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CA2BC1" w14:textId="77777777" w:rsidR="00100491" w:rsidRDefault="00100491" w:rsidP="00556F3B">
      <w:pPr>
        <w:spacing w:after="0" w:line="240" w:lineRule="auto"/>
        <w:jc w:val="center"/>
        <w:rPr>
          <w:rFonts w:ascii="Times New Roman" w:hAnsi="Times New Roman"/>
          <w:b/>
          <w:color w:val="000000"/>
          <w:sz w:val="24"/>
          <w:szCs w:val="24"/>
          <w:lang w:eastAsia="bg-BG"/>
        </w:rPr>
      </w:pPr>
    </w:p>
    <w:p w14:paraId="30FD7E5B" w14:textId="77777777" w:rsidR="00100491" w:rsidRPr="002D2C81" w:rsidRDefault="00100491" w:rsidP="001A4C4B">
      <w:pPr>
        <w:pStyle w:val="ListParagraph"/>
        <w:jc w:val="right"/>
        <w:rPr>
          <w:lang w:val="bg-BG"/>
        </w:rPr>
      </w:pPr>
      <w:r w:rsidRPr="002D2C81">
        <w:rPr>
          <w:lang w:val="bg-BG"/>
        </w:rPr>
        <w:t>Приложение 1 – Техническо предложение към първоначална оферта</w:t>
      </w:r>
    </w:p>
    <w:p w14:paraId="07E52A7A" w14:textId="77777777" w:rsidR="00100491" w:rsidRPr="002D2C81" w:rsidRDefault="00100491" w:rsidP="00100491">
      <w:pPr>
        <w:pStyle w:val="ListParagraph"/>
        <w:rPr>
          <w:lang w:val="bg-BG"/>
        </w:rPr>
      </w:pPr>
    </w:p>
    <w:p w14:paraId="7D9B2D62" w14:textId="77777777" w:rsidR="00100491" w:rsidRPr="002D2C81" w:rsidRDefault="00100491" w:rsidP="00556F3B">
      <w:pPr>
        <w:spacing w:after="0" w:line="240" w:lineRule="auto"/>
        <w:jc w:val="center"/>
        <w:rPr>
          <w:rFonts w:ascii="Times New Roman" w:hAnsi="Times New Roman"/>
          <w:b/>
          <w:color w:val="000000"/>
          <w:sz w:val="24"/>
          <w:szCs w:val="24"/>
          <w:lang w:eastAsia="bg-BG"/>
        </w:rPr>
      </w:pPr>
    </w:p>
    <w:p w14:paraId="4529091B" w14:textId="77777777" w:rsidR="00556F3B" w:rsidRPr="002D2C81" w:rsidRDefault="00556F3B" w:rsidP="00556F3B">
      <w:pPr>
        <w:spacing w:after="0" w:line="240" w:lineRule="auto"/>
        <w:ind w:right="-30"/>
        <w:jc w:val="center"/>
        <w:rPr>
          <w:rFonts w:ascii="Times New Roman" w:eastAsia="Times New Roman" w:hAnsi="Times New Roman"/>
          <w:sz w:val="24"/>
          <w:szCs w:val="24"/>
          <w:lang w:eastAsia="bg-BG"/>
        </w:rPr>
      </w:pPr>
    </w:p>
    <w:p w14:paraId="524F1811" w14:textId="77777777" w:rsidR="00556F3B" w:rsidRPr="001A4C4B" w:rsidRDefault="00556F3B" w:rsidP="00556F3B">
      <w:pPr>
        <w:spacing w:after="0" w:line="240" w:lineRule="auto"/>
        <w:ind w:right="-30"/>
        <w:jc w:val="center"/>
        <w:rPr>
          <w:rFonts w:ascii="Times New Roman" w:eastAsia="Times New Roman" w:hAnsi="Times New Roman"/>
          <w:sz w:val="24"/>
          <w:szCs w:val="24"/>
          <w:lang w:eastAsia="bg-BG"/>
        </w:rPr>
      </w:pPr>
      <w:bookmarkStart w:id="0" w:name="_Hlk494789030"/>
      <w:r w:rsidRPr="001A4C4B">
        <w:rPr>
          <w:rFonts w:ascii="Times New Roman" w:eastAsia="Times New Roman" w:hAnsi="Times New Roman"/>
          <w:sz w:val="24"/>
          <w:szCs w:val="24"/>
          <w:lang w:eastAsia="bg-BG"/>
        </w:rPr>
        <w:t xml:space="preserve">Наименование на </w:t>
      </w:r>
      <w:r w:rsidR="00100491" w:rsidRPr="001A4C4B">
        <w:rPr>
          <w:rFonts w:ascii="Times New Roman" w:eastAsia="Times New Roman" w:hAnsi="Times New Roman"/>
          <w:sz w:val="24"/>
          <w:szCs w:val="24"/>
          <w:lang w:eastAsia="bg-BG"/>
        </w:rPr>
        <w:t>участника</w:t>
      </w:r>
      <w:r w:rsidRPr="001A4C4B">
        <w:rPr>
          <w:rFonts w:ascii="Times New Roman" w:eastAsia="Times New Roman" w:hAnsi="Times New Roman"/>
          <w:sz w:val="24"/>
          <w:szCs w:val="24"/>
          <w:lang w:eastAsia="bg-BG"/>
        </w:rPr>
        <w:t>: .....................................................</w:t>
      </w:r>
    </w:p>
    <w:bookmarkEnd w:id="0"/>
    <w:p w14:paraId="3F5B140D" w14:textId="77777777" w:rsidR="00100491" w:rsidRPr="001A4C4B" w:rsidRDefault="00100491" w:rsidP="00100491"/>
    <w:p w14:paraId="241D0254" w14:textId="77777777" w:rsidR="00100491" w:rsidRPr="001A4C4B" w:rsidRDefault="00100491" w:rsidP="00100491">
      <w:pPr>
        <w:spacing w:after="0" w:line="240" w:lineRule="auto"/>
        <w:ind w:right="-30"/>
        <w:jc w:val="center"/>
        <w:rPr>
          <w:rFonts w:ascii="Times New Roman" w:eastAsia="Times New Roman" w:hAnsi="Times New Roman"/>
          <w:sz w:val="24"/>
          <w:szCs w:val="24"/>
          <w:lang w:eastAsia="bg-BG"/>
        </w:rPr>
      </w:pPr>
      <w:r w:rsidRPr="001A4C4B">
        <w:rPr>
          <w:rFonts w:ascii="Times New Roman" w:eastAsia="Times New Roman" w:hAnsi="Times New Roman"/>
          <w:sz w:val="24"/>
          <w:szCs w:val="24"/>
          <w:lang w:eastAsia="bg-BG"/>
        </w:rPr>
        <w:t>Процедура за възлагане нa обществена поръчка чрез</w:t>
      </w:r>
      <w:r w:rsidR="006A6713" w:rsidRPr="001A4C4B">
        <w:rPr>
          <w:rFonts w:ascii="Times New Roman" w:eastAsia="Times New Roman" w:hAnsi="Times New Roman"/>
          <w:sz w:val="24"/>
          <w:szCs w:val="24"/>
          <w:lang w:eastAsia="bg-BG"/>
        </w:rPr>
        <w:t xml:space="preserve"> </w:t>
      </w:r>
      <w:r w:rsidRPr="001A4C4B">
        <w:rPr>
          <w:rFonts w:ascii="Times New Roman" w:eastAsia="Times New Roman" w:hAnsi="Times New Roman"/>
          <w:sz w:val="24"/>
          <w:szCs w:val="24"/>
          <w:lang w:eastAsia="bg-BG"/>
        </w:rPr>
        <w:t>договаряне с предварителна покана за участие с предмет:</w:t>
      </w:r>
    </w:p>
    <w:p w14:paraId="07EF0E8F" w14:textId="72826DD5" w:rsidR="00100491" w:rsidRPr="002D2C81" w:rsidRDefault="00100491" w:rsidP="00100491">
      <w:pPr>
        <w:spacing w:after="0" w:line="240" w:lineRule="auto"/>
        <w:ind w:right="-30"/>
        <w:jc w:val="center"/>
        <w:rPr>
          <w:rFonts w:ascii="Times New Roman" w:eastAsia="Times New Roman" w:hAnsi="Times New Roman"/>
          <w:b/>
          <w:sz w:val="24"/>
          <w:szCs w:val="24"/>
          <w:lang w:eastAsia="bg-BG"/>
        </w:rPr>
      </w:pPr>
      <w:r w:rsidRPr="002D2C81">
        <w:rPr>
          <w:rFonts w:ascii="Times New Roman" w:eastAsia="Times New Roman" w:hAnsi="Times New Roman"/>
          <w:b/>
          <w:sz w:val="24"/>
          <w:szCs w:val="24"/>
          <w:lang w:eastAsia="bg-BG"/>
        </w:rPr>
        <w:t>„Първи етап от изграждане на система за интелигентно измерване на потребление”</w:t>
      </w:r>
      <w:r w:rsidR="00BF55D4" w:rsidRPr="002D2C81">
        <w:rPr>
          <w:rFonts w:ascii="Times New Roman" w:eastAsia="Times New Roman" w:hAnsi="Times New Roman"/>
          <w:b/>
          <w:sz w:val="24"/>
          <w:szCs w:val="24"/>
          <w:lang w:eastAsia="bg-BG"/>
        </w:rPr>
        <w:t xml:space="preserve">, в рамките на квалификационна система с предмет: </w:t>
      </w:r>
      <w:r w:rsidR="00BF55D4" w:rsidRPr="002D2C81">
        <w:rPr>
          <w:rFonts w:ascii="Times New Roman" w:hAnsi="Times New Roman"/>
          <w:b/>
          <w:sz w:val="24"/>
          <w:szCs w:val="24"/>
        </w:rPr>
        <w:t xml:space="preserve">“Доставка на компоненти </w:t>
      </w:r>
      <w:r w:rsidR="00536C59">
        <w:rPr>
          <w:rFonts w:ascii="Times New Roman" w:hAnsi="Times New Roman"/>
          <w:b/>
          <w:sz w:val="24"/>
          <w:szCs w:val="24"/>
        </w:rPr>
        <w:t xml:space="preserve">и водомери </w:t>
      </w:r>
      <w:r w:rsidR="00BF55D4" w:rsidRPr="002D2C81">
        <w:rPr>
          <w:rFonts w:ascii="Times New Roman" w:hAnsi="Times New Roman"/>
          <w:b/>
          <w:sz w:val="24"/>
          <w:szCs w:val="24"/>
        </w:rPr>
        <w:t>и поетапно изграждане на система за интелигентно измерване на потребление”</w:t>
      </w:r>
    </w:p>
    <w:p w14:paraId="790E46B5" w14:textId="77777777" w:rsidR="009D30FF" w:rsidRPr="002D2C81" w:rsidRDefault="009D30FF" w:rsidP="007E7318">
      <w:pPr>
        <w:spacing w:after="0" w:line="240" w:lineRule="auto"/>
        <w:ind w:right="-30"/>
        <w:jc w:val="center"/>
        <w:rPr>
          <w:rFonts w:ascii="Times New Roman" w:eastAsia="Times New Roman" w:hAnsi="Times New Roman"/>
          <w:b/>
          <w:sz w:val="24"/>
          <w:szCs w:val="24"/>
          <w:lang w:eastAsia="bg-BG"/>
        </w:rPr>
      </w:pPr>
    </w:p>
    <w:p w14:paraId="33BB87E3" w14:textId="77777777" w:rsidR="00556F3B" w:rsidRPr="002D2C81" w:rsidRDefault="00556F3B" w:rsidP="00556F3B">
      <w:pPr>
        <w:spacing w:after="0" w:line="240" w:lineRule="auto"/>
        <w:jc w:val="center"/>
        <w:rPr>
          <w:rFonts w:ascii="Times New Roman" w:eastAsia="Times New Roman" w:hAnsi="Times New Roman"/>
          <w:lang w:eastAsia="bg-BG"/>
        </w:rPr>
      </w:pPr>
    </w:p>
    <w:p w14:paraId="3C58EC4D" w14:textId="77777777" w:rsidR="00556F3B" w:rsidRPr="002D2C81" w:rsidRDefault="00556F3B" w:rsidP="00556F3B">
      <w:pPr>
        <w:spacing w:after="0" w:line="240" w:lineRule="auto"/>
        <w:rPr>
          <w:rFonts w:ascii="Times New Roman" w:eastAsia="Times New Roman" w:hAnsi="Times New Roman"/>
          <w:lang w:eastAsia="bg-BG"/>
        </w:rPr>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99"/>
        <w:gridCol w:w="352"/>
        <w:gridCol w:w="1457"/>
      </w:tblGrid>
      <w:tr w:rsidR="00556F3B" w:rsidRPr="002D2C81" w14:paraId="7165423B" w14:textId="77777777" w:rsidTr="00CF36CD">
        <w:tc>
          <w:tcPr>
            <w:tcW w:w="12013" w:type="dxa"/>
            <w:shd w:val="clear" w:color="auto" w:fill="auto"/>
          </w:tcPr>
          <w:p w14:paraId="3A6E21D6" w14:textId="77777777" w:rsidR="00556F3B" w:rsidRPr="002D2C81" w:rsidRDefault="00556F3B" w:rsidP="00AC1206">
            <w:pPr>
              <w:spacing w:after="0" w:line="240" w:lineRule="auto"/>
              <w:jc w:val="center"/>
              <w:rPr>
                <w:rFonts w:ascii="Times New Roman" w:eastAsia="Times New Roman" w:hAnsi="Times New Roman"/>
                <w:b/>
                <w:lang w:val="en-US"/>
              </w:rPr>
            </w:pPr>
            <w:r w:rsidRPr="002D2C81">
              <w:rPr>
                <w:rFonts w:ascii="Times New Roman" w:hAnsi="Times New Roman"/>
                <w:b/>
                <w:i/>
              </w:rPr>
              <w:t>Изисквания на възложителя</w:t>
            </w:r>
          </w:p>
        </w:tc>
        <w:tc>
          <w:tcPr>
            <w:tcW w:w="1895" w:type="dxa"/>
            <w:gridSpan w:val="2"/>
          </w:tcPr>
          <w:p w14:paraId="2E14DCBE" w14:textId="77777777" w:rsidR="00556F3B" w:rsidRPr="002D2C81" w:rsidRDefault="00556F3B" w:rsidP="00100491">
            <w:pPr>
              <w:spacing w:after="0" w:line="240" w:lineRule="auto"/>
              <w:jc w:val="center"/>
              <w:rPr>
                <w:rFonts w:ascii="Times New Roman" w:eastAsia="Times New Roman" w:hAnsi="Times New Roman"/>
                <w:b/>
              </w:rPr>
            </w:pPr>
            <w:r w:rsidRPr="002D2C81">
              <w:rPr>
                <w:rFonts w:ascii="Times New Roman" w:hAnsi="Times New Roman"/>
                <w:b/>
                <w:i/>
              </w:rPr>
              <w:t xml:space="preserve">Предложение на </w:t>
            </w:r>
            <w:r w:rsidR="00100491" w:rsidRPr="002D2C81">
              <w:rPr>
                <w:rFonts w:ascii="Times New Roman" w:hAnsi="Times New Roman"/>
                <w:b/>
                <w:i/>
              </w:rPr>
              <w:t>участника</w:t>
            </w:r>
          </w:p>
        </w:tc>
      </w:tr>
      <w:tr w:rsidR="00556F3B" w:rsidRPr="002D2C81" w14:paraId="0AF3D19F" w14:textId="77777777" w:rsidTr="00CF36CD">
        <w:tc>
          <w:tcPr>
            <w:tcW w:w="12013" w:type="dxa"/>
            <w:shd w:val="clear" w:color="auto" w:fill="auto"/>
          </w:tcPr>
          <w:p w14:paraId="54AAD023" w14:textId="77777777" w:rsidR="00556F3B" w:rsidRPr="002D2C81" w:rsidRDefault="00556F3B" w:rsidP="00CF36CD">
            <w:pPr>
              <w:spacing w:after="0" w:line="240" w:lineRule="auto"/>
              <w:ind w:right="641"/>
              <w:jc w:val="center"/>
              <w:rPr>
                <w:rFonts w:ascii="Times New Roman" w:eastAsia="Times New Roman" w:hAnsi="Times New Roman"/>
                <w:b/>
              </w:rPr>
            </w:pPr>
            <w:bookmarkStart w:id="1" w:name="_GoBack"/>
            <w:bookmarkEnd w:id="1"/>
          </w:p>
        </w:tc>
        <w:tc>
          <w:tcPr>
            <w:tcW w:w="1895" w:type="dxa"/>
            <w:gridSpan w:val="2"/>
          </w:tcPr>
          <w:p w14:paraId="37FFAE8D" w14:textId="77777777" w:rsidR="00556F3B" w:rsidRPr="002D2C81" w:rsidRDefault="00556F3B" w:rsidP="009D30FF">
            <w:pPr>
              <w:spacing w:after="0" w:line="240" w:lineRule="auto"/>
              <w:rPr>
                <w:rFonts w:ascii="Times New Roman" w:hAnsi="Times New Roman"/>
                <w:b/>
                <w:i/>
              </w:rPr>
            </w:pPr>
            <w:r w:rsidRPr="002D2C81">
              <w:rPr>
                <w:rFonts w:ascii="Times New Roman" w:hAnsi="Times New Roman"/>
                <w:b/>
                <w:i/>
                <w:lang w:val="en-US"/>
              </w:rPr>
              <w:t xml:space="preserve">        </w:t>
            </w:r>
            <w:r w:rsidR="00100491" w:rsidRPr="002D2C81">
              <w:rPr>
                <w:rFonts w:ascii="Times New Roman" w:hAnsi="Times New Roman"/>
                <w:b/>
                <w:i/>
              </w:rPr>
              <w:t>Участникът представя подробно описание на дейностите за изпълнение на поръчката в съответствие с изискванията на възложителя.</w:t>
            </w:r>
          </w:p>
          <w:p w14:paraId="66D816E9" w14:textId="77777777" w:rsidR="009D30FF" w:rsidRPr="002D2C81" w:rsidRDefault="009D30FF" w:rsidP="00100491">
            <w:pPr>
              <w:spacing w:after="0" w:line="240" w:lineRule="auto"/>
              <w:rPr>
                <w:i/>
              </w:rPr>
            </w:pPr>
          </w:p>
        </w:tc>
      </w:tr>
      <w:tr w:rsidR="007E7318" w:rsidRPr="002D2C81" w14:paraId="6FE15A25" w14:textId="77777777" w:rsidTr="00CF36CD">
        <w:tc>
          <w:tcPr>
            <w:tcW w:w="13908" w:type="dxa"/>
            <w:gridSpan w:val="3"/>
            <w:shd w:val="clear" w:color="auto" w:fill="FBD4B4" w:themeFill="accent6" w:themeFillTint="66"/>
          </w:tcPr>
          <w:p w14:paraId="46BD8698" w14:textId="77777777" w:rsidR="007D32CD" w:rsidRPr="002D2C81" w:rsidRDefault="007E7318" w:rsidP="001C41D0">
            <w:pPr>
              <w:pStyle w:val="Heading1"/>
              <w:numPr>
                <w:ilvl w:val="0"/>
                <w:numId w:val="0"/>
              </w:numPr>
              <w:spacing w:before="0"/>
              <w:jc w:val="center"/>
              <w:rPr>
                <w:lang w:val="bg-BG"/>
              </w:rPr>
            </w:pPr>
            <w:r w:rsidRPr="002D2C81">
              <w:rPr>
                <w:rFonts w:ascii="Times New Roman" w:hAnsi="Times New Roman" w:cs="Times New Roman"/>
                <w:color w:val="auto"/>
                <w:sz w:val="22"/>
                <w:szCs w:val="22"/>
              </w:rPr>
              <w:lastRenderedPageBreak/>
              <w:t>Технически спецификации и изисквания за крайни устройства з</w:t>
            </w:r>
            <w:r w:rsidR="00354BF8" w:rsidRPr="002D2C81">
              <w:rPr>
                <w:rFonts w:ascii="Times New Roman" w:hAnsi="Times New Roman" w:cs="Times New Roman"/>
                <w:color w:val="auto"/>
                <w:sz w:val="22"/>
                <w:szCs w:val="22"/>
              </w:rPr>
              <w:t>а отчитане данни за потребление</w:t>
            </w:r>
          </w:p>
        </w:tc>
      </w:tr>
      <w:tr w:rsidR="00354BF8" w:rsidRPr="002D2C81" w14:paraId="50D89CA5" w14:textId="77777777" w:rsidTr="00CF36CD">
        <w:tc>
          <w:tcPr>
            <w:tcW w:w="13908" w:type="dxa"/>
            <w:gridSpan w:val="3"/>
            <w:shd w:val="clear" w:color="auto" w:fill="auto"/>
          </w:tcPr>
          <w:p w14:paraId="0CFFEA9F" w14:textId="3314A8AA" w:rsidR="00354BF8" w:rsidRPr="002D2C81" w:rsidRDefault="00345662" w:rsidP="00DF6860">
            <w:pPr>
              <w:pStyle w:val="Heading2"/>
              <w:contextualSpacing/>
              <w:rPr>
                <w:sz w:val="22"/>
                <w:szCs w:val="22"/>
                <w:lang w:val="bg-BG"/>
              </w:rPr>
            </w:pPr>
            <w:r w:rsidRPr="002D2C81">
              <w:rPr>
                <w:sz w:val="24"/>
                <w:szCs w:val="24"/>
              </w:rPr>
              <w:t>Комуникационни изисквания</w:t>
            </w:r>
          </w:p>
        </w:tc>
      </w:tr>
      <w:tr w:rsidR="00556F3B" w:rsidRPr="002D2C81" w14:paraId="277C7351" w14:textId="77777777" w:rsidTr="00CF36CD">
        <w:tc>
          <w:tcPr>
            <w:tcW w:w="12455" w:type="dxa"/>
            <w:gridSpan w:val="2"/>
            <w:shd w:val="clear" w:color="auto" w:fill="auto"/>
          </w:tcPr>
          <w:p w14:paraId="20FE3957" w14:textId="77777777" w:rsidR="00345662" w:rsidRPr="002D2C81" w:rsidRDefault="00345662" w:rsidP="00345662">
            <w:pPr>
              <w:pStyle w:val="Heading3"/>
              <w:numPr>
                <w:ilvl w:val="0"/>
                <w:numId w:val="0"/>
              </w:numPr>
              <w:ind w:left="-64"/>
              <w:contextualSpacing/>
              <w:jc w:val="both"/>
              <w:rPr>
                <w:rFonts w:ascii="Times New Roman" w:hAnsi="Times New Roman"/>
                <w:color w:val="auto"/>
              </w:rPr>
            </w:pPr>
            <w:r w:rsidRPr="002D2C81">
              <w:rPr>
                <w:rFonts w:ascii="Times New Roman" w:hAnsi="Times New Roman"/>
                <w:color w:val="auto"/>
              </w:rPr>
              <w:t>Комуникационн</w:t>
            </w:r>
            <w:r w:rsidRPr="002D2C81">
              <w:rPr>
                <w:rFonts w:ascii="Times New Roman" w:hAnsi="Times New Roman"/>
                <w:color w:val="auto"/>
                <w:lang w:val="bg-BG"/>
              </w:rPr>
              <w:t>и</w:t>
            </w:r>
            <w:r w:rsidRPr="002D2C81">
              <w:rPr>
                <w:rFonts w:ascii="Times New Roman" w:hAnsi="Times New Roman"/>
                <w:color w:val="auto"/>
              </w:rPr>
              <w:t xml:space="preserve"> устройств</w:t>
            </w:r>
            <w:r w:rsidRPr="002D2C81">
              <w:rPr>
                <w:rFonts w:ascii="Times New Roman" w:hAnsi="Times New Roman"/>
                <w:color w:val="auto"/>
                <w:lang w:val="bg-BG"/>
              </w:rPr>
              <w:t>а</w:t>
            </w:r>
            <w:r w:rsidRPr="002D2C81">
              <w:rPr>
                <w:rFonts w:ascii="Times New Roman" w:hAnsi="Times New Roman"/>
                <w:color w:val="auto"/>
              </w:rPr>
              <w:t xml:space="preserve">/хардуер с възможност за използване на безжични технологии </w:t>
            </w:r>
            <w:r w:rsidRPr="002D2C81">
              <w:rPr>
                <w:rFonts w:ascii="Times New Roman" w:hAnsi="Times New Roman"/>
                <w:color w:val="auto"/>
                <w:lang w:val="bg-BG"/>
              </w:rPr>
              <w:t>в един от долупосочените радио диапазони от обхвата на свободен за ползване и подлежащ на разрешителен режим радиочестотен спектър, съгласно издадените нормативни документи от компетентните държавни органи в Република България</w:t>
            </w:r>
            <w:r w:rsidRPr="002D2C81">
              <w:rPr>
                <w:rFonts w:ascii="Times New Roman" w:hAnsi="Times New Roman"/>
                <w:color w:val="auto"/>
              </w:rPr>
              <w:t>, как</w:t>
            </w:r>
            <w:r w:rsidRPr="002D2C81">
              <w:rPr>
                <w:rFonts w:ascii="Times New Roman" w:hAnsi="Times New Roman"/>
                <w:color w:val="auto"/>
                <w:lang w:val="bg-BG"/>
              </w:rPr>
              <w:t>т</w:t>
            </w:r>
            <w:r w:rsidRPr="002D2C81">
              <w:rPr>
                <w:rFonts w:ascii="Times New Roman" w:hAnsi="Times New Roman"/>
                <w:color w:val="auto"/>
              </w:rPr>
              <w:t>о следва:</w:t>
            </w:r>
          </w:p>
          <w:p w14:paraId="53EA7873" w14:textId="77777777" w:rsidR="00345662" w:rsidRPr="002D2C81" w:rsidRDefault="00345662" w:rsidP="00345662">
            <w:pPr>
              <w:pStyle w:val="Heading4"/>
              <w:ind w:left="-64" w:hanging="64"/>
              <w:jc w:val="both"/>
              <w:rPr>
                <w:rFonts w:ascii="Times New Roman" w:hAnsi="Times New Roman"/>
                <w:i w:val="0"/>
                <w:color w:val="auto"/>
              </w:rPr>
            </w:pPr>
            <w:r w:rsidRPr="002D2C81">
              <w:rPr>
                <w:rFonts w:ascii="Times New Roman" w:hAnsi="Times New Roman"/>
                <w:i w:val="0"/>
                <w:color w:val="auto"/>
                <w:lang w:val="bg-BG"/>
              </w:rPr>
              <w:t>р</w:t>
            </w:r>
            <w:r w:rsidRPr="002D2C81">
              <w:rPr>
                <w:rFonts w:ascii="Times New Roman" w:hAnsi="Times New Roman"/>
                <w:i w:val="0"/>
                <w:color w:val="auto"/>
              </w:rPr>
              <w:t xml:space="preserve">адиочестотен спектър, утвърден от КРС, без да е необходимо </w:t>
            </w:r>
            <w:r w:rsidRPr="002D2C81">
              <w:rPr>
                <w:rFonts w:ascii="Times New Roman" w:hAnsi="Times New Roman"/>
                <w:b/>
                <w:i w:val="0"/>
                <w:color w:val="auto"/>
              </w:rPr>
              <w:t>да е индивидуално определен (свободен достъп) в диапазоните или</w:t>
            </w:r>
            <w:r w:rsidRPr="002D2C81">
              <w:rPr>
                <w:rFonts w:ascii="Times New Roman" w:hAnsi="Times New Roman"/>
                <w:i w:val="0"/>
                <w:color w:val="auto"/>
              </w:rPr>
              <w:t xml:space="preserve"> </w:t>
            </w:r>
            <w:r w:rsidRPr="002D2C81">
              <w:rPr>
                <w:rFonts w:ascii="Times New Roman" w:hAnsi="Times New Roman"/>
                <w:b/>
                <w:i w:val="0"/>
                <w:color w:val="auto"/>
              </w:rPr>
              <w:t>индуктивно:</w:t>
            </w:r>
          </w:p>
          <w:p w14:paraId="651BB64E" w14:textId="77777777" w:rsidR="00345662" w:rsidRPr="002D2C81" w:rsidRDefault="00345662" w:rsidP="007A2B07">
            <w:pPr>
              <w:pStyle w:val="Heading5"/>
              <w:numPr>
                <w:ilvl w:val="4"/>
                <w:numId w:val="4"/>
              </w:numPr>
              <w:ind w:left="-64" w:hanging="64"/>
              <w:jc w:val="both"/>
              <w:rPr>
                <w:rFonts w:ascii="Times New Roman" w:hAnsi="Times New Roman"/>
                <w:color w:val="auto"/>
              </w:rPr>
            </w:pPr>
            <w:r w:rsidRPr="002D2C81">
              <w:rPr>
                <w:rFonts w:ascii="Times New Roman" w:hAnsi="Times New Roman"/>
                <w:color w:val="auto"/>
              </w:rPr>
              <w:t>433-500 MHz;</w:t>
            </w:r>
          </w:p>
          <w:p w14:paraId="732DC911" w14:textId="77777777" w:rsidR="00345662" w:rsidRPr="002D2C81" w:rsidRDefault="00345662" w:rsidP="007A2B07">
            <w:pPr>
              <w:pStyle w:val="Heading5"/>
              <w:numPr>
                <w:ilvl w:val="4"/>
                <w:numId w:val="4"/>
              </w:numPr>
              <w:ind w:left="-64" w:hanging="64"/>
              <w:jc w:val="both"/>
              <w:rPr>
                <w:rFonts w:ascii="Times New Roman" w:hAnsi="Times New Roman"/>
                <w:color w:val="auto"/>
              </w:rPr>
            </w:pPr>
            <w:r w:rsidRPr="002D2C81">
              <w:rPr>
                <w:rFonts w:ascii="Times New Roman" w:hAnsi="Times New Roman"/>
                <w:color w:val="auto"/>
              </w:rPr>
              <w:t>860-870 MHz.</w:t>
            </w:r>
          </w:p>
          <w:p w14:paraId="3E877F3F" w14:textId="77777777" w:rsidR="00345662" w:rsidRPr="002D2C81" w:rsidRDefault="00345662" w:rsidP="00345662">
            <w:pPr>
              <w:pStyle w:val="Heading4"/>
              <w:ind w:left="-64" w:hanging="64"/>
              <w:jc w:val="both"/>
              <w:rPr>
                <w:rFonts w:ascii="Times New Roman" w:hAnsi="Times New Roman"/>
                <w:i w:val="0"/>
                <w:color w:val="auto"/>
              </w:rPr>
            </w:pPr>
            <w:r w:rsidRPr="002D2C81">
              <w:rPr>
                <w:rFonts w:ascii="Times New Roman" w:hAnsi="Times New Roman"/>
                <w:i w:val="0"/>
                <w:color w:val="auto"/>
                <w:lang w:val="bg-BG"/>
              </w:rPr>
              <w:t>р</w:t>
            </w:r>
            <w:r w:rsidRPr="002D2C81">
              <w:rPr>
                <w:rFonts w:ascii="Times New Roman" w:hAnsi="Times New Roman"/>
                <w:i w:val="0"/>
                <w:color w:val="auto"/>
              </w:rPr>
              <w:t>адиочестотен спектър, утвърден от КРС, чрез разрешение за ползване на индивидуално определен ограничен ресурс в диапазона или индуктивно:</w:t>
            </w:r>
          </w:p>
          <w:p w14:paraId="6F296748" w14:textId="77777777" w:rsidR="00556F3B" w:rsidRPr="002D2C81" w:rsidRDefault="00345662" w:rsidP="007A2B07">
            <w:pPr>
              <w:pStyle w:val="Heading5"/>
              <w:numPr>
                <w:ilvl w:val="4"/>
                <w:numId w:val="5"/>
              </w:numPr>
              <w:ind w:left="-64" w:hanging="64"/>
              <w:jc w:val="both"/>
              <w:rPr>
                <w:rFonts w:ascii="Times New Roman" w:eastAsia="Times New Roman" w:hAnsi="Times New Roman"/>
              </w:rPr>
            </w:pPr>
            <w:r w:rsidRPr="002D2C81">
              <w:rPr>
                <w:rFonts w:ascii="Times New Roman" w:hAnsi="Times New Roman"/>
                <w:color w:val="auto"/>
              </w:rPr>
              <w:t>900 MHz – 2100 MHz.</w:t>
            </w:r>
          </w:p>
        </w:tc>
        <w:tc>
          <w:tcPr>
            <w:tcW w:w="1453" w:type="dxa"/>
          </w:tcPr>
          <w:p w14:paraId="226C155E" w14:textId="77777777" w:rsidR="00556F3B" w:rsidRPr="002D2C81" w:rsidRDefault="00556F3B" w:rsidP="00AC1206">
            <w:pPr>
              <w:spacing w:after="0" w:line="240" w:lineRule="auto"/>
              <w:ind w:left="81"/>
              <w:jc w:val="both"/>
              <w:rPr>
                <w:rFonts w:ascii="Times New Roman" w:eastAsia="Times New Roman" w:hAnsi="Times New Roman"/>
                <w:b/>
              </w:rPr>
            </w:pPr>
          </w:p>
        </w:tc>
      </w:tr>
      <w:tr w:rsidR="00556F3B" w:rsidRPr="002D2C81" w14:paraId="4B6ED3FD" w14:textId="77777777" w:rsidTr="00CF36CD">
        <w:tc>
          <w:tcPr>
            <w:tcW w:w="12455" w:type="dxa"/>
            <w:gridSpan w:val="2"/>
            <w:shd w:val="clear" w:color="auto" w:fill="auto"/>
          </w:tcPr>
          <w:p w14:paraId="6C60BECB" w14:textId="77777777" w:rsidR="00AC1206" w:rsidRPr="002D2C81" w:rsidRDefault="00AC1206" w:rsidP="00AC1206">
            <w:pPr>
              <w:pStyle w:val="Heading3"/>
              <w:numPr>
                <w:ilvl w:val="0"/>
                <w:numId w:val="0"/>
              </w:numPr>
              <w:contextualSpacing/>
              <w:jc w:val="both"/>
              <w:rPr>
                <w:rFonts w:ascii="Times New Roman" w:hAnsi="Times New Roman"/>
                <w:color w:val="auto"/>
              </w:rPr>
            </w:pPr>
            <w:r w:rsidRPr="002D2C81">
              <w:rPr>
                <w:rFonts w:ascii="Times New Roman" w:hAnsi="Times New Roman"/>
                <w:color w:val="auto"/>
              </w:rPr>
              <w:t xml:space="preserve">Поддържане от страна на мрежата и от крайните </w:t>
            </w:r>
            <w:r w:rsidRPr="002D2C81">
              <w:rPr>
                <w:rFonts w:ascii="Times New Roman" w:hAnsi="Times New Roman"/>
                <w:color w:val="auto"/>
                <w:lang w:val="bg-BG"/>
              </w:rPr>
              <w:t xml:space="preserve">комуникационни </w:t>
            </w:r>
            <w:r w:rsidRPr="002D2C81">
              <w:rPr>
                <w:rFonts w:ascii="Times New Roman" w:hAnsi="Times New Roman"/>
                <w:color w:val="auto"/>
              </w:rPr>
              <w:t xml:space="preserve">устройства на двупосочна комуникация с възможност чрез нея за промяна </w:t>
            </w:r>
            <w:r w:rsidRPr="002D2C81">
              <w:rPr>
                <w:rFonts w:ascii="Times New Roman" w:hAnsi="Times New Roman"/>
                <w:color w:val="auto"/>
                <w:lang w:val="bg-BG"/>
              </w:rPr>
              <w:t xml:space="preserve">(в рамките на 24 часа) </w:t>
            </w:r>
            <w:r w:rsidRPr="002D2C81">
              <w:rPr>
                <w:rFonts w:ascii="Times New Roman" w:hAnsi="Times New Roman"/>
                <w:color w:val="auto"/>
              </w:rPr>
              <w:t>на определени технически и функционални параметри на устройствата</w:t>
            </w:r>
            <w:r w:rsidRPr="002D2C81">
              <w:rPr>
                <w:rFonts w:ascii="Times New Roman" w:hAnsi="Times New Roman"/>
                <w:color w:val="auto"/>
                <w:lang w:val="bg-BG"/>
              </w:rPr>
              <w:t>:</w:t>
            </w:r>
          </w:p>
          <w:p w14:paraId="56845FD1" w14:textId="77777777" w:rsidR="00AC1206" w:rsidRPr="002D2C81" w:rsidRDefault="00AC1206" w:rsidP="00E030F0">
            <w:pPr>
              <w:pStyle w:val="Heading4"/>
              <w:numPr>
                <w:ilvl w:val="3"/>
                <w:numId w:val="17"/>
              </w:numPr>
              <w:ind w:left="645" w:hanging="709"/>
              <w:rPr>
                <w:rFonts w:ascii="Times New Roman" w:hAnsi="Times New Roman" w:cs="Times New Roman"/>
                <w:color w:val="auto"/>
              </w:rPr>
            </w:pPr>
            <w:proofErr w:type="gramStart"/>
            <w:r w:rsidRPr="002D2C81">
              <w:rPr>
                <w:rFonts w:ascii="Times New Roman" w:hAnsi="Times New Roman" w:cs="Times New Roman"/>
                <w:color w:val="auto"/>
              </w:rPr>
              <w:t>периодичност</w:t>
            </w:r>
            <w:proofErr w:type="gramEnd"/>
            <w:r w:rsidRPr="002D2C81">
              <w:rPr>
                <w:rFonts w:ascii="Times New Roman" w:hAnsi="Times New Roman" w:cs="Times New Roman"/>
                <w:color w:val="auto"/>
              </w:rPr>
              <w:t xml:space="preserve"> на запис</w:t>
            </w:r>
            <w:r w:rsidRPr="002D2C81">
              <w:rPr>
                <w:rFonts w:ascii="Times New Roman" w:hAnsi="Times New Roman" w:cs="Times New Roman"/>
                <w:color w:val="auto"/>
                <w:lang w:val="bg-BG"/>
              </w:rPr>
              <w:t xml:space="preserve"> на отчет</w:t>
            </w:r>
            <w:r w:rsidRPr="002D2C81">
              <w:rPr>
                <w:rFonts w:ascii="Times New Roman" w:hAnsi="Times New Roman" w:cs="Times New Roman"/>
                <w:color w:val="auto"/>
              </w:rPr>
              <w:t>;</w:t>
            </w:r>
          </w:p>
          <w:p w14:paraId="2F5CA853" w14:textId="77777777" w:rsidR="00AC1206" w:rsidRPr="002D2C81" w:rsidRDefault="00AC1206" w:rsidP="00AC1206">
            <w:pPr>
              <w:pStyle w:val="Heading4"/>
              <w:ind w:left="645" w:hanging="709"/>
              <w:rPr>
                <w:rFonts w:ascii="Times New Roman" w:hAnsi="Times New Roman" w:cs="Times New Roman"/>
                <w:color w:val="auto"/>
              </w:rPr>
            </w:pPr>
            <w:proofErr w:type="gramStart"/>
            <w:r w:rsidRPr="002D2C81">
              <w:rPr>
                <w:rFonts w:ascii="Times New Roman" w:hAnsi="Times New Roman" w:cs="Times New Roman"/>
                <w:color w:val="auto"/>
              </w:rPr>
              <w:t>периодичност</w:t>
            </w:r>
            <w:proofErr w:type="gramEnd"/>
            <w:r w:rsidRPr="002D2C81">
              <w:rPr>
                <w:rFonts w:ascii="Times New Roman" w:hAnsi="Times New Roman" w:cs="Times New Roman"/>
                <w:color w:val="auto"/>
              </w:rPr>
              <w:t xml:space="preserve"> на предаване на данни за потребление;</w:t>
            </w:r>
          </w:p>
          <w:p w14:paraId="10B23200" w14:textId="77777777" w:rsidR="00556F3B" w:rsidRPr="002D2C81" w:rsidRDefault="00AC1206" w:rsidP="00AC1206">
            <w:pPr>
              <w:pStyle w:val="Heading4"/>
              <w:ind w:left="645" w:hanging="709"/>
            </w:pPr>
            <w:proofErr w:type="gramStart"/>
            <w:r w:rsidRPr="002D2C81">
              <w:rPr>
                <w:rFonts w:ascii="Times New Roman" w:hAnsi="Times New Roman" w:cs="Times New Roman"/>
                <w:color w:val="auto"/>
              </w:rPr>
              <w:t>начални</w:t>
            </w:r>
            <w:proofErr w:type="gramEnd"/>
            <w:r w:rsidRPr="002D2C81">
              <w:rPr>
                <w:rFonts w:ascii="Times New Roman" w:hAnsi="Times New Roman" w:cs="Times New Roman"/>
                <w:color w:val="auto"/>
              </w:rPr>
              <w:t xml:space="preserve"> стойности на показанията за потребление.</w:t>
            </w:r>
          </w:p>
        </w:tc>
        <w:tc>
          <w:tcPr>
            <w:tcW w:w="1453" w:type="dxa"/>
          </w:tcPr>
          <w:p w14:paraId="1F34E62B" w14:textId="77777777" w:rsidR="00556F3B" w:rsidRPr="002D2C81" w:rsidRDefault="00556F3B" w:rsidP="00AC1206">
            <w:pPr>
              <w:spacing w:after="0" w:line="240" w:lineRule="auto"/>
              <w:ind w:left="81"/>
              <w:jc w:val="both"/>
              <w:rPr>
                <w:rFonts w:ascii="Times New Roman" w:eastAsia="Times New Roman" w:hAnsi="Times New Roman"/>
                <w:b/>
              </w:rPr>
            </w:pPr>
          </w:p>
        </w:tc>
      </w:tr>
      <w:tr w:rsidR="00556F3B" w:rsidRPr="002D2C81" w14:paraId="6534E819" w14:textId="77777777" w:rsidTr="00CF36CD">
        <w:tc>
          <w:tcPr>
            <w:tcW w:w="12455" w:type="dxa"/>
            <w:gridSpan w:val="2"/>
            <w:shd w:val="clear" w:color="auto" w:fill="auto"/>
          </w:tcPr>
          <w:p w14:paraId="40C1E1DB" w14:textId="77777777" w:rsidR="00CD119F" w:rsidRPr="002D2C81" w:rsidRDefault="00CD119F" w:rsidP="00CD119F">
            <w:pPr>
              <w:pStyle w:val="Heading3"/>
              <w:numPr>
                <w:ilvl w:val="0"/>
                <w:numId w:val="0"/>
              </w:numPr>
              <w:jc w:val="both"/>
              <w:rPr>
                <w:rFonts w:ascii="Times New Roman" w:hAnsi="Times New Roman"/>
                <w:color w:val="auto"/>
              </w:rPr>
            </w:pPr>
            <w:r w:rsidRPr="002D2C81">
              <w:rPr>
                <w:rFonts w:ascii="Times New Roman" w:hAnsi="Times New Roman"/>
                <w:color w:val="auto"/>
              </w:rPr>
              <w:t xml:space="preserve">Възможност </w:t>
            </w:r>
            <w:r w:rsidRPr="002D2C81">
              <w:rPr>
                <w:rFonts w:ascii="Times New Roman" w:hAnsi="Times New Roman"/>
                <w:color w:val="auto"/>
                <w:lang w:val="bg-BG"/>
              </w:rPr>
              <w:t xml:space="preserve">на комуникационните устройства </w:t>
            </w:r>
            <w:r w:rsidRPr="002D2C81">
              <w:rPr>
                <w:rFonts w:ascii="Times New Roman" w:hAnsi="Times New Roman"/>
                <w:color w:val="auto"/>
              </w:rPr>
              <w:t>за предаване на данни за потребление, както следва:</w:t>
            </w:r>
          </w:p>
          <w:p w14:paraId="69025357" w14:textId="77777777" w:rsidR="00CD119F" w:rsidRPr="002D2C81" w:rsidRDefault="00CD119F" w:rsidP="00CD119F">
            <w:pPr>
              <w:pStyle w:val="Heading4"/>
              <w:numPr>
                <w:ilvl w:val="3"/>
                <w:numId w:val="3"/>
              </w:numPr>
              <w:ind w:left="645" w:hanging="709"/>
              <w:jc w:val="both"/>
              <w:rPr>
                <w:rFonts w:ascii="Times New Roman" w:hAnsi="Times New Roman"/>
                <w:i w:val="0"/>
                <w:color w:val="auto"/>
              </w:rPr>
            </w:pPr>
            <w:r w:rsidRPr="002D2C81">
              <w:rPr>
                <w:rFonts w:ascii="Times New Roman" w:hAnsi="Times New Roman"/>
                <w:i w:val="0"/>
                <w:color w:val="auto"/>
              </w:rPr>
              <w:t xml:space="preserve">запис на отчет за потребление </w:t>
            </w:r>
            <w:r w:rsidRPr="002D2C81">
              <w:rPr>
                <w:rFonts w:ascii="Times New Roman" w:hAnsi="Times New Roman"/>
                <w:i w:val="0"/>
                <w:color w:val="auto"/>
                <w:lang w:val="bg-BG"/>
              </w:rPr>
              <w:t xml:space="preserve">на </w:t>
            </w:r>
            <w:r w:rsidRPr="002D2C81">
              <w:rPr>
                <w:rFonts w:ascii="Times New Roman" w:hAnsi="Times New Roman"/>
                <w:i w:val="0"/>
                <w:color w:val="auto"/>
              </w:rPr>
              <w:t xml:space="preserve">30 </w:t>
            </w:r>
            <w:r w:rsidRPr="002D2C81">
              <w:rPr>
                <w:rFonts w:ascii="Times New Roman" w:hAnsi="Times New Roman"/>
                <w:i w:val="0"/>
                <w:color w:val="auto"/>
                <w:lang w:val="bg-BG"/>
              </w:rPr>
              <w:t>минути</w:t>
            </w:r>
            <w:r w:rsidRPr="002D2C81">
              <w:rPr>
                <w:rFonts w:ascii="Times New Roman" w:hAnsi="Times New Roman"/>
                <w:i w:val="0"/>
                <w:color w:val="auto"/>
              </w:rPr>
              <w:t xml:space="preserve"> – предаване на записани отчети </w:t>
            </w:r>
            <w:r w:rsidRPr="002D2C81">
              <w:rPr>
                <w:rFonts w:ascii="Times New Roman" w:hAnsi="Times New Roman"/>
                <w:i w:val="0"/>
                <w:color w:val="auto"/>
                <w:lang w:val="bg-BG"/>
              </w:rPr>
              <w:t xml:space="preserve">в </w:t>
            </w:r>
            <w:r w:rsidRPr="002D2C81">
              <w:rPr>
                <w:rFonts w:ascii="Times New Roman" w:hAnsi="Times New Roman"/>
                <w:i w:val="0"/>
                <w:color w:val="auto"/>
              </w:rPr>
              <w:t>рамките на 24 часа /</w:t>
            </w:r>
            <w:r w:rsidRPr="002D2C81">
              <w:rPr>
                <w:rFonts w:ascii="Times New Roman" w:hAnsi="Times New Roman"/>
                <w:i w:val="0"/>
                <w:color w:val="auto"/>
                <w:lang w:val="bg-BG"/>
              </w:rPr>
              <w:t xml:space="preserve">предвидени 4 (четири) трансмисии на ден/ </w:t>
            </w:r>
            <w:r w:rsidRPr="002D2C81">
              <w:rPr>
                <w:rFonts w:ascii="Times New Roman" w:hAnsi="Times New Roman"/>
                <w:i w:val="0"/>
                <w:color w:val="auto"/>
              </w:rPr>
              <w:t>с осигуряване непрекъсната във времето последователност на отчетите.</w:t>
            </w:r>
          </w:p>
          <w:p w14:paraId="6EBADFC9" w14:textId="77777777" w:rsidR="00085B72" w:rsidRPr="002D2C81" w:rsidRDefault="00CD119F" w:rsidP="00CD119F">
            <w:pPr>
              <w:pStyle w:val="Heading4"/>
              <w:numPr>
                <w:ilvl w:val="3"/>
                <w:numId w:val="3"/>
              </w:numPr>
              <w:ind w:left="645" w:hanging="709"/>
              <w:jc w:val="both"/>
              <w:rPr>
                <w:rFonts w:ascii="Times New Roman" w:hAnsi="Times New Roman" w:cs="Times New Roman"/>
                <w:b/>
                <w:i w:val="0"/>
                <w:color w:val="auto"/>
              </w:rPr>
            </w:pPr>
            <w:r w:rsidRPr="002D2C81">
              <w:rPr>
                <w:rFonts w:ascii="Times New Roman" w:hAnsi="Times New Roman" w:cs="Times New Roman"/>
                <w:i w:val="0"/>
                <w:color w:val="auto"/>
              </w:rPr>
              <w:t>При искане на Възложителя, следва да е налична възможност за промяна на периодичност на запис на отчет на потребление между 1 минута и 60 минути (независимо от броя на трансмисиите) за определен период от време, отчитайки промяна на жизнения цикъл на батерията</w:t>
            </w:r>
            <w:r w:rsidRPr="002D2C81">
              <w:rPr>
                <w:rFonts w:ascii="Times New Roman" w:hAnsi="Times New Roman" w:cs="Times New Roman"/>
                <w:b/>
                <w:i w:val="0"/>
                <w:color w:val="auto"/>
              </w:rPr>
              <w:t>.</w:t>
            </w:r>
          </w:p>
          <w:p w14:paraId="015F3682" w14:textId="36B23C2A" w:rsidR="00CD119F" w:rsidRPr="002D2C81" w:rsidRDefault="00CD119F" w:rsidP="00CD119F">
            <w:pPr>
              <w:rPr>
                <w:lang w:val="en-US"/>
              </w:rPr>
            </w:pPr>
          </w:p>
        </w:tc>
        <w:tc>
          <w:tcPr>
            <w:tcW w:w="1453" w:type="dxa"/>
          </w:tcPr>
          <w:p w14:paraId="3CBACC1A" w14:textId="77777777" w:rsidR="00556F3B" w:rsidRPr="002D2C81" w:rsidRDefault="00556F3B" w:rsidP="00AC1206">
            <w:pPr>
              <w:spacing w:after="0" w:line="240" w:lineRule="auto"/>
              <w:ind w:left="81"/>
              <w:jc w:val="both"/>
              <w:rPr>
                <w:rFonts w:ascii="Times New Roman" w:eastAsia="Times New Roman" w:hAnsi="Times New Roman"/>
                <w:b/>
                <w:bCs/>
                <w:color w:val="000000"/>
                <w:spacing w:val="-1"/>
                <w:w w:val="101"/>
                <w:lang w:val="en-GB"/>
              </w:rPr>
            </w:pPr>
          </w:p>
        </w:tc>
      </w:tr>
      <w:tr w:rsidR="00354BF8" w:rsidRPr="002D2C81" w14:paraId="057125B6" w14:textId="77777777" w:rsidTr="00CF36CD">
        <w:tc>
          <w:tcPr>
            <w:tcW w:w="13908" w:type="dxa"/>
            <w:gridSpan w:val="3"/>
            <w:shd w:val="clear" w:color="auto" w:fill="auto"/>
          </w:tcPr>
          <w:p w14:paraId="39B8E68B" w14:textId="77777777" w:rsidR="00354BF8" w:rsidRPr="002D2C81" w:rsidRDefault="00345662" w:rsidP="00705932">
            <w:pPr>
              <w:pStyle w:val="Heading2"/>
              <w:numPr>
                <w:ilvl w:val="0"/>
                <w:numId w:val="0"/>
              </w:numPr>
              <w:ind w:left="709"/>
              <w:rPr>
                <w:sz w:val="24"/>
                <w:szCs w:val="24"/>
              </w:rPr>
            </w:pPr>
            <w:r w:rsidRPr="002D2C81">
              <w:rPr>
                <w:sz w:val="24"/>
                <w:szCs w:val="24"/>
                <w:lang w:val="bg-BG"/>
              </w:rPr>
              <w:t xml:space="preserve">В. </w:t>
            </w:r>
            <w:r w:rsidRPr="002D2C81">
              <w:rPr>
                <w:sz w:val="24"/>
                <w:szCs w:val="24"/>
              </w:rPr>
              <w:t xml:space="preserve">Окомплектация и </w:t>
            </w:r>
            <w:r w:rsidRPr="002D2C81">
              <w:rPr>
                <w:sz w:val="24"/>
                <w:szCs w:val="24"/>
                <w:lang w:val="bg-BG"/>
              </w:rPr>
              <w:t>г</w:t>
            </w:r>
            <w:r w:rsidRPr="002D2C81">
              <w:rPr>
                <w:sz w:val="24"/>
                <w:szCs w:val="24"/>
              </w:rPr>
              <w:t xml:space="preserve">абаритни размери на комуникационните </w:t>
            </w:r>
            <w:r w:rsidRPr="002D2C81">
              <w:rPr>
                <w:sz w:val="24"/>
                <w:szCs w:val="24"/>
                <w:lang w:val="bg-BG"/>
              </w:rPr>
              <w:t>модули /устройства/</w:t>
            </w:r>
          </w:p>
        </w:tc>
      </w:tr>
      <w:tr w:rsidR="00354BF8" w:rsidRPr="002D2C81" w14:paraId="31690CFC" w14:textId="77777777" w:rsidTr="00CF36CD">
        <w:tc>
          <w:tcPr>
            <w:tcW w:w="12455" w:type="dxa"/>
            <w:gridSpan w:val="2"/>
            <w:shd w:val="clear" w:color="auto" w:fill="auto"/>
          </w:tcPr>
          <w:p w14:paraId="60C067F8" w14:textId="77777777" w:rsidR="00315CB1" w:rsidRPr="002D2C81" w:rsidRDefault="00315CB1" w:rsidP="00E030F0">
            <w:pPr>
              <w:pStyle w:val="Heading3"/>
              <w:numPr>
                <w:ilvl w:val="2"/>
                <w:numId w:val="18"/>
              </w:numPr>
              <w:ind w:left="219" w:hanging="283"/>
              <w:contextualSpacing/>
              <w:jc w:val="both"/>
              <w:rPr>
                <w:rFonts w:ascii="Times New Roman" w:hAnsi="Times New Roman"/>
                <w:color w:val="auto"/>
              </w:rPr>
            </w:pPr>
            <w:r w:rsidRPr="002D2C81">
              <w:rPr>
                <w:rFonts w:ascii="Times New Roman" w:hAnsi="Times New Roman"/>
                <w:color w:val="auto"/>
              </w:rPr>
              <w:lastRenderedPageBreak/>
              <w:t xml:space="preserve">Възможност за окомплектоване на хардуера на крайните </w:t>
            </w:r>
            <w:r w:rsidRPr="002D2C81">
              <w:rPr>
                <w:rFonts w:ascii="Times New Roman" w:hAnsi="Times New Roman"/>
                <w:color w:val="auto"/>
                <w:lang w:val="bg-BG"/>
              </w:rPr>
              <w:t xml:space="preserve">комуникационни </w:t>
            </w:r>
            <w:r w:rsidRPr="002D2C81">
              <w:rPr>
                <w:rFonts w:ascii="Times New Roman" w:hAnsi="Times New Roman"/>
                <w:color w:val="auto"/>
              </w:rPr>
              <w:t>устройства с импулсни изводи/четци.</w:t>
            </w:r>
          </w:p>
          <w:p w14:paraId="50617F6B" w14:textId="77777777" w:rsidR="00315CB1" w:rsidRPr="002D2C81" w:rsidRDefault="00315CB1" w:rsidP="00811135">
            <w:pPr>
              <w:pStyle w:val="Heading3"/>
              <w:ind w:left="219" w:hanging="283"/>
              <w:rPr>
                <w:rFonts w:ascii="Times New Roman" w:hAnsi="Times New Roman" w:cs="Times New Roman"/>
                <w:color w:val="auto"/>
              </w:rPr>
            </w:pPr>
            <w:r w:rsidRPr="002D2C81">
              <w:rPr>
                <w:rFonts w:ascii="Times New Roman" w:hAnsi="Times New Roman" w:cs="Times New Roman"/>
                <w:color w:val="auto"/>
              </w:rPr>
              <w:t>Възможност за осигуряване на минимум 2 м</w:t>
            </w:r>
            <w:r w:rsidRPr="002D2C81">
              <w:rPr>
                <w:rFonts w:ascii="Times New Roman" w:hAnsi="Times New Roman" w:cs="Times New Roman"/>
                <w:color w:val="auto"/>
                <w:lang w:val="bg-BG"/>
              </w:rPr>
              <w:t>етра</w:t>
            </w:r>
            <w:r w:rsidRPr="002D2C81">
              <w:rPr>
                <w:rFonts w:ascii="Times New Roman" w:hAnsi="Times New Roman" w:cs="Times New Roman"/>
                <w:color w:val="auto"/>
              </w:rPr>
              <w:t xml:space="preserve"> дължина на съединителен кабел от страна на крайното </w:t>
            </w:r>
            <w:r w:rsidRPr="002D2C81">
              <w:rPr>
                <w:rFonts w:ascii="Times New Roman" w:hAnsi="Times New Roman" w:cs="Times New Roman"/>
                <w:color w:val="auto"/>
                <w:lang w:val="bg-BG"/>
              </w:rPr>
              <w:t xml:space="preserve">комуникационно </w:t>
            </w:r>
            <w:r w:rsidRPr="002D2C81">
              <w:rPr>
                <w:rFonts w:ascii="Times New Roman" w:hAnsi="Times New Roman" w:cs="Times New Roman"/>
                <w:color w:val="auto"/>
              </w:rPr>
              <w:t xml:space="preserve">устройство за свързване към импулсни </w:t>
            </w:r>
            <w:r w:rsidRPr="002D2C81">
              <w:rPr>
                <w:rFonts w:ascii="Times New Roman" w:hAnsi="Times New Roman" w:cs="Times New Roman"/>
                <w:color w:val="auto"/>
                <w:lang w:val="bg-BG"/>
              </w:rPr>
              <w:t>изводи/</w:t>
            </w:r>
            <w:r w:rsidR="00811135" w:rsidRPr="002D2C81">
              <w:rPr>
                <w:rFonts w:ascii="Times New Roman" w:hAnsi="Times New Roman" w:cs="Times New Roman"/>
                <w:color w:val="auto"/>
              </w:rPr>
              <w:t>четци (в случай, че комуникационните устройства не са директно интегрирани).</w:t>
            </w:r>
          </w:p>
          <w:p w14:paraId="4761FC0B" w14:textId="77777777" w:rsidR="00315CB1" w:rsidRPr="002D2C81" w:rsidRDefault="00315CB1" w:rsidP="00315CB1">
            <w:pPr>
              <w:pStyle w:val="Heading3"/>
              <w:ind w:left="219" w:hanging="283"/>
              <w:contextualSpacing/>
              <w:jc w:val="both"/>
              <w:rPr>
                <w:rFonts w:ascii="Times New Roman" w:hAnsi="Times New Roman"/>
                <w:color w:val="auto"/>
              </w:rPr>
            </w:pPr>
            <w:r w:rsidRPr="002D2C81">
              <w:rPr>
                <w:rFonts w:ascii="Times New Roman" w:hAnsi="Times New Roman"/>
                <w:color w:val="auto"/>
                <w:lang w:val="bg-BG"/>
              </w:rPr>
              <w:t>Осигуряване непрекъсната автономна работа на комуникационните устройства без използване на връзка към външна електрозахранваща мрежа.</w:t>
            </w:r>
          </w:p>
          <w:p w14:paraId="150F197A" w14:textId="77777777" w:rsidR="00315CB1" w:rsidRPr="002D2C81" w:rsidRDefault="00315CB1" w:rsidP="00315CB1">
            <w:pPr>
              <w:pStyle w:val="Heading3"/>
              <w:ind w:left="219" w:hanging="283"/>
              <w:contextualSpacing/>
              <w:jc w:val="both"/>
              <w:rPr>
                <w:rFonts w:ascii="Times New Roman" w:hAnsi="Times New Roman"/>
                <w:color w:val="auto"/>
              </w:rPr>
            </w:pPr>
            <w:r w:rsidRPr="002D2C81">
              <w:rPr>
                <w:rFonts w:ascii="Times New Roman" w:hAnsi="Times New Roman"/>
                <w:color w:val="auto"/>
                <w:lang w:val="bg-BG"/>
              </w:rPr>
              <w:t>Окомплектоване на комуникационните устройства с автономно захранване за гарантиране непрекъсваема работа според изискванията.</w:t>
            </w:r>
          </w:p>
          <w:p w14:paraId="27B8C1D6" w14:textId="77777777" w:rsidR="00CD119F" w:rsidRPr="002D2C81" w:rsidRDefault="00CD119F" w:rsidP="00CD119F">
            <w:pPr>
              <w:pStyle w:val="Heading3"/>
              <w:ind w:left="219" w:hanging="283"/>
              <w:contextualSpacing/>
              <w:jc w:val="both"/>
              <w:rPr>
                <w:rFonts w:ascii="Times New Roman" w:hAnsi="Times New Roman"/>
                <w:color w:val="auto"/>
              </w:rPr>
            </w:pPr>
            <w:r w:rsidRPr="002D2C81">
              <w:rPr>
                <w:rFonts w:ascii="Times New Roman" w:hAnsi="Times New Roman"/>
                <w:color w:val="auto"/>
                <w:lang w:val="bg-BG"/>
              </w:rPr>
              <w:t>Съблюдаване на и</w:t>
            </w:r>
            <w:r w:rsidRPr="002D2C81">
              <w:rPr>
                <w:rFonts w:ascii="Times New Roman" w:hAnsi="Times New Roman"/>
                <w:color w:val="auto"/>
              </w:rPr>
              <w:t xml:space="preserve">зисквания към </w:t>
            </w:r>
            <w:r w:rsidRPr="002D2C81">
              <w:rPr>
                <w:rFonts w:ascii="Times New Roman" w:hAnsi="Times New Roman"/>
                <w:color w:val="auto"/>
                <w:lang w:val="bg-BG"/>
              </w:rPr>
              <w:t>комуникационните</w:t>
            </w:r>
            <w:r w:rsidRPr="002D2C81">
              <w:rPr>
                <w:rFonts w:ascii="Times New Roman" w:hAnsi="Times New Roman"/>
                <w:color w:val="auto"/>
              </w:rPr>
              <w:t xml:space="preserve"> устройства за максимално допустими габаритни размери </w:t>
            </w:r>
            <w:r w:rsidRPr="002D2C81">
              <w:rPr>
                <w:rFonts w:ascii="Times New Roman" w:hAnsi="Times New Roman"/>
                <w:color w:val="auto"/>
                <w:lang w:val="bg-BG"/>
              </w:rPr>
              <w:t xml:space="preserve">до </w:t>
            </w:r>
            <w:r w:rsidRPr="002D2C81">
              <w:rPr>
                <w:rFonts w:ascii="Times New Roman" w:hAnsi="Times New Roman"/>
                <w:color w:val="auto"/>
              </w:rPr>
              <w:t xml:space="preserve">15см х 10см х 5 см (ВхДхШ) </w:t>
            </w:r>
            <w:r w:rsidRPr="002D2C81">
              <w:rPr>
                <w:rFonts w:ascii="Times New Roman" w:hAnsi="Times New Roman"/>
                <w:color w:val="auto"/>
                <w:lang w:val="bg-BG"/>
              </w:rPr>
              <w:t xml:space="preserve">заедно с автономното захранване </w:t>
            </w:r>
            <w:r w:rsidRPr="002D2C81">
              <w:rPr>
                <w:rFonts w:ascii="Times New Roman" w:hAnsi="Times New Roman"/>
                <w:color w:val="auto"/>
              </w:rPr>
              <w:t>с оглед съвместимост на условията за монтаж на крайните устройства по физическите локации</w:t>
            </w:r>
            <w:r w:rsidRPr="002D2C81">
              <w:rPr>
                <w:rFonts w:ascii="Times New Roman" w:hAnsi="Times New Roman"/>
                <w:color w:val="auto"/>
                <w:lang w:val="bg-BG"/>
              </w:rPr>
              <w:t>. Допуска се участникът да предложи и комуникационни устройства с габарити по-малки от горепосочените.</w:t>
            </w:r>
            <w:r w:rsidRPr="002D2C81">
              <w:rPr>
                <w:rFonts w:ascii="Times New Roman" w:hAnsi="Times New Roman"/>
                <w:color w:val="auto"/>
              </w:rPr>
              <w:t xml:space="preserve"> </w:t>
            </w:r>
          </w:p>
          <w:p w14:paraId="225AABC3" w14:textId="36601FE1" w:rsidR="00354BF8" w:rsidRPr="002D2C81" w:rsidRDefault="00315CB1" w:rsidP="009658C1">
            <w:pPr>
              <w:pStyle w:val="Heading3"/>
              <w:ind w:left="219" w:hanging="283"/>
              <w:contextualSpacing/>
              <w:jc w:val="both"/>
              <w:rPr>
                <w:rFonts w:ascii="Times New Roman" w:hAnsi="Times New Roman"/>
                <w:color w:val="auto"/>
              </w:rPr>
            </w:pPr>
            <w:r w:rsidRPr="002D2C81">
              <w:rPr>
                <w:rFonts w:ascii="Times New Roman" w:hAnsi="Times New Roman"/>
                <w:color w:val="auto"/>
                <w:lang w:val="bg-BG"/>
              </w:rPr>
              <w:t>Съвместимост</w:t>
            </w:r>
            <w:r w:rsidRPr="002D2C81">
              <w:rPr>
                <w:rFonts w:ascii="Times New Roman" w:hAnsi="Times New Roman"/>
                <w:color w:val="auto"/>
              </w:rPr>
              <w:t xml:space="preserve"> </w:t>
            </w:r>
            <w:r w:rsidRPr="002D2C81">
              <w:rPr>
                <w:rFonts w:ascii="Times New Roman" w:hAnsi="Times New Roman"/>
                <w:color w:val="auto"/>
                <w:lang w:val="bg-BG"/>
              </w:rPr>
              <w:t xml:space="preserve">на комуникационните устройства за работа </w:t>
            </w:r>
            <w:r w:rsidRPr="002D2C81">
              <w:rPr>
                <w:rFonts w:ascii="Times New Roman" w:hAnsi="Times New Roman"/>
                <w:color w:val="auto"/>
              </w:rPr>
              <w:t>с импулсни изводи/четци на производители на водомери</w:t>
            </w:r>
            <w:r w:rsidRPr="002D2C81">
              <w:rPr>
                <w:rFonts w:ascii="Times New Roman" w:hAnsi="Times New Roman"/>
                <w:color w:val="auto"/>
                <w:lang w:val="bg-BG"/>
              </w:rPr>
              <w:t xml:space="preserve"> на принцип „отворен колектор“.</w:t>
            </w:r>
          </w:p>
        </w:tc>
        <w:tc>
          <w:tcPr>
            <w:tcW w:w="1453" w:type="dxa"/>
          </w:tcPr>
          <w:p w14:paraId="0B7C0F71" w14:textId="77777777" w:rsidR="00354BF8" w:rsidRPr="002D2C81" w:rsidRDefault="00354BF8" w:rsidP="00AC1206">
            <w:pPr>
              <w:spacing w:after="0" w:line="240" w:lineRule="auto"/>
              <w:ind w:left="81"/>
              <w:jc w:val="both"/>
              <w:rPr>
                <w:rFonts w:ascii="Times New Roman" w:eastAsia="Times New Roman" w:hAnsi="Times New Roman"/>
                <w:b/>
                <w:bCs/>
                <w:color w:val="000000"/>
                <w:spacing w:val="-1"/>
                <w:w w:val="101"/>
                <w:lang w:val="en-GB"/>
              </w:rPr>
            </w:pPr>
          </w:p>
        </w:tc>
      </w:tr>
      <w:tr w:rsidR="00345662" w:rsidRPr="002D2C81" w14:paraId="4D98F755" w14:textId="77777777" w:rsidTr="00CF36CD">
        <w:tc>
          <w:tcPr>
            <w:tcW w:w="13908" w:type="dxa"/>
            <w:gridSpan w:val="3"/>
            <w:shd w:val="clear" w:color="auto" w:fill="auto"/>
          </w:tcPr>
          <w:p w14:paraId="2623FC76" w14:textId="77777777" w:rsidR="00345662" w:rsidRPr="002D2C81" w:rsidRDefault="00345662" w:rsidP="008A6575">
            <w:pPr>
              <w:pStyle w:val="Heading2"/>
              <w:numPr>
                <w:ilvl w:val="0"/>
                <w:numId w:val="0"/>
              </w:numPr>
              <w:ind w:left="709"/>
              <w:rPr>
                <w:sz w:val="24"/>
                <w:szCs w:val="24"/>
              </w:rPr>
            </w:pPr>
            <w:r w:rsidRPr="002D2C81">
              <w:rPr>
                <w:sz w:val="24"/>
                <w:szCs w:val="24"/>
                <w:lang w:val="bg-BG"/>
              </w:rPr>
              <w:t xml:space="preserve">С. </w:t>
            </w:r>
            <w:r w:rsidRPr="002D2C81">
              <w:rPr>
                <w:sz w:val="24"/>
                <w:szCs w:val="24"/>
              </w:rPr>
              <w:t xml:space="preserve">Условия за работа на комуникационните </w:t>
            </w:r>
            <w:r w:rsidRPr="002D2C81">
              <w:rPr>
                <w:sz w:val="24"/>
                <w:szCs w:val="24"/>
                <w:lang w:val="bg-BG"/>
              </w:rPr>
              <w:t>модули /устройства/</w:t>
            </w:r>
          </w:p>
        </w:tc>
      </w:tr>
      <w:tr w:rsidR="00354BF8" w:rsidRPr="002D2C81" w14:paraId="3064788F" w14:textId="77777777" w:rsidTr="00CF36CD">
        <w:tc>
          <w:tcPr>
            <w:tcW w:w="12455" w:type="dxa"/>
            <w:gridSpan w:val="2"/>
            <w:shd w:val="clear" w:color="auto" w:fill="auto"/>
          </w:tcPr>
          <w:p w14:paraId="00556820" w14:textId="77777777" w:rsidR="00B01ECA" w:rsidRPr="002D2C81" w:rsidRDefault="00B01ECA" w:rsidP="00E030F0">
            <w:pPr>
              <w:pStyle w:val="Heading3"/>
              <w:numPr>
                <w:ilvl w:val="2"/>
                <w:numId w:val="19"/>
              </w:numPr>
              <w:ind w:left="219" w:hanging="283"/>
              <w:jc w:val="both"/>
              <w:rPr>
                <w:rFonts w:ascii="Times New Roman" w:hAnsi="Times New Roman"/>
                <w:color w:val="auto"/>
                <w:lang w:val="bg-BG"/>
              </w:rPr>
            </w:pPr>
            <w:r w:rsidRPr="002D2C81">
              <w:rPr>
                <w:rFonts w:ascii="Times New Roman" w:hAnsi="Times New Roman"/>
                <w:color w:val="auto"/>
                <w:lang w:val="bg-BG"/>
              </w:rPr>
              <w:t>Съвместимост с всички видове  импулсни изводи/четци на всички производители на водомери;</w:t>
            </w:r>
          </w:p>
          <w:p w14:paraId="67884AD8" w14:textId="77777777" w:rsidR="00B01ECA" w:rsidRPr="002D2C81" w:rsidRDefault="00B01ECA" w:rsidP="00B01ECA">
            <w:pPr>
              <w:pStyle w:val="Heading3"/>
              <w:ind w:left="219" w:hanging="283"/>
              <w:jc w:val="both"/>
              <w:rPr>
                <w:rFonts w:ascii="Times New Roman" w:hAnsi="Times New Roman"/>
                <w:color w:val="auto"/>
                <w:lang w:val="bg-BG"/>
              </w:rPr>
            </w:pPr>
            <w:r w:rsidRPr="002D2C81">
              <w:rPr>
                <w:rFonts w:ascii="Times New Roman" w:hAnsi="Times New Roman"/>
                <w:color w:val="auto"/>
                <w:lang w:val="bg-BG"/>
              </w:rPr>
              <w:t>Комуникационни устройства предназначени за работа в силно влажна или наводнена среда;</w:t>
            </w:r>
          </w:p>
          <w:p w14:paraId="72AC3BA6" w14:textId="77777777" w:rsidR="00B01ECA" w:rsidRPr="002D2C81" w:rsidRDefault="00B01ECA" w:rsidP="00B01ECA">
            <w:pPr>
              <w:pStyle w:val="Heading3"/>
              <w:ind w:left="219" w:hanging="283"/>
              <w:jc w:val="both"/>
              <w:rPr>
                <w:rFonts w:ascii="Times New Roman" w:hAnsi="Times New Roman"/>
                <w:color w:val="auto"/>
                <w:lang w:val="bg-BG"/>
              </w:rPr>
            </w:pPr>
            <w:r w:rsidRPr="002D2C81">
              <w:rPr>
                <w:rFonts w:ascii="Times New Roman" w:hAnsi="Times New Roman"/>
                <w:color w:val="auto"/>
                <w:lang w:val="bg-BG"/>
              </w:rPr>
              <w:t>Водо и прахозащита на крайните комуникационни устройства;</w:t>
            </w:r>
          </w:p>
          <w:p w14:paraId="54794F35" w14:textId="77777777" w:rsidR="00B01ECA" w:rsidRPr="002D2C81" w:rsidRDefault="00B01ECA" w:rsidP="00B01ECA">
            <w:pPr>
              <w:pStyle w:val="Heading3"/>
              <w:ind w:left="219" w:hanging="283"/>
              <w:contextualSpacing/>
              <w:jc w:val="both"/>
              <w:rPr>
                <w:rFonts w:ascii="Times New Roman" w:hAnsi="Times New Roman"/>
                <w:color w:val="auto"/>
                <w:lang w:val="bg-BG"/>
              </w:rPr>
            </w:pPr>
            <w:r w:rsidRPr="002D2C81">
              <w:rPr>
                <w:rFonts w:ascii="Times New Roman" w:hAnsi="Times New Roman"/>
                <w:color w:val="auto"/>
                <w:lang w:val="bg-BG"/>
              </w:rPr>
              <w:t xml:space="preserve">Гарантирана работа на устройствата при външна температура </w:t>
            </w:r>
            <w:r w:rsidRPr="002D2C81">
              <w:rPr>
                <w:rFonts w:ascii="Times New Roman" w:hAnsi="Times New Roman"/>
                <w:color w:val="auto"/>
              </w:rPr>
              <w:t>o</w:t>
            </w:r>
            <w:r w:rsidRPr="002D2C81">
              <w:rPr>
                <w:rFonts w:ascii="Times New Roman" w:hAnsi="Times New Roman"/>
                <w:color w:val="auto"/>
                <w:lang w:val="bg-BG"/>
              </w:rPr>
              <w:t>т -20</w:t>
            </w:r>
            <w:r w:rsidRPr="002D2C81">
              <w:rPr>
                <w:rFonts w:ascii="Times New Roman" w:hAnsi="Times New Roman"/>
                <w:color w:val="222222"/>
                <w:shd w:val="clear" w:color="auto" w:fill="FFFFFF"/>
                <w:lang w:val="bg-BG"/>
              </w:rPr>
              <w:t>°</w:t>
            </w:r>
            <w:r w:rsidRPr="002D2C81">
              <w:rPr>
                <w:rFonts w:ascii="Times New Roman" w:hAnsi="Times New Roman"/>
                <w:color w:val="222222"/>
                <w:shd w:val="clear" w:color="auto" w:fill="FFFFFF"/>
              </w:rPr>
              <w:t>C</w:t>
            </w:r>
            <w:r w:rsidRPr="002D2C81">
              <w:rPr>
                <w:rFonts w:ascii="Times New Roman" w:hAnsi="Times New Roman"/>
                <w:color w:val="auto"/>
                <w:lang w:val="bg-BG"/>
              </w:rPr>
              <w:t xml:space="preserve"> до +40</w:t>
            </w:r>
            <w:r w:rsidRPr="002D2C81">
              <w:rPr>
                <w:rFonts w:ascii="Times New Roman" w:hAnsi="Times New Roman"/>
                <w:color w:val="222222"/>
                <w:shd w:val="clear" w:color="auto" w:fill="FFFFFF"/>
                <w:lang w:val="bg-BG"/>
              </w:rPr>
              <w:t>°</w:t>
            </w:r>
            <w:r w:rsidRPr="002D2C81">
              <w:rPr>
                <w:rFonts w:ascii="Times New Roman" w:hAnsi="Times New Roman"/>
                <w:color w:val="222222"/>
                <w:shd w:val="clear" w:color="auto" w:fill="FFFFFF"/>
              </w:rPr>
              <w:t>C</w:t>
            </w:r>
            <w:r w:rsidRPr="002D2C81">
              <w:rPr>
                <w:rFonts w:ascii="Times New Roman" w:hAnsi="Times New Roman"/>
                <w:color w:val="auto"/>
                <w:lang w:val="bg-BG"/>
              </w:rPr>
              <w:t xml:space="preserve"> температура;</w:t>
            </w:r>
          </w:p>
          <w:p w14:paraId="5BAE2C40" w14:textId="4DA3311E" w:rsidR="00354BF8" w:rsidRPr="002D2C81" w:rsidRDefault="00B01ECA" w:rsidP="009658C1">
            <w:pPr>
              <w:pStyle w:val="Heading3"/>
              <w:ind w:left="219" w:hanging="283"/>
              <w:contextualSpacing/>
              <w:jc w:val="both"/>
              <w:rPr>
                <w:rFonts w:ascii="Times New Roman" w:hAnsi="Times New Roman"/>
                <w:color w:val="auto"/>
              </w:rPr>
            </w:pPr>
            <w:r w:rsidRPr="002D2C81">
              <w:rPr>
                <w:rFonts w:ascii="Times New Roman" w:hAnsi="Times New Roman"/>
                <w:color w:val="auto"/>
                <w:lang w:val="bg-BG"/>
              </w:rPr>
              <w:t xml:space="preserve">Всеки хардуерен компонент, трябва да е проектиран така, че да е защитен. </w:t>
            </w:r>
            <w:r w:rsidRPr="002D2C81">
              <w:rPr>
                <w:rFonts w:ascii="Times New Roman" w:hAnsi="Times New Roman"/>
                <w:color w:val="auto"/>
              </w:rPr>
              <w:t>Защита, като пл</w:t>
            </w:r>
            <w:r w:rsidR="009658C1" w:rsidRPr="002D2C81">
              <w:rPr>
                <w:rFonts w:ascii="Times New Roman" w:hAnsi="Times New Roman"/>
                <w:color w:val="auto"/>
              </w:rPr>
              <w:t>омби, марки, печати или кодове.</w:t>
            </w:r>
          </w:p>
        </w:tc>
        <w:tc>
          <w:tcPr>
            <w:tcW w:w="1453" w:type="dxa"/>
          </w:tcPr>
          <w:p w14:paraId="43E48238" w14:textId="77777777" w:rsidR="00354BF8" w:rsidRPr="002D2C81" w:rsidRDefault="00354BF8" w:rsidP="00AC1206">
            <w:pPr>
              <w:spacing w:after="0" w:line="240" w:lineRule="auto"/>
              <w:ind w:left="81"/>
              <w:jc w:val="both"/>
              <w:rPr>
                <w:rFonts w:ascii="Times New Roman" w:eastAsia="Times New Roman" w:hAnsi="Times New Roman"/>
                <w:b/>
                <w:bCs/>
                <w:color w:val="000000"/>
                <w:spacing w:val="-1"/>
                <w:w w:val="101"/>
                <w:lang w:val="en-GB"/>
              </w:rPr>
            </w:pPr>
          </w:p>
        </w:tc>
      </w:tr>
      <w:tr w:rsidR="007445BB" w:rsidRPr="002D2C81" w14:paraId="3EE2AE3B" w14:textId="77777777" w:rsidTr="00CF36CD">
        <w:tc>
          <w:tcPr>
            <w:tcW w:w="13908" w:type="dxa"/>
            <w:gridSpan w:val="3"/>
            <w:shd w:val="clear" w:color="auto" w:fill="auto"/>
          </w:tcPr>
          <w:p w14:paraId="1971D41A" w14:textId="77777777" w:rsidR="007445BB" w:rsidRPr="002D2C81" w:rsidRDefault="007445BB" w:rsidP="008A6575">
            <w:pPr>
              <w:pStyle w:val="Heading2"/>
              <w:numPr>
                <w:ilvl w:val="0"/>
                <w:numId w:val="0"/>
              </w:numPr>
              <w:ind w:left="709"/>
              <w:rPr>
                <w:sz w:val="24"/>
                <w:szCs w:val="24"/>
              </w:rPr>
            </w:pPr>
            <w:r w:rsidRPr="002D2C81">
              <w:rPr>
                <w:sz w:val="24"/>
                <w:szCs w:val="24"/>
                <w:lang w:val="en-US"/>
              </w:rPr>
              <w:t xml:space="preserve">D. </w:t>
            </w:r>
            <w:r w:rsidRPr="002D2C81">
              <w:rPr>
                <w:sz w:val="24"/>
                <w:szCs w:val="24"/>
                <w:lang w:val="bg-BG"/>
              </w:rPr>
              <w:t>С</w:t>
            </w:r>
            <w:r w:rsidRPr="002D2C81">
              <w:rPr>
                <w:sz w:val="24"/>
                <w:szCs w:val="24"/>
              </w:rPr>
              <w:t>ертификат</w:t>
            </w:r>
            <w:r w:rsidRPr="002D2C81">
              <w:rPr>
                <w:sz w:val="24"/>
                <w:szCs w:val="24"/>
                <w:lang w:val="bg-BG"/>
              </w:rPr>
              <w:t>и</w:t>
            </w:r>
            <w:r w:rsidRPr="002D2C81">
              <w:rPr>
                <w:sz w:val="24"/>
                <w:szCs w:val="24"/>
              </w:rPr>
              <w:t xml:space="preserve"> и маркировка</w:t>
            </w:r>
            <w:r w:rsidRPr="002D2C81">
              <w:rPr>
                <w:sz w:val="24"/>
                <w:szCs w:val="24"/>
                <w:lang w:val="bg-BG"/>
              </w:rPr>
              <w:t xml:space="preserve"> на комуникационните модули /устройства/</w:t>
            </w:r>
            <w:r w:rsidR="008A6575" w:rsidRPr="002D2C81">
              <w:rPr>
                <w:sz w:val="24"/>
                <w:szCs w:val="24"/>
              </w:rPr>
              <w:t>:</w:t>
            </w:r>
          </w:p>
        </w:tc>
      </w:tr>
      <w:tr w:rsidR="006C1926" w:rsidRPr="002D2C81" w14:paraId="64E6FE49" w14:textId="77777777" w:rsidTr="00CF36CD">
        <w:tc>
          <w:tcPr>
            <w:tcW w:w="12455" w:type="dxa"/>
            <w:gridSpan w:val="2"/>
            <w:shd w:val="clear" w:color="auto" w:fill="auto"/>
          </w:tcPr>
          <w:p w14:paraId="6C57BE1D" w14:textId="77777777" w:rsidR="00DF6860" w:rsidRPr="002D2C81" w:rsidRDefault="00DF6860" w:rsidP="00E030F0">
            <w:pPr>
              <w:numPr>
                <w:ilvl w:val="0"/>
                <w:numId w:val="23"/>
              </w:numPr>
              <w:tabs>
                <w:tab w:val="clear" w:pos="720"/>
              </w:tabs>
              <w:spacing w:after="0" w:line="240" w:lineRule="auto"/>
              <w:ind w:left="219" w:hanging="284"/>
              <w:contextualSpacing/>
              <w:rPr>
                <w:rFonts w:ascii="Times New Roman" w:eastAsia="Times New Roman" w:hAnsi="Times New Roman"/>
                <w:sz w:val="24"/>
                <w:szCs w:val="24"/>
              </w:rPr>
            </w:pPr>
            <w:r w:rsidRPr="002D2C81">
              <w:rPr>
                <w:rFonts w:ascii="Times New Roman" w:eastAsia="Times New Roman" w:hAnsi="Times New Roman"/>
                <w:sz w:val="24"/>
                <w:szCs w:val="24"/>
              </w:rPr>
              <w:t>CE маркировка и съответна декларация за съответствие с указан клас на устойчивост към околната среда</w:t>
            </w:r>
            <w:r w:rsidRPr="002D2C81">
              <w:rPr>
                <w:rFonts w:ascii="Times New Roman" w:hAnsi="Times New Roman"/>
                <w:sz w:val="24"/>
                <w:szCs w:val="24"/>
              </w:rPr>
              <w:t>;</w:t>
            </w:r>
          </w:p>
          <w:p w14:paraId="7D254988" w14:textId="77777777" w:rsidR="00DF6860" w:rsidRPr="002D2C81" w:rsidRDefault="00DF6860" w:rsidP="00E030F0">
            <w:pPr>
              <w:numPr>
                <w:ilvl w:val="0"/>
                <w:numId w:val="23"/>
              </w:numPr>
              <w:tabs>
                <w:tab w:val="clear" w:pos="720"/>
              </w:tabs>
              <w:spacing w:before="100" w:beforeAutospacing="1" w:after="100" w:afterAutospacing="1" w:line="240" w:lineRule="auto"/>
              <w:ind w:left="219" w:hanging="284"/>
              <w:rPr>
                <w:rFonts w:ascii="Times New Roman" w:eastAsia="Times New Roman" w:hAnsi="Times New Roman"/>
                <w:sz w:val="24"/>
                <w:szCs w:val="24"/>
              </w:rPr>
            </w:pPr>
            <w:r w:rsidRPr="002D2C81">
              <w:rPr>
                <w:rFonts w:ascii="Times New Roman" w:eastAsia="Times New Roman" w:hAnsi="Times New Roman"/>
                <w:sz w:val="24"/>
                <w:szCs w:val="24"/>
              </w:rPr>
              <w:t>Сертификат за ЕС изследване за съвместимост с радио спектъра на съответната технология</w:t>
            </w:r>
            <w:r w:rsidRPr="002D2C81">
              <w:rPr>
                <w:rFonts w:ascii="Times New Roman" w:hAnsi="Times New Roman"/>
                <w:sz w:val="24"/>
                <w:szCs w:val="24"/>
              </w:rPr>
              <w:t>;</w:t>
            </w:r>
          </w:p>
          <w:p w14:paraId="1A82CEEF" w14:textId="77777777" w:rsidR="00DF6860" w:rsidRPr="002D2C81" w:rsidRDefault="00DF6860" w:rsidP="00E030F0">
            <w:pPr>
              <w:numPr>
                <w:ilvl w:val="0"/>
                <w:numId w:val="23"/>
              </w:numPr>
              <w:tabs>
                <w:tab w:val="clear" w:pos="720"/>
              </w:tabs>
              <w:spacing w:before="100" w:beforeAutospacing="1" w:after="100" w:afterAutospacing="1" w:line="240" w:lineRule="auto"/>
              <w:ind w:left="219" w:hanging="284"/>
              <w:rPr>
                <w:rFonts w:ascii="Times New Roman" w:eastAsia="Times New Roman" w:hAnsi="Times New Roman"/>
                <w:sz w:val="24"/>
                <w:szCs w:val="24"/>
              </w:rPr>
            </w:pPr>
            <w:r w:rsidRPr="002D2C81">
              <w:rPr>
                <w:rFonts w:ascii="Times New Roman" w:eastAsia="Times New Roman" w:hAnsi="Times New Roman"/>
                <w:sz w:val="24"/>
                <w:szCs w:val="24"/>
              </w:rPr>
              <w:t>Сертификат за Електромагнитна съвместимост съгласно директива за електромагнитната съвместимост (EMC) 2014/53/ЕС;</w:t>
            </w:r>
          </w:p>
          <w:p w14:paraId="2A7FDB73" w14:textId="77777777" w:rsidR="00F038B7" w:rsidRPr="002D2C81" w:rsidRDefault="00F038B7" w:rsidP="00E030F0">
            <w:pPr>
              <w:numPr>
                <w:ilvl w:val="0"/>
                <w:numId w:val="23"/>
              </w:numPr>
              <w:spacing w:before="100" w:beforeAutospacing="1" w:after="100" w:afterAutospacing="1" w:line="240" w:lineRule="auto"/>
              <w:ind w:left="219" w:hanging="284"/>
              <w:rPr>
                <w:rFonts w:ascii="Times New Roman" w:eastAsia="Times New Roman" w:hAnsi="Times New Roman"/>
                <w:sz w:val="24"/>
                <w:szCs w:val="24"/>
              </w:rPr>
            </w:pPr>
            <w:r w:rsidRPr="002D2C81">
              <w:rPr>
                <w:rFonts w:ascii="Times New Roman" w:eastAsia="Times New Roman" w:hAnsi="Times New Roman"/>
                <w:sz w:val="24"/>
                <w:szCs w:val="24"/>
              </w:rPr>
              <w:t>Сертификат за Безопасност.</w:t>
            </w:r>
          </w:p>
          <w:p w14:paraId="06128EE4" w14:textId="77777777" w:rsidR="00F038B7" w:rsidRPr="002D2C81" w:rsidRDefault="00F038B7" w:rsidP="00F038B7">
            <w:pPr>
              <w:spacing w:before="100" w:beforeAutospacing="1" w:after="100" w:afterAutospacing="1"/>
              <w:rPr>
                <w:rFonts w:ascii="Times New Roman" w:eastAsia="Times New Roman" w:hAnsi="Times New Roman"/>
                <w:sz w:val="24"/>
                <w:lang w:val="en-US"/>
              </w:rPr>
            </w:pPr>
            <w:r w:rsidRPr="002D2C81">
              <w:rPr>
                <w:rFonts w:ascii="Times New Roman" w:hAnsi="Times New Roman"/>
                <w:sz w:val="24"/>
                <w:lang w:val="en-US"/>
              </w:rPr>
              <w:t xml:space="preserve">Доставчикът следва да предостави </w:t>
            </w:r>
            <w:r w:rsidRPr="002D2C81">
              <w:rPr>
                <w:rFonts w:ascii="Times New Roman" w:hAnsi="Times New Roman"/>
                <w:sz w:val="24"/>
              </w:rPr>
              <w:t>нужните условия</w:t>
            </w:r>
            <w:r w:rsidRPr="002D2C81">
              <w:rPr>
                <w:rFonts w:ascii="Times New Roman" w:hAnsi="Times New Roman"/>
                <w:sz w:val="24"/>
                <w:lang w:val="en-US"/>
              </w:rPr>
              <w:t xml:space="preserve"> </w:t>
            </w:r>
            <w:r w:rsidRPr="002D2C81">
              <w:rPr>
                <w:rFonts w:ascii="Times New Roman" w:hAnsi="Times New Roman"/>
                <w:sz w:val="24"/>
              </w:rPr>
              <w:t xml:space="preserve">за </w:t>
            </w:r>
            <w:r w:rsidRPr="002D2C81">
              <w:rPr>
                <w:rFonts w:ascii="Times New Roman" w:hAnsi="Times New Roman"/>
                <w:sz w:val="24"/>
                <w:lang w:val="en-US"/>
              </w:rPr>
              <w:t>свободно пр</w:t>
            </w:r>
            <w:r w:rsidRPr="002D2C81">
              <w:rPr>
                <w:rFonts w:ascii="Times New Roman" w:hAnsi="Times New Roman"/>
                <w:sz w:val="24"/>
              </w:rPr>
              <w:t>ехвърляне на хардуерните устройства</w:t>
            </w:r>
            <w:r w:rsidRPr="002D2C81">
              <w:rPr>
                <w:rFonts w:ascii="Times New Roman" w:hAnsi="Times New Roman"/>
                <w:sz w:val="24"/>
                <w:lang w:val="en-US"/>
              </w:rPr>
              <w:t xml:space="preserve"> към другa </w:t>
            </w:r>
            <w:r w:rsidRPr="002D2C81">
              <w:rPr>
                <w:rFonts w:ascii="Times New Roman" w:hAnsi="Times New Roman"/>
                <w:sz w:val="24"/>
              </w:rPr>
              <w:t>безжична</w:t>
            </w:r>
            <w:r w:rsidRPr="002D2C81">
              <w:rPr>
                <w:rFonts w:ascii="Times New Roman" w:hAnsi="Times New Roman"/>
                <w:sz w:val="24"/>
                <w:lang w:val="en-US"/>
              </w:rPr>
              <w:t xml:space="preserve"> комуникационнa </w:t>
            </w:r>
            <w:r w:rsidRPr="002D2C81">
              <w:rPr>
                <w:rFonts w:ascii="Times New Roman" w:hAnsi="Times New Roman"/>
                <w:sz w:val="24"/>
              </w:rPr>
              <w:t>технология</w:t>
            </w:r>
            <w:r w:rsidRPr="002D2C81">
              <w:rPr>
                <w:rFonts w:ascii="Times New Roman" w:hAnsi="Times New Roman"/>
                <w:sz w:val="24"/>
                <w:lang w:val="en-US"/>
              </w:rPr>
              <w:t xml:space="preserve"> от същия тип.</w:t>
            </w:r>
          </w:p>
          <w:p w14:paraId="531BB59B" w14:textId="59709B2A" w:rsidR="00F038B7" w:rsidRPr="002D2C81" w:rsidRDefault="00F038B7" w:rsidP="00B76343">
            <w:pPr>
              <w:spacing w:before="100" w:beforeAutospacing="1" w:after="100" w:afterAutospacing="1" w:line="240" w:lineRule="auto"/>
              <w:rPr>
                <w:rFonts w:ascii="Times New Roman" w:eastAsia="Times New Roman" w:hAnsi="Times New Roman"/>
                <w:sz w:val="24"/>
                <w:szCs w:val="24"/>
              </w:rPr>
            </w:pPr>
            <w:r w:rsidRPr="002D2C81">
              <w:rPr>
                <w:rFonts w:ascii="Times New Roman" w:eastAsia="Times New Roman" w:hAnsi="Times New Roman"/>
                <w:sz w:val="24"/>
                <w:szCs w:val="24"/>
              </w:rPr>
              <w:lastRenderedPageBreak/>
              <w:t>Хардуерните устройства следва да поддържат възможност за съхранение на всички направени записи на отчети за потребление за всички направени записи в рамките на последните 24 ча</w:t>
            </w:r>
            <w:r w:rsidR="00F56CEF">
              <w:rPr>
                <w:rFonts w:ascii="Times New Roman" w:eastAsia="Times New Roman" w:hAnsi="Times New Roman"/>
                <w:sz w:val="24"/>
                <w:szCs w:val="24"/>
              </w:rPr>
              <w:t>са, съгласно условията</w:t>
            </w:r>
            <w:r w:rsidR="0041267B">
              <w:rPr>
                <w:rFonts w:ascii="Times New Roman" w:eastAsia="Times New Roman" w:hAnsi="Times New Roman"/>
                <w:sz w:val="24"/>
                <w:szCs w:val="24"/>
              </w:rPr>
              <w:t xml:space="preserve"> от </w:t>
            </w:r>
            <w:r w:rsidR="00EE52F1">
              <w:rPr>
                <w:rFonts w:ascii="Times New Roman" w:eastAsia="Times New Roman" w:hAnsi="Times New Roman"/>
                <w:sz w:val="24"/>
                <w:szCs w:val="24"/>
              </w:rPr>
              <w:t>на Раздел</w:t>
            </w:r>
            <w:r w:rsidR="00B76343">
              <w:rPr>
                <w:rFonts w:ascii="Times New Roman" w:eastAsia="Times New Roman" w:hAnsi="Times New Roman"/>
                <w:sz w:val="24"/>
                <w:szCs w:val="24"/>
              </w:rPr>
              <w:t xml:space="preserve"> А, </w:t>
            </w:r>
            <w:r w:rsidR="0041267B">
              <w:rPr>
                <w:rFonts w:ascii="Times New Roman" w:eastAsia="Times New Roman" w:hAnsi="Times New Roman"/>
                <w:sz w:val="24"/>
                <w:szCs w:val="24"/>
              </w:rPr>
              <w:t xml:space="preserve">Комуникационните изисквания </w:t>
            </w:r>
            <w:r w:rsidRPr="002D2C81">
              <w:rPr>
                <w:rFonts w:ascii="Times New Roman" w:eastAsia="Times New Roman" w:hAnsi="Times New Roman"/>
                <w:sz w:val="24"/>
                <w:szCs w:val="24"/>
              </w:rPr>
              <w:t>или на по-малък интервал в зависимост от честотата на отчетите.</w:t>
            </w:r>
          </w:p>
        </w:tc>
        <w:tc>
          <w:tcPr>
            <w:tcW w:w="1453" w:type="dxa"/>
          </w:tcPr>
          <w:p w14:paraId="6912EB06" w14:textId="77777777" w:rsidR="006C1926" w:rsidRPr="002D2C81" w:rsidRDefault="006C1926" w:rsidP="00AC1206">
            <w:pPr>
              <w:spacing w:after="0" w:line="240" w:lineRule="auto"/>
              <w:ind w:left="81"/>
              <w:jc w:val="both"/>
              <w:rPr>
                <w:rFonts w:ascii="Times New Roman" w:eastAsia="Times New Roman" w:hAnsi="Times New Roman"/>
                <w:b/>
                <w:bCs/>
                <w:color w:val="000000"/>
                <w:spacing w:val="-1"/>
                <w:w w:val="101"/>
                <w:lang w:val="en-GB"/>
              </w:rPr>
            </w:pPr>
          </w:p>
          <w:p w14:paraId="15CF3EB7" w14:textId="77777777" w:rsidR="001C41D0" w:rsidRPr="002D2C81" w:rsidRDefault="001C41D0" w:rsidP="00AC1206">
            <w:pPr>
              <w:spacing w:after="0" w:line="240" w:lineRule="auto"/>
              <w:ind w:left="81"/>
              <w:jc w:val="both"/>
              <w:rPr>
                <w:rFonts w:ascii="Times New Roman" w:eastAsia="Times New Roman" w:hAnsi="Times New Roman"/>
                <w:b/>
                <w:bCs/>
                <w:color w:val="000000"/>
                <w:spacing w:val="-1"/>
                <w:w w:val="101"/>
                <w:lang w:val="en-GB"/>
              </w:rPr>
            </w:pPr>
          </w:p>
          <w:p w14:paraId="4AA5BDC8" w14:textId="77777777" w:rsidR="001C41D0" w:rsidRPr="002D2C81" w:rsidRDefault="001C41D0" w:rsidP="00AC1206">
            <w:pPr>
              <w:spacing w:after="0" w:line="240" w:lineRule="auto"/>
              <w:ind w:left="81"/>
              <w:jc w:val="both"/>
              <w:rPr>
                <w:rFonts w:ascii="Times New Roman" w:eastAsia="Times New Roman" w:hAnsi="Times New Roman"/>
                <w:b/>
                <w:bCs/>
                <w:color w:val="000000"/>
                <w:spacing w:val="-1"/>
                <w:w w:val="101"/>
                <w:lang w:val="en-GB"/>
              </w:rPr>
            </w:pPr>
          </w:p>
          <w:p w14:paraId="536E908D" w14:textId="77777777" w:rsidR="001C41D0" w:rsidRPr="002D2C81" w:rsidRDefault="001C41D0" w:rsidP="00AC1206">
            <w:pPr>
              <w:spacing w:after="0" w:line="240" w:lineRule="auto"/>
              <w:ind w:left="81"/>
              <w:jc w:val="both"/>
              <w:rPr>
                <w:rFonts w:ascii="Times New Roman" w:eastAsia="Times New Roman" w:hAnsi="Times New Roman"/>
                <w:b/>
                <w:bCs/>
                <w:color w:val="000000"/>
                <w:spacing w:val="-1"/>
                <w:w w:val="101"/>
                <w:lang w:val="en-GB"/>
              </w:rPr>
            </w:pPr>
          </w:p>
          <w:p w14:paraId="53AC4478" w14:textId="77777777" w:rsidR="001C41D0" w:rsidRPr="002D2C81" w:rsidRDefault="001C41D0" w:rsidP="00AC1206">
            <w:pPr>
              <w:spacing w:after="0" w:line="240" w:lineRule="auto"/>
              <w:ind w:left="81"/>
              <w:jc w:val="both"/>
              <w:rPr>
                <w:rFonts w:ascii="Times New Roman" w:eastAsia="Times New Roman" w:hAnsi="Times New Roman"/>
                <w:b/>
                <w:bCs/>
                <w:color w:val="000000"/>
                <w:spacing w:val="-1"/>
                <w:w w:val="101"/>
                <w:lang w:val="en-GB"/>
              </w:rPr>
            </w:pPr>
          </w:p>
          <w:p w14:paraId="12CB81DE" w14:textId="77777777" w:rsidR="001C41D0" w:rsidRPr="002D2C81" w:rsidRDefault="001C41D0" w:rsidP="00AC1206">
            <w:pPr>
              <w:spacing w:after="0" w:line="240" w:lineRule="auto"/>
              <w:ind w:left="81"/>
              <w:jc w:val="both"/>
              <w:rPr>
                <w:rFonts w:ascii="Times New Roman" w:eastAsia="Times New Roman" w:hAnsi="Times New Roman"/>
                <w:b/>
                <w:bCs/>
                <w:color w:val="000000"/>
                <w:spacing w:val="-1"/>
                <w:w w:val="101"/>
                <w:lang w:val="en-GB"/>
              </w:rPr>
            </w:pPr>
          </w:p>
          <w:p w14:paraId="2441E60F" w14:textId="77777777" w:rsidR="001C41D0" w:rsidRPr="002D2C81" w:rsidRDefault="001C41D0" w:rsidP="00AC1206">
            <w:pPr>
              <w:spacing w:after="0" w:line="240" w:lineRule="auto"/>
              <w:ind w:left="81"/>
              <w:jc w:val="both"/>
              <w:rPr>
                <w:rFonts w:ascii="Times New Roman" w:eastAsia="Times New Roman" w:hAnsi="Times New Roman"/>
                <w:b/>
                <w:bCs/>
                <w:color w:val="000000"/>
                <w:spacing w:val="-1"/>
                <w:w w:val="101"/>
                <w:lang w:val="en-GB"/>
              </w:rPr>
            </w:pPr>
          </w:p>
          <w:p w14:paraId="0F23A113" w14:textId="77777777" w:rsidR="001C41D0" w:rsidRPr="002D2C81" w:rsidRDefault="001C41D0" w:rsidP="00AC1206">
            <w:pPr>
              <w:spacing w:after="0" w:line="240" w:lineRule="auto"/>
              <w:ind w:left="81"/>
              <w:jc w:val="both"/>
              <w:rPr>
                <w:rFonts w:ascii="Times New Roman" w:eastAsia="Times New Roman" w:hAnsi="Times New Roman"/>
                <w:b/>
                <w:bCs/>
                <w:color w:val="000000"/>
                <w:spacing w:val="-1"/>
                <w:w w:val="101"/>
                <w:lang w:val="en-GB"/>
              </w:rPr>
            </w:pPr>
          </w:p>
        </w:tc>
      </w:tr>
      <w:tr w:rsidR="007E7318" w:rsidRPr="002D2C81" w14:paraId="44D14F37" w14:textId="77777777" w:rsidTr="00CF36CD">
        <w:trPr>
          <w:trHeight w:val="419"/>
        </w:trPr>
        <w:tc>
          <w:tcPr>
            <w:tcW w:w="13908" w:type="dxa"/>
            <w:gridSpan w:val="3"/>
            <w:shd w:val="clear" w:color="auto" w:fill="FBD4B4" w:themeFill="accent6" w:themeFillTint="66"/>
          </w:tcPr>
          <w:p w14:paraId="0CB6330E" w14:textId="68301B47" w:rsidR="007E7318" w:rsidRPr="002D2C81" w:rsidRDefault="007445BB" w:rsidP="001C41D0">
            <w:pPr>
              <w:pStyle w:val="Heading1"/>
              <w:spacing w:before="0"/>
              <w:rPr>
                <w:rFonts w:ascii="Times New Roman" w:hAnsi="Times New Roman" w:cs="Times New Roman"/>
                <w:color w:val="auto"/>
                <w:sz w:val="22"/>
                <w:szCs w:val="22"/>
              </w:rPr>
            </w:pPr>
            <w:r w:rsidRPr="002D2C81">
              <w:rPr>
                <w:rFonts w:ascii="Times New Roman" w:hAnsi="Times New Roman"/>
                <w:color w:val="auto"/>
                <w:sz w:val="24"/>
                <w:szCs w:val="24"/>
              </w:rPr>
              <w:t>Технически спецификации и изисквани</w:t>
            </w:r>
            <w:r w:rsidRPr="002D2C81">
              <w:rPr>
                <w:rFonts w:ascii="Times New Roman" w:hAnsi="Times New Roman"/>
                <w:color w:val="auto"/>
                <w:sz w:val="24"/>
                <w:szCs w:val="24"/>
                <w:lang w:val="bg-BG"/>
              </w:rPr>
              <w:t xml:space="preserve">я </w:t>
            </w:r>
            <w:r w:rsidR="008B57E1">
              <w:rPr>
                <w:rFonts w:ascii="Times New Roman" w:hAnsi="Times New Roman"/>
                <w:color w:val="auto"/>
                <w:sz w:val="24"/>
                <w:szCs w:val="24"/>
                <w:lang w:val="bg-BG"/>
              </w:rPr>
              <w:t>към водомери</w:t>
            </w:r>
            <w:r w:rsidR="008B57E1" w:rsidRPr="003B0A20">
              <w:rPr>
                <w:rFonts w:ascii="Times New Roman" w:hAnsi="Times New Roman"/>
                <w:color w:val="auto"/>
                <w:sz w:val="24"/>
                <w:szCs w:val="24"/>
                <w:lang w:val="bg-BG"/>
              </w:rPr>
              <w:t xml:space="preserve"> </w:t>
            </w:r>
            <w:r w:rsidR="008B57E1">
              <w:rPr>
                <w:rFonts w:ascii="Times New Roman" w:hAnsi="Times New Roman" w:cs="Times New Roman"/>
                <w:color w:val="auto"/>
                <w:sz w:val="24"/>
                <w:szCs w:val="24"/>
                <w:lang w:val="bg-BG"/>
              </w:rPr>
              <w:t>за студена вода с номинален диаметър от 15 мм до 50 мм, вид съединение „Резба“</w:t>
            </w:r>
          </w:p>
        </w:tc>
      </w:tr>
      <w:tr w:rsidR="00B63C8E" w:rsidRPr="002D2C81" w14:paraId="4138E8BE" w14:textId="77777777" w:rsidTr="00CF36CD">
        <w:trPr>
          <w:trHeight w:val="419"/>
        </w:trPr>
        <w:tc>
          <w:tcPr>
            <w:tcW w:w="12455" w:type="dxa"/>
            <w:gridSpan w:val="2"/>
            <w:shd w:val="clear" w:color="auto" w:fill="auto"/>
          </w:tcPr>
          <w:p w14:paraId="2CD8D47D" w14:textId="77777777" w:rsidR="00B63C8E" w:rsidRPr="002D2C81" w:rsidRDefault="00B63C8E" w:rsidP="00105B5F">
            <w:pPr>
              <w:pStyle w:val="Heading1"/>
              <w:numPr>
                <w:ilvl w:val="0"/>
                <w:numId w:val="0"/>
              </w:numPr>
              <w:rPr>
                <w:rFonts w:ascii="Times New Roman" w:hAnsi="Times New Roman" w:cs="Times New Roman"/>
                <w:color w:val="auto"/>
                <w:sz w:val="22"/>
                <w:szCs w:val="22"/>
              </w:rPr>
            </w:pPr>
          </w:p>
        </w:tc>
        <w:tc>
          <w:tcPr>
            <w:tcW w:w="1453" w:type="dxa"/>
            <w:shd w:val="clear" w:color="auto" w:fill="auto"/>
          </w:tcPr>
          <w:p w14:paraId="155C7B48" w14:textId="77777777" w:rsidR="00B63C8E" w:rsidRPr="002D2C81" w:rsidRDefault="00B63C8E" w:rsidP="00B63C8E">
            <w:pPr>
              <w:spacing w:after="0" w:line="240" w:lineRule="auto"/>
              <w:rPr>
                <w:rFonts w:ascii="Times New Roman" w:hAnsi="Times New Roman"/>
                <w:b/>
                <w:i/>
              </w:rPr>
            </w:pPr>
            <w:r w:rsidRPr="002D2C81">
              <w:rPr>
                <w:rFonts w:ascii="Times New Roman" w:hAnsi="Times New Roman"/>
                <w:b/>
                <w:i/>
              </w:rPr>
              <w:t>Производител:</w:t>
            </w:r>
          </w:p>
          <w:p w14:paraId="17F231A8" w14:textId="77777777" w:rsidR="00B63C8E" w:rsidRPr="002D2C81" w:rsidRDefault="00B63C8E" w:rsidP="00B63C8E">
            <w:pPr>
              <w:spacing w:after="0" w:line="240" w:lineRule="auto"/>
              <w:rPr>
                <w:rFonts w:ascii="Times New Roman" w:hAnsi="Times New Roman"/>
                <w:b/>
                <w:i/>
              </w:rPr>
            </w:pPr>
            <w:r w:rsidRPr="002D2C81">
              <w:rPr>
                <w:rFonts w:ascii="Times New Roman" w:hAnsi="Times New Roman"/>
                <w:b/>
                <w:i/>
              </w:rPr>
              <w:t>Страна на произход:</w:t>
            </w:r>
          </w:p>
          <w:p w14:paraId="4167ABDC" w14:textId="77777777" w:rsidR="007445BB" w:rsidRPr="002D2C81" w:rsidRDefault="00B63C8E" w:rsidP="001C41D0">
            <w:pPr>
              <w:pStyle w:val="Heading1"/>
              <w:numPr>
                <w:ilvl w:val="0"/>
                <w:numId w:val="0"/>
              </w:numPr>
              <w:spacing w:before="0"/>
              <w:rPr>
                <w:rFonts w:ascii="Times New Roman" w:hAnsi="Times New Roman"/>
                <w:i/>
                <w:color w:val="auto"/>
                <w:sz w:val="22"/>
                <w:szCs w:val="22"/>
                <w:lang w:val="en-US"/>
              </w:rPr>
            </w:pPr>
            <w:r w:rsidRPr="002D2C81">
              <w:rPr>
                <w:rFonts w:ascii="Times New Roman" w:hAnsi="Times New Roman"/>
                <w:i/>
                <w:color w:val="auto"/>
                <w:sz w:val="22"/>
                <w:szCs w:val="22"/>
              </w:rPr>
              <w:t>Модел</w:t>
            </w:r>
            <w:r w:rsidRPr="002D2C81">
              <w:rPr>
                <w:rFonts w:ascii="Times New Roman" w:hAnsi="Times New Roman"/>
                <w:i/>
                <w:color w:val="auto"/>
                <w:sz w:val="22"/>
                <w:szCs w:val="22"/>
                <w:lang w:val="en-US"/>
              </w:rPr>
              <w:t>:</w:t>
            </w:r>
          </w:p>
        </w:tc>
      </w:tr>
      <w:tr w:rsidR="007445BB" w:rsidRPr="002D2C81" w14:paraId="4C35C1B6" w14:textId="77777777" w:rsidTr="00CF36CD">
        <w:tc>
          <w:tcPr>
            <w:tcW w:w="13908" w:type="dxa"/>
            <w:gridSpan w:val="3"/>
            <w:shd w:val="clear" w:color="auto" w:fill="auto"/>
          </w:tcPr>
          <w:p w14:paraId="3F45A85A" w14:textId="77777777" w:rsidR="007445BB" w:rsidRPr="002D2C81" w:rsidRDefault="007445BB" w:rsidP="007445BB">
            <w:pPr>
              <w:pStyle w:val="Heading2"/>
              <w:rPr>
                <w:sz w:val="24"/>
                <w:szCs w:val="24"/>
                <w:lang w:val="bg-BG"/>
              </w:rPr>
            </w:pPr>
            <w:r w:rsidRPr="002D2C81">
              <w:rPr>
                <w:sz w:val="24"/>
                <w:szCs w:val="24"/>
                <w:lang w:val="bg-BG"/>
              </w:rPr>
              <w:t>Водомерите трябва да бъдат със следните дължини:</w:t>
            </w:r>
          </w:p>
          <w:p w14:paraId="6E584AAD" w14:textId="77777777" w:rsidR="007445BB" w:rsidRPr="002D2C81" w:rsidRDefault="007445BB" w:rsidP="00AC1206">
            <w:pPr>
              <w:spacing w:after="0" w:line="240" w:lineRule="auto"/>
              <w:ind w:left="81"/>
              <w:jc w:val="both"/>
              <w:rPr>
                <w:rFonts w:ascii="Times New Roman" w:eastAsia="Times New Roman" w:hAnsi="Times New Roman"/>
                <w:b/>
              </w:rPr>
            </w:pPr>
          </w:p>
        </w:tc>
      </w:tr>
      <w:tr w:rsidR="00105B5F" w:rsidRPr="002D2C81" w14:paraId="76980CF7" w14:textId="77777777" w:rsidTr="00CF36CD">
        <w:tc>
          <w:tcPr>
            <w:tcW w:w="12455" w:type="dxa"/>
            <w:gridSpan w:val="2"/>
            <w:shd w:val="clear" w:color="auto" w:fill="auto"/>
          </w:tcPr>
          <w:p w14:paraId="45554E7D" w14:textId="77777777" w:rsidR="007445BB" w:rsidRPr="002D2C81" w:rsidRDefault="007445BB" w:rsidP="007445BB">
            <w:pPr>
              <w:spacing w:after="0" w:line="240" w:lineRule="auto"/>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gridCol w:w="851"/>
              <w:gridCol w:w="851"/>
              <w:gridCol w:w="851"/>
              <w:gridCol w:w="851"/>
            </w:tblGrid>
            <w:tr w:rsidR="007445BB" w:rsidRPr="002D2C81" w14:paraId="1E3A0085" w14:textId="77777777" w:rsidTr="00AC1206">
              <w:trPr>
                <w:jc w:val="center"/>
              </w:trPr>
              <w:tc>
                <w:tcPr>
                  <w:tcW w:w="1846" w:type="dxa"/>
                  <w:tcBorders>
                    <w:top w:val="single" w:sz="4" w:space="0" w:color="000000"/>
                    <w:left w:val="single" w:sz="4" w:space="0" w:color="000000"/>
                    <w:bottom w:val="single" w:sz="4" w:space="0" w:color="000000"/>
                    <w:right w:val="single" w:sz="4" w:space="0" w:color="000000"/>
                  </w:tcBorders>
                  <w:vAlign w:val="center"/>
                  <w:hideMark/>
                </w:tcPr>
                <w:p w14:paraId="74B0F669" w14:textId="77777777" w:rsidR="007445BB" w:rsidRPr="002D2C81" w:rsidRDefault="007445BB" w:rsidP="007445BB">
                  <w:pPr>
                    <w:spacing w:after="0" w:line="240" w:lineRule="auto"/>
                    <w:jc w:val="center"/>
                    <w:rPr>
                      <w:rFonts w:ascii="Times New Roman" w:hAnsi="Times New Roman"/>
                      <w:b/>
                    </w:rPr>
                  </w:pPr>
                  <w:r w:rsidRPr="002D2C81">
                    <w:rPr>
                      <w:rFonts w:ascii="Times New Roman" w:hAnsi="Times New Roman"/>
                      <w:b/>
                    </w:rPr>
                    <w:t>Диаметър водомер (мм)</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3EA14A7" w14:textId="77777777" w:rsidR="007445BB" w:rsidRPr="002D2C81" w:rsidRDefault="007445BB" w:rsidP="007445BB">
                  <w:pPr>
                    <w:spacing w:after="0" w:line="240" w:lineRule="auto"/>
                    <w:jc w:val="center"/>
                    <w:rPr>
                      <w:rFonts w:ascii="Times New Roman" w:hAnsi="Times New Roman"/>
                      <w:b/>
                    </w:rPr>
                  </w:pPr>
                  <w:r w:rsidRPr="002D2C81">
                    <w:rPr>
                      <w:rFonts w:ascii="Times New Roman" w:hAnsi="Times New Roman"/>
                      <w:b/>
                    </w:rPr>
                    <w:t>15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62723E9" w14:textId="77777777" w:rsidR="007445BB" w:rsidRPr="002D2C81" w:rsidRDefault="007445BB" w:rsidP="007445BB">
                  <w:pPr>
                    <w:spacing w:after="0" w:line="240" w:lineRule="auto"/>
                    <w:jc w:val="center"/>
                    <w:rPr>
                      <w:rFonts w:ascii="Times New Roman" w:hAnsi="Times New Roman"/>
                      <w:b/>
                    </w:rPr>
                  </w:pPr>
                  <w:r w:rsidRPr="002D2C81">
                    <w:rPr>
                      <w:rFonts w:ascii="Times New Roman" w:hAnsi="Times New Roman"/>
                      <w:b/>
                    </w:rPr>
                    <w:t>15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69961EF" w14:textId="77777777" w:rsidR="007445BB" w:rsidRPr="002D2C81" w:rsidRDefault="007445BB" w:rsidP="007445BB">
                  <w:pPr>
                    <w:spacing w:after="0" w:line="240" w:lineRule="auto"/>
                    <w:jc w:val="center"/>
                    <w:rPr>
                      <w:rFonts w:ascii="Times New Roman" w:hAnsi="Times New Roman"/>
                      <w:b/>
                    </w:rPr>
                  </w:pPr>
                  <w:r w:rsidRPr="002D2C81">
                    <w:rPr>
                      <w:rFonts w:ascii="Times New Roman" w:hAnsi="Times New Roman"/>
                      <w:b/>
                    </w:rPr>
                    <w:t>20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54EE1D1" w14:textId="77777777" w:rsidR="007445BB" w:rsidRPr="002D2C81" w:rsidRDefault="007445BB" w:rsidP="007445BB">
                  <w:pPr>
                    <w:spacing w:after="0" w:line="240" w:lineRule="auto"/>
                    <w:jc w:val="center"/>
                    <w:rPr>
                      <w:rFonts w:ascii="Times New Roman" w:hAnsi="Times New Roman"/>
                      <w:b/>
                    </w:rPr>
                  </w:pPr>
                  <w:r w:rsidRPr="002D2C81">
                    <w:rPr>
                      <w:rFonts w:ascii="Times New Roman" w:hAnsi="Times New Roman"/>
                      <w:b/>
                    </w:rPr>
                    <w:t>20</w:t>
                  </w:r>
                </w:p>
              </w:tc>
            </w:tr>
            <w:tr w:rsidR="007445BB" w:rsidRPr="002D2C81" w14:paraId="331FF45A" w14:textId="77777777" w:rsidTr="00AC1206">
              <w:trPr>
                <w:jc w:val="center"/>
              </w:trPr>
              <w:tc>
                <w:tcPr>
                  <w:tcW w:w="1846" w:type="dxa"/>
                  <w:tcBorders>
                    <w:top w:val="single" w:sz="4" w:space="0" w:color="000000"/>
                    <w:left w:val="single" w:sz="4" w:space="0" w:color="000000"/>
                    <w:bottom w:val="single" w:sz="4" w:space="0" w:color="000000"/>
                    <w:right w:val="single" w:sz="4" w:space="0" w:color="000000"/>
                  </w:tcBorders>
                  <w:hideMark/>
                </w:tcPr>
                <w:p w14:paraId="3232AFE1" w14:textId="77777777" w:rsidR="007445BB" w:rsidRPr="002D2C81" w:rsidRDefault="007445BB" w:rsidP="007445BB">
                  <w:pPr>
                    <w:spacing w:after="0" w:line="240" w:lineRule="auto"/>
                    <w:rPr>
                      <w:rFonts w:ascii="Times New Roman" w:hAnsi="Times New Roman"/>
                    </w:rPr>
                  </w:pPr>
                  <w:r w:rsidRPr="002D2C81">
                    <w:rPr>
                      <w:rFonts w:ascii="Times New Roman" w:hAnsi="Times New Roman"/>
                    </w:rPr>
                    <w:t>Дължина (мм)</w:t>
                  </w:r>
                </w:p>
              </w:tc>
              <w:tc>
                <w:tcPr>
                  <w:tcW w:w="851" w:type="dxa"/>
                  <w:tcBorders>
                    <w:top w:val="single" w:sz="4" w:space="0" w:color="000000"/>
                    <w:left w:val="single" w:sz="4" w:space="0" w:color="000000"/>
                    <w:bottom w:val="single" w:sz="4" w:space="0" w:color="000000"/>
                    <w:right w:val="single" w:sz="4" w:space="0" w:color="000000"/>
                  </w:tcBorders>
                  <w:hideMark/>
                </w:tcPr>
                <w:p w14:paraId="5D92221A" w14:textId="77777777" w:rsidR="007445BB" w:rsidRPr="002D2C81" w:rsidRDefault="007445BB" w:rsidP="007445BB">
                  <w:pPr>
                    <w:spacing w:after="0" w:line="240" w:lineRule="auto"/>
                    <w:jc w:val="center"/>
                    <w:rPr>
                      <w:rFonts w:ascii="Times New Roman" w:hAnsi="Times New Roman"/>
                    </w:rPr>
                  </w:pPr>
                  <w:r w:rsidRPr="002D2C81">
                    <w:rPr>
                      <w:rFonts w:ascii="Times New Roman" w:hAnsi="Times New Roman"/>
                    </w:rPr>
                    <w:t>110</w:t>
                  </w:r>
                </w:p>
              </w:tc>
              <w:tc>
                <w:tcPr>
                  <w:tcW w:w="851" w:type="dxa"/>
                  <w:tcBorders>
                    <w:top w:val="single" w:sz="4" w:space="0" w:color="000000"/>
                    <w:left w:val="single" w:sz="4" w:space="0" w:color="000000"/>
                    <w:bottom w:val="single" w:sz="4" w:space="0" w:color="000000"/>
                    <w:right w:val="single" w:sz="4" w:space="0" w:color="000000"/>
                  </w:tcBorders>
                  <w:hideMark/>
                </w:tcPr>
                <w:p w14:paraId="4A3337B4" w14:textId="77777777" w:rsidR="007445BB" w:rsidRPr="002D2C81" w:rsidRDefault="007445BB" w:rsidP="007445BB">
                  <w:pPr>
                    <w:spacing w:after="0" w:line="240" w:lineRule="auto"/>
                    <w:jc w:val="center"/>
                    <w:rPr>
                      <w:rFonts w:ascii="Times New Roman" w:hAnsi="Times New Roman"/>
                    </w:rPr>
                  </w:pPr>
                  <w:r w:rsidRPr="002D2C81">
                    <w:rPr>
                      <w:rFonts w:ascii="Times New Roman" w:hAnsi="Times New Roman"/>
                    </w:rPr>
                    <w:t>170</w:t>
                  </w:r>
                </w:p>
              </w:tc>
              <w:tc>
                <w:tcPr>
                  <w:tcW w:w="851" w:type="dxa"/>
                  <w:tcBorders>
                    <w:top w:val="single" w:sz="4" w:space="0" w:color="000000"/>
                    <w:left w:val="single" w:sz="4" w:space="0" w:color="000000"/>
                    <w:bottom w:val="single" w:sz="4" w:space="0" w:color="000000"/>
                    <w:right w:val="single" w:sz="4" w:space="0" w:color="000000"/>
                  </w:tcBorders>
                  <w:hideMark/>
                </w:tcPr>
                <w:p w14:paraId="29ECE2B0" w14:textId="77777777" w:rsidR="007445BB" w:rsidRPr="002D2C81" w:rsidRDefault="007445BB" w:rsidP="007445BB">
                  <w:pPr>
                    <w:spacing w:after="0" w:line="240" w:lineRule="auto"/>
                    <w:jc w:val="center"/>
                    <w:rPr>
                      <w:rFonts w:ascii="Times New Roman" w:hAnsi="Times New Roman"/>
                    </w:rPr>
                  </w:pPr>
                  <w:r w:rsidRPr="002D2C81">
                    <w:rPr>
                      <w:rFonts w:ascii="Times New Roman" w:hAnsi="Times New Roman"/>
                    </w:rPr>
                    <w:t>130</w:t>
                  </w:r>
                </w:p>
              </w:tc>
              <w:tc>
                <w:tcPr>
                  <w:tcW w:w="851" w:type="dxa"/>
                  <w:tcBorders>
                    <w:top w:val="single" w:sz="4" w:space="0" w:color="000000"/>
                    <w:left w:val="single" w:sz="4" w:space="0" w:color="000000"/>
                    <w:bottom w:val="single" w:sz="4" w:space="0" w:color="000000"/>
                    <w:right w:val="single" w:sz="4" w:space="0" w:color="000000"/>
                  </w:tcBorders>
                  <w:hideMark/>
                </w:tcPr>
                <w:p w14:paraId="7FC13BCC" w14:textId="77777777" w:rsidR="007445BB" w:rsidRPr="002D2C81" w:rsidRDefault="007445BB" w:rsidP="007445BB">
                  <w:pPr>
                    <w:spacing w:after="0" w:line="240" w:lineRule="auto"/>
                    <w:jc w:val="center"/>
                    <w:rPr>
                      <w:rFonts w:ascii="Times New Roman" w:hAnsi="Times New Roman"/>
                    </w:rPr>
                  </w:pPr>
                  <w:r w:rsidRPr="002D2C81">
                    <w:rPr>
                      <w:rFonts w:ascii="Times New Roman" w:hAnsi="Times New Roman"/>
                    </w:rPr>
                    <w:t>190</w:t>
                  </w:r>
                </w:p>
              </w:tc>
            </w:tr>
          </w:tbl>
          <w:p w14:paraId="6BEDE241" w14:textId="77777777" w:rsidR="007445BB" w:rsidRPr="002D2C81" w:rsidRDefault="007445BB" w:rsidP="007445BB">
            <w:pPr>
              <w:pStyle w:val="ListParagraph"/>
              <w:ind w:left="1134"/>
              <w:jc w:val="both"/>
              <w:rPr>
                <w:lang w:val="bg-BG"/>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gridCol w:w="851"/>
              <w:gridCol w:w="1070"/>
            </w:tblGrid>
            <w:tr w:rsidR="007445BB" w:rsidRPr="002D2C81" w14:paraId="640737C5" w14:textId="77777777" w:rsidTr="00AC1206">
              <w:trPr>
                <w:jc w:val="center"/>
              </w:trPr>
              <w:tc>
                <w:tcPr>
                  <w:tcW w:w="1846" w:type="dxa"/>
                  <w:tcBorders>
                    <w:top w:val="single" w:sz="4" w:space="0" w:color="000000"/>
                    <w:left w:val="single" w:sz="4" w:space="0" w:color="000000"/>
                    <w:bottom w:val="single" w:sz="4" w:space="0" w:color="000000"/>
                    <w:right w:val="single" w:sz="4" w:space="0" w:color="000000"/>
                  </w:tcBorders>
                  <w:vAlign w:val="center"/>
                  <w:hideMark/>
                </w:tcPr>
                <w:p w14:paraId="200DD558" w14:textId="77777777" w:rsidR="007445BB" w:rsidRPr="002D2C81" w:rsidRDefault="007445BB" w:rsidP="007445BB">
                  <w:pPr>
                    <w:spacing w:after="0" w:line="240" w:lineRule="auto"/>
                    <w:jc w:val="center"/>
                    <w:rPr>
                      <w:rFonts w:ascii="Times New Roman" w:hAnsi="Times New Roman"/>
                      <w:b/>
                    </w:rPr>
                  </w:pPr>
                  <w:r w:rsidRPr="002D2C81">
                    <w:rPr>
                      <w:rFonts w:ascii="Times New Roman" w:hAnsi="Times New Roman"/>
                      <w:b/>
                    </w:rPr>
                    <w:t>Диаметър водомер (мм)</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DBE6304" w14:textId="77777777" w:rsidR="007445BB" w:rsidRPr="002D2C81" w:rsidRDefault="007445BB" w:rsidP="007445BB">
                  <w:pPr>
                    <w:spacing w:after="0" w:line="240" w:lineRule="auto"/>
                    <w:jc w:val="center"/>
                    <w:rPr>
                      <w:rFonts w:ascii="Times New Roman" w:hAnsi="Times New Roman"/>
                      <w:b/>
                    </w:rPr>
                  </w:pPr>
                  <w:r w:rsidRPr="002D2C81">
                    <w:rPr>
                      <w:rFonts w:ascii="Times New Roman" w:hAnsi="Times New Roman"/>
                      <w:b/>
                    </w:rPr>
                    <w:t>25</w:t>
                  </w:r>
                </w:p>
              </w:tc>
              <w:tc>
                <w:tcPr>
                  <w:tcW w:w="1070" w:type="dxa"/>
                  <w:tcBorders>
                    <w:top w:val="single" w:sz="4" w:space="0" w:color="000000"/>
                    <w:left w:val="single" w:sz="4" w:space="0" w:color="000000"/>
                    <w:bottom w:val="single" w:sz="4" w:space="0" w:color="000000"/>
                    <w:right w:val="single" w:sz="4" w:space="0" w:color="000000"/>
                  </w:tcBorders>
                  <w:vAlign w:val="center"/>
                  <w:hideMark/>
                </w:tcPr>
                <w:p w14:paraId="1BE96653" w14:textId="77777777" w:rsidR="007445BB" w:rsidRPr="002D2C81" w:rsidRDefault="007445BB" w:rsidP="007445BB">
                  <w:pPr>
                    <w:spacing w:after="0" w:line="240" w:lineRule="auto"/>
                    <w:jc w:val="center"/>
                    <w:rPr>
                      <w:rFonts w:ascii="Times New Roman" w:hAnsi="Times New Roman"/>
                      <w:b/>
                    </w:rPr>
                  </w:pPr>
                  <w:r w:rsidRPr="002D2C81">
                    <w:rPr>
                      <w:rFonts w:ascii="Times New Roman" w:hAnsi="Times New Roman"/>
                      <w:b/>
                    </w:rPr>
                    <w:t>30</w:t>
                  </w:r>
                </w:p>
              </w:tc>
            </w:tr>
            <w:tr w:rsidR="007445BB" w:rsidRPr="002D2C81" w14:paraId="6B509665" w14:textId="77777777" w:rsidTr="00AC1206">
              <w:trPr>
                <w:jc w:val="center"/>
              </w:trPr>
              <w:tc>
                <w:tcPr>
                  <w:tcW w:w="1846" w:type="dxa"/>
                  <w:tcBorders>
                    <w:top w:val="single" w:sz="4" w:space="0" w:color="000000"/>
                    <w:left w:val="single" w:sz="4" w:space="0" w:color="000000"/>
                    <w:bottom w:val="single" w:sz="4" w:space="0" w:color="000000"/>
                    <w:right w:val="single" w:sz="4" w:space="0" w:color="000000"/>
                  </w:tcBorders>
                  <w:hideMark/>
                </w:tcPr>
                <w:p w14:paraId="03F3748F" w14:textId="77777777" w:rsidR="007445BB" w:rsidRPr="002D2C81" w:rsidRDefault="007445BB" w:rsidP="007445BB">
                  <w:pPr>
                    <w:spacing w:after="0" w:line="240" w:lineRule="auto"/>
                    <w:rPr>
                      <w:rFonts w:ascii="Times New Roman" w:hAnsi="Times New Roman"/>
                    </w:rPr>
                  </w:pPr>
                  <w:r w:rsidRPr="002D2C81">
                    <w:rPr>
                      <w:rFonts w:ascii="Times New Roman" w:hAnsi="Times New Roman"/>
                    </w:rPr>
                    <w:t>Дължина (мм)</w:t>
                  </w:r>
                </w:p>
              </w:tc>
              <w:tc>
                <w:tcPr>
                  <w:tcW w:w="851" w:type="dxa"/>
                  <w:tcBorders>
                    <w:top w:val="single" w:sz="4" w:space="0" w:color="000000"/>
                    <w:left w:val="single" w:sz="4" w:space="0" w:color="000000"/>
                    <w:bottom w:val="single" w:sz="4" w:space="0" w:color="000000"/>
                    <w:right w:val="single" w:sz="4" w:space="0" w:color="000000"/>
                  </w:tcBorders>
                  <w:hideMark/>
                </w:tcPr>
                <w:p w14:paraId="2DCB4C52" w14:textId="77777777" w:rsidR="007445BB" w:rsidRPr="002D2C81" w:rsidRDefault="007445BB" w:rsidP="007445BB">
                  <w:pPr>
                    <w:spacing w:after="0" w:line="240" w:lineRule="auto"/>
                    <w:jc w:val="center"/>
                    <w:rPr>
                      <w:rFonts w:ascii="Times New Roman" w:hAnsi="Times New Roman"/>
                    </w:rPr>
                  </w:pPr>
                  <w:r w:rsidRPr="002D2C81">
                    <w:rPr>
                      <w:rFonts w:ascii="Times New Roman" w:hAnsi="Times New Roman"/>
                    </w:rPr>
                    <w:t>260</w:t>
                  </w:r>
                </w:p>
              </w:tc>
              <w:tc>
                <w:tcPr>
                  <w:tcW w:w="1070" w:type="dxa"/>
                  <w:tcBorders>
                    <w:top w:val="single" w:sz="4" w:space="0" w:color="000000"/>
                    <w:left w:val="single" w:sz="4" w:space="0" w:color="000000"/>
                    <w:bottom w:val="single" w:sz="4" w:space="0" w:color="000000"/>
                    <w:right w:val="single" w:sz="4" w:space="0" w:color="000000"/>
                  </w:tcBorders>
                  <w:hideMark/>
                </w:tcPr>
                <w:p w14:paraId="6B3BAC5F" w14:textId="77777777" w:rsidR="007445BB" w:rsidRPr="002D2C81" w:rsidRDefault="007445BB" w:rsidP="007445BB">
                  <w:pPr>
                    <w:spacing w:after="0" w:line="240" w:lineRule="auto"/>
                    <w:jc w:val="center"/>
                    <w:rPr>
                      <w:rFonts w:ascii="Times New Roman" w:hAnsi="Times New Roman"/>
                    </w:rPr>
                  </w:pPr>
                  <w:r w:rsidRPr="002D2C81">
                    <w:rPr>
                      <w:rFonts w:ascii="Times New Roman" w:hAnsi="Times New Roman"/>
                    </w:rPr>
                    <w:t>260</w:t>
                  </w:r>
                </w:p>
              </w:tc>
            </w:tr>
          </w:tbl>
          <w:p w14:paraId="0DA69176" w14:textId="77777777" w:rsidR="007445BB" w:rsidRPr="002D2C81" w:rsidRDefault="007445BB" w:rsidP="007445BB">
            <w:pPr>
              <w:pStyle w:val="ListParagraph"/>
              <w:ind w:left="1134"/>
              <w:jc w:val="both"/>
              <w:rPr>
                <w:lang w:val="bg-BG"/>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6"/>
              <w:gridCol w:w="851"/>
              <w:gridCol w:w="851"/>
            </w:tblGrid>
            <w:tr w:rsidR="007445BB" w:rsidRPr="002D2C81" w14:paraId="0518CED9" w14:textId="77777777" w:rsidTr="00AC1206">
              <w:trPr>
                <w:jc w:val="center"/>
              </w:trPr>
              <w:tc>
                <w:tcPr>
                  <w:tcW w:w="1846" w:type="dxa"/>
                  <w:tcBorders>
                    <w:top w:val="single" w:sz="4" w:space="0" w:color="000000"/>
                    <w:left w:val="single" w:sz="4" w:space="0" w:color="000000"/>
                    <w:bottom w:val="single" w:sz="4" w:space="0" w:color="000000"/>
                    <w:right w:val="single" w:sz="4" w:space="0" w:color="000000"/>
                  </w:tcBorders>
                  <w:vAlign w:val="center"/>
                  <w:hideMark/>
                </w:tcPr>
                <w:p w14:paraId="4A271D94" w14:textId="77777777" w:rsidR="007445BB" w:rsidRPr="002D2C81" w:rsidRDefault="007445BB" w:rsidP="007445BB">
                  <w:pPr>
                    <w:spacing w:after="0" w:line="240" w:lineRule="auto"/>
                    <w:jc w:val="center"/>
                    <w:rPr>
                      <w:rFonts w:ascii="Times New Roman" w:hAnsi="Times New Roman"/>
                      <w:b/>
                    </w:rPr>
                  </w:pPr>
                  <w:r w:rsidRPr="002D2C81">
                    <w:rPr>
                      <w:rFonts w:ascii="Times New Roman" w:hAnsi="Times New Roman"/>
                      <w:b/>
                    </w:rPr>
                    <w:t>Диаметър водомер (мм)</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9A69C11" w14:textId="77777777" w:rsidR="007445BB" w:rsidRPr="002D2C81" w:rsidRDefault="007445BB" w:rsidP="007445BB">
                  <w:pPr>
                    <w:spacing w:after="0" w:line="240" w:lineRule="auto"/>
                    <w:jc w:val="center"/>
                    <w:rPr>
                      <w:rFonts w:ascii="Times New Roman" w:hAnsi="Times New Roman"/>
                      <w:b/>
                    </w:rPr>
                  </w:pPr>
                  <w:r w:rsidRPr="002D2C81">
                    <w:rPr>
                      <w:rFonts w:ascii="Times New Roman" w:hAnsi="Times New Roman"/>
                      <w:b/>
                    </w:rPr>
                    <w:t>40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7BE2831" w14:textId="77777777" w:rsidR="007445BB" w:rsidRPr="002D2C81" w:rsidRDefault="007445BB" w:rsidP="007445BB">
                  <w:pPr>
                    <w:spacing w:after="0" w:line="240" w:lineRule="auto"/>
                    <w:jc w:val="center"/>
                    <w:rPr>
                      <w:rFonts w:ascii="Times New Roman" w:hAnsi="Times New Roman"/>
                      <w:b/>
                    </w:rPr>
                  </w:pPr>
                  <w:r w:rsidRPr="002D2C81">
                    <w:rPr>
                      <w:rFonts w:ascii="Times New Roman" w:hAnsi="Times New Roman"/>
                      <w:b/>
                    </w:rPr>
                    <w:t>50</w:t>
                  </w:r>
                </w:p>
              </w:tc>
            </w:tr>
            <w:tr w:rsidR="007445BB" w:rsidRPr="002D2C81" w14:paraId="7682EF03" w14:textId="77777777" w:rsidTr="00AC1206">
              <w:trPr>
                <w:jc w:val="center"/>
              </w:trPr>
              <w:tc>
                <w:tcPr>
                  <w:tcW w:w="1846" w:type="dxa"/>
                  <w:tcBorders>
                    <w:top w:val="single" w:sz="4" w:space="0" w:color="000000"/>
                    <w:left w:val="single" w:sz="4" w:space="0" w:color="000000"/>
                    <w:bottom w:val="single" w:sz="4" w:space="0" w:color="000000"/>
                    <w:right w:val="single" w:sz="4" w:space="0" w:color="000000"/>
                  </w:tcBorders>
                  <w:hideMark/>
                </w:tcPr>
                <w:p w14:paraId="23C415A7" w14:textId="77777777" w:rsidR="007445BB" w:rsidRPr="002D2C81" w:rsidRDefault="007445BB" w:rsidP="007445BB">
                  <w:pPr>
                    <w:spacing w:after="0" w:line="240" w:lineRule="auto"/>
                    <w:rPr>
                      <w:rFonts w:ascii="Times New Roman" w:hAnsi="Times New Roman"/>
                    </w:rPr>
                  </w:pPr>
                  <w:r w:rsidRPr="002D2C81">
                    <w:rPr>
                      <w:rFonts w:ascii="Times New Roman" w:hAnsi="Times New Roman"/>
                    </w:rPr>
                    <w:t>Дължина (мм)</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47F71B3" w14:textId="77777777" w:rsidR="007445BB" w:rsidRPr="002D2C81" w:rsidRDefault="007445BB" w:rsidP="007445BB">
                  <w:pPr>
                    <w:spacing w:after="0" w:line="240" w:lineRule="auto"/>
                    <w:jc w:val="center"/>
                    <w:rPr>
                      <w:rFonts w:ascii="Times New Roman" w:hAnsi="Times New Roman"/>
                    </w:rPr>
                  </w:pPr>
                  <w:r w:rsidRPr="002D2C81">
                    <w:rPr>
                      <w:rFonts w:ascii="Times New Roman" w:hAnsi="Times New Roman"/>
                    </w:rPr>
                    <w:t>300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839A530" w14:textId="77777777" w:rsidR="007445BB" w:rsidRPr="002D2C81" w:rsidRDefault="007445BB" w:rsidP="007445BB">
                  <w:pPr>
                    <w:spacing w:after="0" w:line="240" w:lineRule="auto"/>
                    <w:jc w:val="center"/>
                    <w:rPr>
                      <w:rFonts w:ascii="Times New Roman" w:hAnsi="Times New Roman"/>
                    </w:rPr>
                  </w:pPr>
                  <w:r w:rsidRPr="002D2C81">
                    <w:rPr>
                      <w:rFonts w:ascii="Times New Roman" w:hAnsi="Times New Roman"/>
                    </w:rPr>
                    <w:t>300</w:t>
                  </w:r>
                </w:p>
              </w:tc>
            </w:tr>
          </w:tbl>
          <w:p w14:paraId="1818385C" w14:textId="77777777" w:rsidR="00105B5F" w:rsidRPr="002D2C81" w:rsidRDefault="00105B5F" w:rsidP="00B42E52">
            <w:pPr>
              <w:pStyle w:val="Heading4"/>
              <w:numPr>
                <w:ilvl w:val="0"/>
                <w:numId w:val="0"/>
              </w:numPr>
              <w:rPr>
                <w:rFonts w:ascii="Times New Roman" w:eastAsia="Times New Roman" w:hAnsi="Times New Roman"/>
                <w:sz w:val="22"/>
                <w:szCs w:val="22"/>
              </w:rPr>
            </w:pPr>
          </w:p>
        </w:tc>
        <w:tc>
          <w:tcPr>
            <w:tcW w:w="1453" w:type="dxa"/>
          </w:tcPr>
          <w:p w14:paraId="7436D50B" w14:textId="77777777" w:rsidR="00105B5F" w:rsidRPr="002D2C81" w:rsidRDefault="00105B5F" w:rsidP="00AC1206">
            <w:pPr>
              <w:spacing w:after="0" w:line="240" w:lineRule="auto"/>
              <w:ind w:left="81"/>
              <w:jc w:val="both"/>
              <w:rPr>
                <w:rFonts w:ascii="Times New Roman" w:eastAsia="Times New Roman" w:hAnsi="Times New Roman"/>
                <w:b/>
              </w:rPr>
            </w:pPr>
          </w:p>
        </w:tc>
      </w:tr>
      <w:tr w:rsidR="007445BB" w:rsidRPr="002D2C81" w14:paraId="39BDB493" w14:textId="77777777" w:rsidTr="00CF36CD">
        <w:tc>
          <w:tcPr>
            <w:tcW w:w="13908" w:type="dxa"/>
            <w:gridSpan w:val="3"/>
            <w:shd w:val="clear" w:color="auto" w:fill="auto"/>
          </w:tcPr>
          <w:p w14:paraId="4236573E" w14:textId="77777777" w:rsidR="007445BB" w:rsidRPr="002D2C81" w:rsidRDefault="007445BB" w:rsidP="008A6575">
            <w:pPr>
              <w:pStyle w:val="Heading2"/>
              <w:rPr>
                <w:sz w:val="24"/>
                <w:szCs w:val="24"/>
              </w:rPr>
            </w:pPr>
            <w:r w:rsidRPr="002D2C81">
              <w:rPr>
                <w:sz w:val="24"/>
                <w:szCs w:val="24"/>
              </w:rPr>
              <w:lastRenderedPageBreak/>
              <w:t>В зависимост от типа:</w:t>
            </w:r>
          </w:p>
        </w:tc>
      </w:tr>
      <w:tr w:rsidR="008963C1" w:rsidRPr="002D2C81" w14:paraId="7136A33A" w14:textId="77777777" w:rsidTr="00CF36CD">
        <w:tc>
          <w:tcPr>
            <w:tcW w:w="12455" w:type="dxa"/>
            <w:gridSpan w:val="2"/>
            <w:shd w:val="clear" w:color="auto" w:fill="auto"/>
          </w:tcPr>
          <w:p w14:paraId="3DC53715" w14:textId="77777777" w:rsidR="007445BB" w:rsidRPr="002D2C81" w:rsidRDefault="007445BB" w:rsidP="007445BB">
            <w:pPr>
              <w:pStyle w:val="Heading3"/>
              <w:ind w:left="-64"/>
              <w:rPr>
                <w:rFonts w:ascii="Times New Roman" w:hAnsi="Times New Roman"/>
                <w:color w:val="000000"/>
              </w:rPr>
            </w:pPr>
            <w:r w:rsidRPr="002D2C81">
              <w:rPr>
                <w:rFonts w:ascii="Times New Roman" w:hAnsi="Times New Roman"/>
                <w:color w:val="000000"/>
              </w:rPr>
              <w:t>Водомерите с номинален диаметър 15 мм (дължина 110 мм) и 20 мм (дължина 130 мм), трябва да отговарят на една от следните характеристики:</w:t>
            </w:r>
          </w:p>
          <w:p w14:paraId="51DEE5A3" w14:textId="77777777" w:rsidR="007445BB" w:rsidRPr="002D2C81" w:rsidRDefault="007445BB" w:rsidP="007445BB">
            <w:pPr>
              <w:pStyle w:val="Heading4"/>
              <w:ind w:left="-64"/>
              <w:rPr>
                <w:rFonts w:ascii="Times New Roman" w:hAnsi="Times New Roman"/>
                <w:color w:val="000000"/>
              </w:rPr>
            </w:pPr>
            <w:proofErr w:type="gramStart"/>
            <w:r w:rsidRPr="002D2C81">
              <w:rPr>
                <w:rFonts w:ascii="Times New Roman" w:hAnsi="Times New Roman"/>
                <w:color w:val="000000"/>
              </w:rPr>
              <w:t>едноструйни</w:t>
            </w:r>
            <w:proofErr w:type="gramEnd"/>
            <w:r w:rsidRPr="002D2C81">
              <w:rPr>
                <w:rFonts w:ascii="Times New Roman" w:hAnsi="Times New Roman"/>
                <w:color w:val="000000"/>
              </w:rPr>
              <w:t>, оборудвани със сухи часовникови механизми, които са капсуловани и с по минимум пет цифри на ролковия брояч, изразяващи кубични метри. Предавката между перката и часовниковия механизъм трябва да бъде магнитна.</w:t>
            </w:r>
          </w:p>
          <w:p w14:paraId="6F1C8337" w14:textId="77777777" w:rsidR="007445BB" w:rsidRPr="002D2C81" w:rsidRDefault="007445BB" w:rsidP="007445BB">
            <w:pPr>
              <w:pStyle w:val="Heading4"/>
              <w:ind w:left="-64"/>
              <w:rPr>
                <w:rFonts w:ascii="Times New Roman" w:hAnsi="Times New Roman"/>
                <w:color w:val="000000"/>
              </w:rPr>
            </w:pPr>
            <w:proofErr w:type="gramStart"/>
            <w:r w:rsidRPr="002D2C81">
              <w:rPr>
                <w:rFonts w:ascii="Times New Roman" w:hAnsi="Times New Roman"/>
                <w:color w:val="000000"/>
              </w:rPr>
              <w:t>едноструйни</w:t>
            </w:r>
            <w:proofErr w:type="gramEnd"/>
            <w:r w:rsidRPr="002D2C81">
              <w:rPr>
                <w:rFonts w:ascii="Times New Roman" w:hAnsi="Times New Roman"/>
                <w:color w:val="000000"/>
              </w:rPr>
              <w:t>, оборудвани с мокри часовникови механизми с по минимум пет цифри на ролковия брояч, изразяващи кубични метри. Предавката между перката и часовниковия механизъм трябва да бъде директна – механична.</w:t>
            </w:r>
          </w:p>
          <w:p w14:paraId="506661BA" w14:textId="3D512D15" w:rsidR="008810C6" w:rsidRPr="002D2C81" w:rsidRDefault="008810C6" w:rsidP="008810C6">
            <w:pPr>
              <w:pStyle w:val="Heading3"/>
              <w:ind w:left="-35"/>
              <w:rPr>
                <w:rFonts w:ascii="Times New Roman" w:hAnsi="Times New Roman" w:cs="Times New Roman"/>
                <w:color w:val="auto"/>
              </w:rPr>
            </w:pPr>
            <w:r w:rsidRPr="002D2C81">
              <w:rPr>
                <w:rFonts w:ascii="Times New Roman" w:hAnsi="Times New Roman" w:cs="Times New Roman"/>
                <w:color w:val="auto"/>
              </w:rPr>
              <w:t>Водо</w:t>
            </w:r>
            <w:r w:rsidR="002D744E">
              <w:rPr>
                <w:rFonts w:ascii="Times New Roman" w:hAnsi="Times New Roman" w:cs="Times New Roman"/>
                <w:color w:val="auto"/>
              </w:rPr>
              <w:t>мерите с номинален диаметър от 1</w:t>
            </w:r>
            <w:r w:rsidRPr="002D2C81">
              <w:rPr>
                <w:rFonts w:ascii="Times New Roman" w:hAnsi="Times New Roman" w:cs="Times New Roman"/>
                <w:color w:val="auto"/>
              </w:rPr>
              <w:t>5</w:t>
            </w:r>
            <w:r w:rsidR="002D744E">
              <w:rPr>
                <w:rFonts w:ascii="Times New Roman" w:hAnsi="Times New Roman"/>
                <w:color w:val="auto"/>
              </w:rPr>
              <w:t>(</w:t>
            </w:r>
            <w:r w:rsidR="002D744E">
              <w:rPr>
                <w:rFonts w:ascii="Times New Roman" w:hAnsi="Times New Roman"/>
                <w:color w:val="auto"/>
                <w:lang w:val="bg-BG"/>
              </w:rPr>
              <w:t>15 мм - дължина 1</w:t>
            </w:r>
            <w:r w:rsidR="002D744E">
              <w:rPr>
                <w:rFonts w:ascii="Times New Roman" w:hAnsi="Times New Roman"/>
                <w:color w:val="auto"/>
              </w:rPr>
              <w:t>7</w:t>
            </w:r>
            <w:r w:rsidR="002D744E">
              <w:rPr>
                <w:rFonts w:ascii="Times New Roman" w:hAnsi="Times New Roman"/>
                <w:color w:val="auto"/>
                <w:lang w:val="bg-BG"/>
              </w:rPr>
              <w:t>0 мм и 20 мм - дължина 19</w:t>
            </w:r>
            <w:r w:rsidR="002D744E" w:rsidRPr="00AA6F49">
              <w:rPr>
                <w:rFonts w:ascii="Times New Roman" w:hAnsi="Times New Roman"/>
                <w:color w:val="auto"/>
                <w:lang w:val="bg-BG"/>
              </w:rPr>
              <w:t>0 мм)</w:t>
            </w:r>
            <w:r w:rsidR="002D744E">
              <w:rPr>
                <w:rFonts w:ascii="Times New Roman" w:hAnsi="Times New Roman"/>
                <w:color w:val="auto"/>
              </w:rPr>
              <w:t xml:space="preserve"> </w:t>
            </w:r>
            <w:r w:rsidRPr="002D2C81">
              <w:rPr>
                <w:rFonts w:ascii="Times New Roman" w:hAnsi="Times New Roman" w:cs="Times New Roman"/>
                <w:color w:val="auto"/>
              </w:rPr>
              <w:t xml:space="preserve"> до 50 мм трябва да бъдат многоструйни, оборудвани с</w:t>
            </w:r>
            <w:r w:rsidRPr="002D2C81">
              <w:rPr>
                <w:rFonts w:ascii="Times New Roman" w:hAnsi="Times New Roman" w:cs="Times New Roman"/>
                <w:color w:val="auto"/>
                <w:lang w:val="bg-BG"/>
              </w:rPr>
              <w:t>ъс сухи, полусухи или</w:t>
            </w:r>
            <w:r w:rsidRPr="002D2C81">
              <w:rPr>
                <w:rFonts w:ascii="Times New Roman" w:hAnsi="Times New Roman" w:cs="Times New Roman"/>
                <w:color w:val="auto"/>
              </w:rPr>
              <w:t xml:space="preserve"> мокри часовникови механизми, с по минимум </w:t>
            </w:r>
            <w:r w:rsidRPr="002D2C81">
              <w:rPr>
                <w:rFonts w:ascii="Times New Roman" w:hAnsi="Times New Roman" w:cs="Times New Roman"/>
                <w:b/>
                <w:color w:val="auto"/>
              </w:rPr>
              <w:t xml:space="preserve">пет </w:t>
            </w:r>
            <w:r w:rsidRPr="002D2C81">
              <w:rPr>
                <w:rFonts w:ascii="Times New Roman" w:hAnsi="Times New Roman" w:cs="Times New Roman"/>
                <w:color w:val="auto"/>
              </w:rPr>
              <w:t xml:space="preserve">цифри на ролковия брояч, изразяващи кубични метри. </w:t>
            </w:r>
          </w:p>
          <w:p w14:paraId="1F3EC7A7" w14:textId="77777777" w:rsidR="00811135" w:rsidRPr="002D2C81" w:rsidRDefault="00811135" w:rsidP="00811135">
            <w:pPr>
              <w:pStyle w:val="Heading4"/>
              <w:ind w:left="-64"/>
              <w:rPr>
                <w:rFonts w:ascii="Times New Roman" w:hAnsi="Times New Roman" w:cs="Times New Roman"/>
                <w:color w:val="auto"/>
              </w:rPr>
            </w:pPr>
            <w:r w:rsidRPr="002D2C81">
              <w:rPr>
                <w:rFonts w:ascii="Times New Roman" w:hAnsi="Times New Roman" w:cs="Times New Roman"/>
                <w:color w:val="auto"/>
              </w:rPr>
              <w:t>Допуска се само ролковият брояч да бъде отделен в самостоятелна камера, която е запълнена с дестилирана вода (или друга напълно прозрачна течност) и е защитен от водата, протичаща през водомера и запълваща останалата част на часовниковия механизъм.</w:t>
            </w:r>
          </w:p>
          <w:p w14:paraId="467E11F5" w14:textId="77777777" w:rsidR="008963C1" w:rsidRPr="002D2C81" w:rsidRDefault="00811135" w:rsidP="00811135">
            <w:pPr>
              <w:pStyle w:val="Heading4"/>
              <w:ind w:left="-64"/>
              <w:rPr>
                <w:rFonts w:ascii="Times New Roman" w:hAnsi="Times New Roman"/>
                <w:color w:val="FF0000"/>
              </w:rPr>
            </w:pPr>
            <w:r w:rsidRPr="002D2C81">
              <w:rPr>
                <w:rFonts w:ascii="Times New Roman" w:hAnsi="Times New Roman" w:cs="Times New Roman"/>
                <w:color w:val="auto"/>
              </w:rPr>
              <w:t>Не се допуска камерата на ролковия брояч да бъде запълнена с въздух или какъвто и да е газ.</w:t>
            </w:r>
          </w:p>
        </w:tc>
        <w:tc>
          <w:tcPr>
            <w:tcW w:w="1453" w:type="dxa"/>
          </w:tcPr>
          <w:p w14:paraId="6D83B7FF" w14:textId="77777777" w:rsidR="008963C1" w:rsidRPr="002D2C81" w:rsidRDefault="008963C1" w:rsidP="00AC1206">
            <w:pPr>
              <w:spacing w:after="0" w:line="240" w:lineRule="auto"/>
              <w:ind w:left="81"/>
              <w:jc w:val="both"/>
              <w:rPr>
                <w:rFonts w:ascii="Times New Roman" w:eastAsia="Times New Roman" w:hAnsi="Times New Roman"/>
                <w:b/>
              </w:rPr>
            </w:pPr>
          </w:p>
        </w:tc>
      </w:tr>
      <w:tr w:rsidR="008963C1" w:rsidRPr="00944213" w14:paraId="6C457521" w14:textId="77777777" w:rsidTr="00CF36CD">
        <w:tc>
          <w:tcPr>
            <w:tcW w:w="12455" w:type="dxa"/>
            <w:gridSpan w:val="2"/>
            <w:shd w:val="clear" w:color="auto" w:fill="auto"/>
          </w:tcPr>
          <w:p w14:paraId="5820CFFF" w14:textId="77777777" w:rsidR="008963C1" w:rsidRPr="00944213" w:rsidRDefault="0030348D" w:rsidP="00944213">
            <w:pPr>
              <w:pStyle w:val="Heading2"/>
              <w:ind w:left="78"/>
              <w:rPr>
                <w:b w:val="0"/>
              </w:rPr>
            </w:pPr>
            <w:r w:rsidRPr="00944213">
              <w:rPr>
                <w:b w:val="0"/>
                <w:sz w:val="24"/>
                <w:szCs w:val="24"/>
              </w:rPr>
              <w:t>Водомерите не трябва да са от типа обемни – бутални, дискови, ротационни, с овални зъбни колела и лопатовидни.</w:t>
            </w:r>
          </w:p>
        </w:tc>
        <w:tc>
          <w:tcPr>
            <w:tcW w:w="1453" w:type="dxa"/>
          </w:tcPr>
          <w:p w14:paraId="7DD84113" w14:textId="77777777" w:rsidR="008963C1" w:rsidRPr="00944213" w:rsidRDefault="008963C1" w:rsidP="00944213">
            <w:pPr>
              <w:spacing w:after="0" w:line="240" w:lineRule="auto"/>
              <w:ind w:left="81"/>
              <w:rPr>
                <w:rFonts w:ascii="Times New Roman" w:eastAsia="Times New Roman" w:hAnsi="Times New Roman"/>
              </w:rPr>
            </w:pPr>
          </w:p>
        </w:tc>
      </w:tr>
      <w:tr w:rsidR="008963C1" w:rsidRPr="00944213" w14:paraId="05BE4326" w14:textId="77777777" w:rsidTr="00CF36CD">
        <w:tc>
          <w:tcPr>
            <w:tcW w:w="12455" w:type="dxa"/>
            <w:gridSpan w:val="2"/>
            <w:shd w:val="clear" w:color="auto" w:fill="auto"/>
          </w:tcPr>
          <w:p w14:paraId="3FAB5D50" w14:textId="77777777" w:rsidR="008963C1" w:rsidRPr="00944213" w:rsidRDefault="005A21A6" w:rsidP="00944213">
            <w:pPr>
              <w:pStyle w:val="Heading2"/>
              <w:ind w:left="78"/>
              <w:rPr>
                <w:b w:val="0"/>
                <w:sz w:val="24"/>
                <w:szCs w:val="24"/>
              </w:rPr>
            </w:pPr>
            <w:r w:rsidRPr="00944213">
              <w:rPr>
                <w:b w:val="0"/>
                <w:sz w:val="24"/>
                <w:szCs w:val="24"/>
              </w:rPr>
              <w:t>Водомерите трябва да бъдат с възможност за допълнително поставяне на импулсен или индуктивен извод/четец за дистанционно отчитане на данните, без да се нарушава целостта на корпуса или метрологичния знак на водомера. Водомерите за студена вода с номинален диаметър 40 и 50 мм трябва да имат поставен импулсен или индуктивен извод/четец в импулсния изход за дистанционно отчитане на данните. Връзката между импулсния извод/четец и модула трябва да бъде кабелна.</w:t>
            </w:r>
          </w:p>
        </w:tc>
        <w:tc>
          <w:tcPr>
            <w:tcW w:w="1453" w:type="dxa"/>
          </w:tcPr>
          <w:p w14:paraId="2C279650" w14:textId="77777777" w:rsidR="008963C1" w:rsidRPr="00944213" w:rsidRDefault="008963C1" w:rsidP="00944213">
            <w:pPr>
              <w:spacing w:after="0" w:line="240" w:lineRule="auto"/>
              <w:ind w:left="81"/>
              <w:rPr>
                <w:rFonts w:ascii="Times New Roman" w:eastAsia="Times New Roman" w:hAnsi="Times New Roman"/>
              </w:rPr>
            </w:pPr>
          </w:p>
        </w:tc>
      </w:tr>
      <w:tr w:rsidR="008963C1" w:rsidRPr="00944213" w14:paraId="65F81C0E" w14:textId="77777777" w:rsidTr="00CF36CD">
        <w:tc>
          <w:tcPr>
            <w:tcW w:w="12455" w:type="dxa"/>
            <w:gridSpan w:val="2"/>
            <w:shd w:val="clear" w:color="auto" w:fill="auto"/>
          </w:tcPr>
          <w:p w14:paraId="6F22B23D" w14:textId="64D15B09" w:rsidR="008963C1" w:rsidRPr="00944213" w:rsidRDefault="00FA2A8F" w:rsidP="00944213">
            <w:pPr>
              <w:pStyle w:val="Heading2"/>
              <w:numPr>
                <w:ilvl w:val="0"/>
                <w:numId w:val="0"/>
              </w:numPr>
              <w:ind w:left="78"/>
              <w:rPr>
                <w:b w:val="0"/>
              </w:rPr>
            </w:pPr>
            <w:r w:rsidRPr="00944213">
              <w:rPr>
                <w:b w:val="0"/>
                <w:color w:val="000000"/>
                <w:sz w:val="24"/>
                <w:szCs w:val="24"/>
                <w:lang w:val="bg-BG"/>
              </w:rPr>
              <w:t xml:space="preserve">Е. </w:t>
            </w:r>
            <w:r w:rsidR="00510885" w:rsidRPr="00944213">
              <w:rPr>
                <w:b w:val="0"/>
                <w:color w:val="000000"/>
                <w:sz w:val="24"/>
                <w:szCs w:val="24"/>
                <w:lang w:val="bg-BG"/>
              </w:rPr>
              <w:t>Участникът трябва да предостави заверено копие от валиден сертификат за съответствие на доставяните стоки, издаден от оторизиран орган, в съответствие с Наредбата за съществените изисквания и оценяване съответствието на средствата за измерване /НСИОССИ/, обнародвано в ДВ, бр.23 от 25.03.2016г. или всички водомери трябва да притежават MID сертификат за оценка на съответствието. Предложените стоки трябва да изпълняват условията по Директива 32/2014/ЕС.</w:t>
            </w:r>
          </w:p>
        </w:tc>
        <w:tc>
          <w:tcPr>
            <w:tcW w:w="1453" w:type="dxa"/>
          </w:tcPr>
          <w:p w14:paraId="211CB929" w14:textId="77777777" w:rsidR="008963C1" w:rsidRPr="00944213" w:rsidRDefault="008963C1" w:rsidP="00944213">
            <w:pPr>
              <w:spacing w:after="0" w:line="240" w:lineRule="auto"/>
              <w:ind w:left="81"/>
              <w:rPr>
                <w:rFonts w:ascii="Century" w:eastAsia="Times New Roman" w:hAnsi="Century"/>
                <w:bCs/>
                <w:color w:val="000000"/>
                <w:spacing w:val="-1"/>
                <w:w w:val="101"/>
                <w:lang w:val="en-GB"/>
              </w:rPr>
            </w:pPr>
          </w:p>
        </w:tc>
      </w:tr>
      <w:tr w:rsidR="008963C1" w:rsidRPr="002D2C81" w14:paraId="288AD3A6" w14:textId="77777777" w:rsidTr="00CF36CD">
        <w:tc>
          <w:tcPr>
            <w:tcW w:w="12455" w:type="dxa"/>
            <w:gridSpan w:val="2"/>
            <w:shd w:val="clear" w:color="auto" w:fill="auto"/>
          </w:tcPr>
          <w:p w14:paraId="7A592DD5" w14:textId="77777777" w:rsidR="0030348D" w:rsidRPr="002D2C81" w:rsidRDefault="0030348D" w:rsidP="00E030F0">
            <w:pPr>
              <w:pStyle w:val="Heading2"/>
              <w:numPr>
                <w:ilvl w:val="1"/>
                <w:numId w:val="25"/>
              </w:numPr>
              <w:ind w:left="390" w:hanging="284"/>
              <w:jc w:val="both"/>
              <w:rPr>
                <w:color w:val="000000"/>
                <w:sz w:val="24"/>
                <w:szCs w:val="24"/>
                <w:lang w:val="bg-BG"/>
              </w:rPr>
            </w:pPr>
            <w:r w:rsidRPr="002D2C81">
              <w:rPr>
                <w:color w:val="000000"/>
                <w:sz w:val="24"/>
                <w:szCs w:val="24"/>
                <w:lang w:val="bg-BG"/>
              </w:rPr>
              <w:lastRenderedPageBreak/>
              <w:t>Стойностите на разхода трябва да са:</w:t>
            </w:r>
          </w:p>
          <w:p w14:paraId="4A404209" w14:textId="77777777" w:rsidR="0030348D" w:rsidRPr="002D2C81" w:rsidRDefault="0030348D" w:rsidP="0030348D">
            <w:pPr>
              <w:pStyle w:val="Heading3"/>
              <w:ind w:left="-64" w:firstLine="64"/>
              <w:rPr>
                <w:rFonts w:ascii="Times New Roman" w:hAnsi="Times New Roman"/>
                <w:color w:val="000000"/>
              </w:rPr>
            </w:pPr>
            <w:r w:rsidRPr="002D2C81">
              <w:rPr>
                <w:rFonts w:ascii="Times New Roman" w:hAnsi="Times New Roman"/>
                <w:color w:val="000000"/>
              </w:rPr>
              <w:t>Q</w:t>
            </w:r>
            <w:r w:rsidRPr="002D2C81">
              <w:rPr>
                <w:rFonts w:ascii="Times New Roman" w:hAnsi="Times New Roman"/>
                <w:color w:val="000000"/>
                <w:vertAlign w:val="subscript"/>
              </w:rPr>
              <w:t>3</w:t>
            </w:r>
            <w:r w:rsidRPr="002D2C81">
              <w:rPr>
                <w:rFonts w:ascii="Times New Roman" w:hAnsi="Times New Roman"/>
                <w:color w:val="000000"/>
              </w:rPr>
              <w:t>/Q</w:t>
            </w:r>
            <w:r w:rsidRPr="002D2C81">
              <w:rPr>
                <w:rFonts w:ascii="Times New Roman" w:hAnsi="Times New Roman"/>
                <w:color w:val="000000"/>
                <w:vertAlign w:val="subscript"/>
              </w:rPr>
              <w:t>1</w:t>
            </w:r>
            <w:r w:rsidRPr="002D2C81">
              <w:rPr>
                <w:rFonts w:ascii="Times New Roman" w:hAnsi="Times New Roman"/>
                <w:color w:val="000000"/>
              </w:rPr>
              <w:t>=R,</w:t>
            </w:r>
            <w:r w:rsidRPr="002D2C81">
              <w:rPr>
                <w:rFonts w:ascii="Times New Roman" w:hAnsi="Times New Roman"/>
                <w:color w:val="000000"/>
                <w:vertAlign w:val="subscript"/>
              </w:rPr>
              <w:t xml:space="preserve"> </w:t>
            </w:r>
            <w:r w:rsidRPr="002D2C81">
              <w:rPr>
                <w:rFonts w:ascii="Times New Roman" w:hAnsi="Times New Roman"/>
                <w:color w:val="000000"/>
              </w:rPr>
              <w:t>където Q</w:t>
            </w:r>
            <w:r w:rsidRPr="002D2C81">
              <w:rPr>
                <w:rFonts w:ascii="Times New Roman" w:hAnsi="Times New Roman"/>
                <w:color w:val="000000"/>
                <w:vertAlign w:val="subscript"/>
              </w:rPr>
              <w:t>3</w:t>
            </w:r>
            <w:r w:rsidRPr="002D2C81">
              <w:rPr>
                <w:rFonts w:ascii="Times New Roman" w:hAnsi="Times New Roman"/>
                <w:color w:val="000000"/>
              </w:rPr>
              <w:t xml:space="preserve"> (постоянният разход) е най-големият разход, при който водомерът работи задоволително при нормални условия на работа, т.е. при стабилни или преходни условия на потока, а Q</w:t>
            </w:r>
            <w:r w:rsidRPr="002D2C81">
              <w:rPr>
                <w:rFonts w:ascii="Times New Roman" w:hAnsi="Times New Roman"/>
                <w:color w:val="000000"/>
                <w:vertAlign w:val="subscript"/>
              </w:rPr>
              <w:t>1</w:t>
            </w:r>
            <w:r w:rsidRPr="002D2C81">
              <w:rPr>
                <w:rFonts w:ascii="Times New Roman" w:hAnsi="Times New Roman"/>
                <w:color w:val="000000"/>
              </w:rPr>
              <w:t xml:space="preserve"> (минималният разход) е най-малкият разход, при който водомерът дава показания, които удовлетворяват изискванията относно максималните допустими грешки. </w:t>
            </w:r>
          </w:p>
          <w:p w14:paraId="1E321E46" w14:textId="77777777" w:rsidR="0030348D" w:rsidRPr="002D2C81" w:rsidRDefault="0030348D" w:rsidP="0030348D">
            <w:pPr>
              <w:tabs>
                <w:tab w:val="num" w:pos="1134"/>
              </w:tabs>
              <w:spacing w:before="120" w:after="120"/>
              <w:ind w:left="-64" w:firstLine="64"/>
              <w:contextualSpacing/>
              <w:jc w:val="both"/>
              <w:rPr>
                <w:rFonts w:ascii="Times New Roman" w:hAnsi="Times New Roman"/>
                <w:color w:val="000000"/>
                <w:lang w:val="en-US"/>
              </w:rPr>
            </w:pPr>
            <w:r w:rsidRPr="002D2C81">
              <w:rPr>
                <w:rFonts w:ascii="Times New Roman" w:hAnsi="Times New Roman"/>
                <w:color w:val="000000"/>
                <w:lang w:val="en-US"/>
              </w:rPr>
              <w:tab/>
            </w:r>
            <w:r w:rsidRPr="002D2C81">
              <w:rPr>
                <w:rFonts w:ascii="Times New Roman" w:hAnsi="Times New Roman"/>
                <w:color w:val="000000"/>
                <w:lang w:val="en-US"/>
              </w:rPr>
              <w:tab/>
            </w:r>
            <w:r w:rsidRPr="002D2C81">
              <w:rPr>
                <w:rFonts w:ascii="Times New Roman" w:hAnsi="Times New Roman"/>
                <w:color w:val="000000"/>
              </w:rPr>
              <w:t>За всички водомери R=Q</w:t>
            </w:r>
            <w:r w:rsidRPr="002D2C81">
              <w:rPr>
                <w:rFonts w:ascii="Times New Roman" w:hAnsi="Times New Roman"/>
                <w:color w:val="000000"/>
                <w:vertAlign w:val="subscript"/>
              </w:rPr>
              <w:t>3</w:t>
            </w:r>
            <w:r w:rsidRPr="002D2C81">
              <w:rPr>
                <w:rFonts w:ascii="Times New Roman" w:hAnsi="Times New Roman"/>
                <w:color w:val="000000"/>
              </w:rPr>
              <w:t>/Q</w:t>
            </w:r>
            <w:r w:rsidRPr="002D2C81">
              <w:rPr>
                <w:rFonts w:ascii="Times New Roman" w:hAnsi="Times New Roman"/>
                <w:color w:val="000000"/>
                <w:vertAlign w:val="subscript"/>
              </w:rPr>
              <w:t>1</w:t>
            </w:r>
            <w:r w:rsidRPr="002D2C81">
              <w:rPr>
                <w:rFonts w:ascii="Times New Roman" w:hAnsi="Times New Roman"/>
                <w:color w:val="000000"/>
              </w:rPr>
              <w:t>≥100.</w:t>
            </w:r>
          </w:p>
          <w:p w14:paraId="03C03674" w14:textId="77777777" w:rsidR="0030348D" w:rsidRPr="002D2C81" w:rsidRDefault="0030348D" w:rsidP="0030348D">
            <w:pPr>
              <w:pStyle w:val="Heading3"/>
              <w:ind w:left="-64" w:firstLine="64"/>
              <w:rPr>
                <w:rFonts w:ascii="Times New Roman" w:hAnsi="Times New Roman"/>
                <w:color w:val="000000"/>
              </w:rPr>
            </w:pPr>
            <w:r w:rsidRPr="002D2C81">
              <w:rPr>
                <w:rFonts w:ascii="Times New Roman" w:hAnsi="Times New Roman"/>
                <w:color w:val="000000"/>
              </w:rPr>
              <w:t>Q</w:t>
            </w:r>
            <w:r w:rsidRPr="002D2C81">
              <w:rPr>
                <w:rFonts w:ascii="Times New Roman" w:hAnsi="Times New Roman"/>
                <w:color w:val="000000"/>
                <w:vertAlign w:val="subscript"/>
              </w:rPr>
              <w:t>2</w:t>
            </w:r>
            <w:r w:rsidRPr="002D2C81">
              <w:rPr>
                <w:rFonts w:ascii="Times New Roman" w:hAnsi="Times New Roman"/>
                <w:color w:val="000000"/>
              </w:rPr>
              <w:t>/Q</w:t>
            </w:r>
            <w:r w:rsidRPr="002D2C81">
              <w:rPr>
                <w:rFonts w:ascii="Times New Roman" w:hAnsi="Times New Roman"/>
                <w:color w:val="000000"/>
                <w:vertAlign w:val="subscript"/>
              </w:rPr>
              <w:t>1</w:t>
            </w:r>
            <w:r w:rsidRPr="002D2C81">
              <w:rPr>
                <w:rFonts w:ascii="Times New Roman" w:hAnsi="Times New Roman"/>
                <w:color w:val="000000"/>
              </w:rPr>
              <w:t>=1.6, където Q</w:t>
            </w:r>
            <w:r w:rsidRPr="002D2C81">
              <w:rPr>
                <w:rFonts w:ascii="Times New Roman" w:hAnsi="Times New Roman"/>
                <w:color w:val="000000"/>
                <w:vertAlign w:val="subscript"/>
              </w:rPr>
              <w:t>2</w:t>
            </w:r>
            <w:r w:rsidRPr="002D2C81">
              <w:rPr>
                <w:rFonts w:ascii="Times New Roman" w:hAnsi="Times New Roman"/>
                <w:color w:val="000000"/>
              </w:rPr>
              <w:t xml:space="preserve"> (преходният разход) е стойността на разхода, намираща се между постоянния и минималния разход, при която обхватът на разхода се разделя на две зони: „горна зона” и „долна зона”. Всяка зона има характерна максимална допустима грешка.</w:t>
            </w:r>
          </w:p>
          <w:p w14:paraId="7FF5BD81" w14:textId="77777777" w:rsidR="008963C1" w:rsidRPr="002D2C81" w:rsidRDefault="0030348D" w:rsidP="0030348D">
            <w:pPr>
              <w:pStyle w:val="Heading3"/>
              <w:ind w:left="-64" w:firstLine="64"/>
              <w:rPr>
                <w:b/>
                <w:bCs/>
                <w:color w:val="000000"/>
                <w:spacing w:val="-1"/>
                <w:w w:val="101"/>
                <w:sz w:val="22"/>
                <w:szCs w:val="22"/>
                <w:lang w:val="bg-BG"/>
              </w:rPr>
            </w:pPr>
            <w:r w:rsidRPr="002D2C81">
              <w:rPr>
                <w:rFonts w:ascii="Times New Roman" w:hAnsi="Times New Roman"/>
                <w:color w:val="000000"/>
              </w:rPr>
              <w:t>Q</w:t>
            </w:r>
            <w:r w:rsidRPr="002D2C81">
              <w:rPr>
                <w:rFonts w:ascii="Times New Roman" w:hAnsi="Times New Roman"/>
                <w:color w:val="000000"/>
                <w:vertAlign w:val="subscript"/>
              </w:rPr>
              <w:t>4</w:t>
            </w:r>
            <w:r w:rsidRPr="002D2C81">
              <w:rPr>
                <w:rFonts w:ascii="Times New Roman" w:hAnsi="Times New Roman"/>
                <w:color w:val="000000"/>
              </w:rPr>
              <w:t>/Q</w:t>
            </w:r>
            <w:r w:rsidRPr="002D2C81">
              <w:rPr>
                <w:rFonts w:ascii="Times New Roman" w:hAnsi="Times New Roman"/>
                <w:color w:val="000000"/>
                <w:vertAlign w:val="subscript"/>
              </w:rPr>
              <w:t>3</w:t>
            </w:r>
            <w:r w:rsidRPr="002D2C81">
              <w:rPr>
                <w:rFonts w:ascii="Times New Roman" w:hAnsi="Times New Roman"/>
                <w:color w:val="000000"/>
              </w:rPr>
              <w:t>=1.25, където Q</w:t>
            </w:r>
            <w:r w:rsidRPr="002D2C81">
              <w:rPr>
                <w:rFonts w:ascii="Times New Roman" w:hAnsi="Times New Roman"/>
                <w:color w:val="000000"/>
                <w:vertAlign w:val="subscript"/>
              </w:rPr>
              <w:t>4</w:t>
            </w:r>
            <w:r w:rsidRPr="002D2C81">
              <w:rPr>
                <w:rFonts w:ascii="Times New Roman" w:hAnsi="Times New Roman"/>
                <w:color w:val="000000"/>
              </w:rPr>
              <w:t xml:space="preserve"> (разходът на пренатоварване) е най-големият разход, при който водомерът работи по задоволителен начин за кратък период от време без повреда.</w:t>
            </w:r>
          </w:p>
        </w:tc>
        <w:tc>
          <w:tcPr>
            <w:tcW w:w="1453" w:type="dxa"/>
          </w:tcPr>
          <w:p w14:paraId="1173F501" w14:textId="77777777" w:rsidR="008963C1" w:rsidRPr="002D2C81" w:rsidRDefault="008963C1" w:rsidP="00AC1206">
            <w:pPr>
              <w:spacing w:after="0" w:line="240" w:lineRule="auto"/>
              <w:ind w:left="81"/>
              <w:jc w:val="both"/>
              <w:rPr>
                <w:rFonts w:ascii="Century" w:eastAsia="Times New Roman" w:hAnsi="Century"/>
                <w:b/>
                <w:bCs/>
                <w:color w:val="000000"/>
                <w:spacing w:val="-1"/>
                <w:w w:val="101"/>
                <w:lang w:val="en-GB"/>
              </w:rPr>
            </w:pPr>
          </w:p>
        </w:tc>
      </w:tr>
      <w:tr w:rsidR="00B03953" w:rsidRPr="002D2C81" w14:paraId="52726668" w14:textId="77777777" w:rsidTr="00CF36CD">
        <w:tc>
          <w:tcPr>
            <w:tcW w:w="12455" w:type="dxa"/>
            <w:gridSpan w:val="2"/>
            <w:shd w:val="clear" w:color="auto" w:fill="auto"/>
          </w:tcPr>
          <w:p w14:paraId="70E64831" w14:textId="77777777" w:rsidR="00B03953" w:rsidRPr="002D2C81" w:rsidRDefault="00B03953" w:rsidP="00B03953">
            <w:pPr>
              <w:pStyle w:val="Heading2"/>
              <w:ind w:left="78"/>
              <w:rPr>
                <w:color w:val="000000"/>
                <w:sz w:val="24"/>
                <w:szCs w:val="24"/>
                <w:lang w:val="bg-BG"/>
              </w:rPr>
            </w:pPr>
            <w:r w:rsidRPr="002D2C81">
              <w:rPr>
                <w:sz w:val="24"/>
                <w:szCs w:val="24"/>
              </w:rPr>
              <w:t>Максималната допустима грешка – положителна или отрицателна – за обеми, доставяни при разходи между Q</w:t>
            </w:r>
            <w:r w:rsidRPr="002D2C81">
              <w:rPr>
                <w:sz w:val="24"/>
                <w:szCs w:val="24"/>
                <w:vertAlign w:val="subscript"/>
              </w:rPr>
              <w:t>1</w:t>
            </w:r>
            <w:r w:rsidRPr="002D2C81">
              <w:rPr>
                <w:sz w:val="24"/>
                <w:szCs w:val="24"/>
              </w:rPr>
              <w:t xml:space="preserve"> и Q</w:t>
            </w:r>
            <w:r w:rsidRPr="002D2C81">
              <w:rPr>
                <w:sz w:val="24"/>
                <w:szCs w:val="24"/>
                <w:vertAlign w:val="subscript"/>
              </w:rPr>
              <w:t>2</w:t>
            </w:r>
            <w:r w:rsidRPr="002D2C81">
              <w:rPr>
                <w:sz w:val="24"/>
                <w:szCs w:val="24"/>
              </w:rPr>
              <w:t xml:space="preserve"> (не се включва), е ±5 </w:t>
            </w:r>
            <w:proofErr w:type="gramStart"/>
            <w:r w:rsidRPr="002D2C81">
              <w:rPr>
                <w:sz w:val="24"/>
                <w:szCs w:val="24"/>
              </w:rPr>
              <w:t>%</w:t>
            </w:r>
            <w:proofErr w:type="gramEnd"/>
            <w:r w:rsidRPr="002D2C81">
              <w:rPr>
                <w:sz w:val="24"/>
                <w:szCs w:val="24"/>
              </w:rPr>
              <w:t>.</w:t>
            </w:r>
          </w:p>
        </w:tc>
        <w:tc>
          <w:tcPr>
            <w:tcW w:w="1453" w:type="dxa"/>
          </w:tcPr>
          <w:p w14:paraId="4D6C652E" w14:textId="77777777" w:rsidR="00B03953" w:rsidRPr="002D2C81" w:rsidRDefault="00B03953" w:rsidP="00AC1206">
            <w:pPr>
              <w:spacing w:after="0" w:line="240" w:lineRule="auto"/>
              <w:ind w:left="81"/>
              <w:jc w:val="both"/>
              <w:rPr>
                <w:rFonts w:ascii="Century" w:eastAsia="Times New Roman" w:hAnsi="Century"/>
                <w:b/>
                <w:bCs/>
                <w:color w:val="000000"/>
                <w:spacing w:val="-1"/>
                <w:w w:val="101"/>
                <w:lang w:val="en-GB"/>
              </w:rPr>
            </w:pPr>
          </w:p>
        </w:tc>
      </w:tr>
      <w:tr w:rsidR="00B03953" w:rsidRPr="002D2C81" w14:paraId="639D59B5" w14:textId="77777777" w:rsidTr="00CF36CD">
        <w:tc>
          <w:tcPr>
            <w:tcW w:w="12455" w:type="dxa"/>
            <w:gridSpan w:val="2"/>
            <w:shd w:val="clear" w:color="auto" w:fill="auto"/>
          </w:tcPr>
          <w:p w14:paraId="09CF95AD" w14:textId="77777777" w:rsidR="00B03953" w:rsidRPr="002D2C81" w:rsidRDefault="00B03953" w:rsidP="00B03953">
            <w:pPr>
              <w:pStyle w:val="Heading2"/>
              <w:rPr>
                <w:sz w:val="24"/>
                <w:szCs w:val="24"/>
              </w:rPr>
            </w:pPr>
            <w:r w:rsidRPr="002D2C81">
              <w:rPr>
                <w:sz w:val="24"/>
                <w:szCs w:val="24"/>
              </w:rPr>
              <w:t>Стойности на Q</w:t>
            </w:r>
            <w:r w:rsidRPr="002D2C81">
              <w:rPr>
                <w:sz w:val="24"/>
                <w:szCs w:val="24"/>
                <w:vertAlign w:val="subscript"/>
              </w:rPr>
              <w:t>3</w:t>
            </w:r>
            <w:r w:rsidRPr="002D2C81">
              <w:rPr>
                <w:sz w:val="24"/>
                <w:szCs w:val="24"/>
              </w:rPr>
              <w:t xml:space="preserve"> м</w:t>
            </w:r>
            <w:r w:rsidRPr="002D2C81">
              <w:rPr>
                <w:sz w:val="24"/>
                <w:szCs w:val="24"/>
                <w:vertAlign w:val="superscript"/>
              </w:rPr>
              <w:t>3</w:t>
            </w:r>
            <w:r w:rsidRPr="002D2C81">
              <w:rPr>
                <w:sz w:val="24"/>
                <w:szCs w:val="24"/>
              </w:rPr>
              <w:t>/час (MID сертификат за оценка на съответствието):</w:t>
            </w:r>
          </w:p>
          <w:tbl>
            <w:tblPr>
              <w:tblpPr w:leftFromText="141" w:rightFromText="141" w:vertAnchor="text" w:horzAnchor="margin" w:tblpXSpec="right" w:tblpY="159"/>
              <w:tblW w:w="8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1134"/>
              <w:gridCol w:w="1134"/>
              <w:gridCol w:w="1134"/>
              <w:gridCol w:w="1134"/>
              <w:gridCol w:w="1134"/>
              <w:gridCol w:w="1134"/>
            </w:tblGrid>
            <w:tr w:rsidR="00B03953" w:rsidRPr="002D2C81" w14:paraId="36169856" w14:textId="77777777" w:rsidTr="00AC1206">
              <w:tc>
                <w:tcPr>
                  <w:tcW w:w="1985" w:type="dxa"/>
                </w:tcPr>
                <w:p w14:paraId="7BADC4EB" w14:textId="77777777" w:rsidR="00B03953" w:rsidRPr="002D2C81" w:rsidRDefault="00B03953" w:rsidP="00B03953">
                  <w:pPr>
                    <w:rPr>
                      <w:rFonts w:ascii="Times New Roman" w:hAnsi="Times New Roman"/>
                      <w:b/>
                      <w:lang w:val="en-US"/>
                    </w:rPr>
                  </w:pPr>
                  <w:r w:rsidRPr="002D2C81">
                    <w:rPr>
                      <w:rFonts w:ascii="Times New Roman" w:hAnsi="Times New Roman"/>
                      <w:b/>
                    </w:rPr>
                    <w:t xml:space="preserve">Диаметър </w:t>
                  </w:r>
                  <w:r w:rsidRPr="002D2C81">
                    <w:rPr>
                      <w:rFonts w:ascii="Times New Roman" w:hAnsi="Times New Roman"/>
                      <w:b/>
                      <w:lang w:val="en-US"/>
                    </w:rPr>
                    <w:t>(</w:t>
                  </w:r>
                  <w:r w:rsidRPr="002D2C81">
                    <w:rPr>
                      <w:rFonts w:ascii="Times New Roman" w:hAnsi="Times New Roman"/>
                      <w:b/>
                    </w:rPr>
                    <w:t>мм</w:t>
                  </w:r>
                  <w:r w:rsidRPr="002D2C81">
                    <w:rPr>
                      <w:rFonts w:ascii="Times New Roman" w:hAnsi="Times New Roman"/>
                      <w:b/>
                      <w:lang w:val="en-US"/>
                    </w:rPr>
                    <w:t>)</w:t>
                  </w:r>
                </w:p>
              </w:tc>
              <w:tc>
                <w:tcPr>
                  <w:tcW w:w="1134" w:type="dxa"/>
                </w:tcPr>
                <w:p w14:paraId="5468589E" w14:textId="77777777" w:rsidR="00B03953" w:rsidRPr="002D2C81" w:rsidRDefault="00B03953" w:rsidP="00B03953">
                  <w:pPr>
                    <w:jc w:val="center"/>
                    <w:rPr>
                      <w:rFonts w:ascii="Times New Roman" w:hAnsi="Times New Roman"/>
                      <w:b/>
                      <w:lang w:val="en-US"/>
                    </w:rPr>
                  </w:pPr>
                  <w:r w:rsidRPr="002D2C81">
                    <w:rPr>
                      <w:rFonts w:ascii="Times New Roman" w:hAnsi="Times New Roman"/>
                      <w:b/>
                      <w:lang w:val="en-US"/>
                    </w:rPr>
                    <w:t>15</w:t>
                  </w:r>
                </w:p>
              </w:tc>
              <w:tc>
                <w:tcPr>
                  <w:tcW w:w="1134" w:type="dxa"/>
                </w:tcPr>
                <w:p w14:paraId="421C78F2" w14:textId="77777777" w:rsidR="00B03953" w:rsidRPr="002D2C81" w:rsidRDefault="00B03953" w:rsidP="00B03953">
                  <w:pPr>
                    <w:jc w:val="center"/>
                    <w:rPr>
                      <w:rFonts w:ascii="Times New Roman" w:hAnsi="Times New Roman"/>
                      <w:b/>
                      <w:lang w:val="en-US"/>
                    </w:rPr>
                  </w:pPr>
                  <w:r w:rsidRPr="002D2C81">
                    <w:rPr>
                      <w:rFonts w:ascii="Times New Roman" w:hAnsi="Times New Roman"/>
                      <w:b/>
                      <w:lang w:val="en-US"/>
                    </w:rPr>
                    <w:t>20</w:t>
                  </w:r>
                </w:p>
              </w:tc>
              <w:tc>
                <w:tcPr>
                  <w:tcW w:w="1134" w:type="dxa"/>
                </w:tcPr>
                <w:p w14:paraId="5958A3B2" w14:textId="77777777" w:rsidR="00B03953" w:rsidRPr="002D2C81" w:rsidRDefault="00B03953" w:rsidP="00B03953">
                  <w:pPr>
                    <w:jc w:val="center"/>
                    <w:rPr>
                      <w:rFonts w:ascii="Times New Roman" w:hAnsi="Times New Roman"/>
                      <w:b/>
                      <w:lang w:val="en-US"/>
                    </w:rPr>
                  </w:pPr>
                  <w:r w:rsidRPr="002D2C81">
                    <w:rPr>
                      <w:rFonts w:ascii="Times New Roman" w:hAnsi="Times New Roman"/>
                      <w:b/>
                      <w:lang w:val="en-US"/>
                    </w:rPr>
                    <w:t>25</w:t>
                  </w:r>
                </w:p>
              </w:tc>
              <w:tc>
                <w:tcPr>
                  <w:tcW w:w="1134" w:type="dxa"/>
                </w:tcPr>
                <w:p w14:paraId="388CBDF4" w14:textId="77777777" w:rsidR="00B03953" w:rsidRPr="002D2C81" w:rsidRDefault="00B03953" w:rsidP="00B03953">
                  <w:pPr>
                    <w:jc w:val="center"/>
                    <w:rPr>
                      <w:rFonts w:ascii="Times New Roman" w:hAnsi="Times New Roman"/>
                      <w:b/>
                      <w:lang w:val="en-US"/>
                    </w:rPr>
                  </w:pPr>
                  <w:r w:rsidRPr="002D2C81">
                    <w:rPr>
                      <w:rFonts w:ascii="Times New Roman" w:hAnsi="Times New Roman"/>
                      <w:b/>
                      <w:lang w:val="en-US"/>
                    </w:rPr>
                    <w:t>32</w:t>
                  </w:r>
                </w:p>
              </w:tc>
              <w:tc>
                <w:tcPr>
                  <w:tcW w:w="1134" w:type="dxa"/>
                </w:tcPr>
                <w:p w14:paraId="0A600EC3" w14:textId="77777777" w:rsidR="00B03953" w:rsidRPr="002D2C81" w:rsidRDefault="00B03953" w:rsidP="00B03953">
                  <w:pPr>
                    <w:jc w:val="center"/>
                    <w:rPr>
                      <w:rFonts w:ascii="Times New Roman" w:hAnsi="Times New Roman"/>
                      <w:b/>
                      <w:lang w:val="en-US"/>
                    </w:rPr>
                  </w:pPr>
                  <w:r w:rsidRPr="002D2C81">
                    <w:rPr>
                      <w:rFonts w:ascii="Times New Roman" w:hAnsi="Times New Roman"/>
                      <w:b/>
                      <w:lang w:val="en-US"/>
                    </w:rPr>
                    <w:t>40</w:t>
                  </w:r>
                </w:p>
              </w:tc>
              <w:tc>
                <w:tcPr>
                  <w:tcW w:w="1134" w:type="dxa"/>
                </w:tcPr>
                <w:p w14:paraId="22230F81" w14:textId="77777777" w:rsidR="00B03953" w:rsidRPr="002D2C81" w:rsidRDefault="00B03953" w:rsidP="00B03953">
                  <w:pPr>
                    <w:jc w:val="center"/>
                    <w:rPr>
                      <w:rFonts w:ascii="Times New Roman" w:hAnsi="Times New Roman"/>
                      <w:b/>
                      <w:lang w:val="en-US"/>
                    </w:rPr>
                  </w:pPr>
                  <w:r w:rsidRPr="002D2C81">
                    <w:rPr>
                      <w:rFonts w:ascii="Times New Roman" w:hAnsi="Times New Roman"/>
                      <w:b/>
                      <w:lang w:val="en-US"/>
                    </w:rPr>
                    <w:t>50</w:t>
                  </w:r>
                </w:p>
              </w:tc>
            </w:tr>
            <w:tr w:rsidR="00B03953" w:rsidRPr="002D2C81" w14:paraId="28EE21E7" w14:textId="77777777" w:rsidTr="00AC1206">
              <w:tc>
                <w:tcPr>
                  <w:tcW w:w="1985" w:type="dxa"/>
                </w:tcPr>
                <w:p w14:paraId="1BDEF83B" w14:textId="77777777" w:rsidR="00B03953" w:rsidRPr="002D2C81" w:rsidRDefault="00B03953" w:rsidP="00B03953">
                  <w:pPr>
                    <w:rPr>
                      <w:rFonts w:ascii="Times New Roman" w:hAnsi="Times New Roman"/>
                    </w:rPr>
                  </w:pPr>
                  <w:r w:rsidRPr="002D2C81">
                    <w:rPr>
                      <w:rFonts w:ascii="Times New Roman" w:hAnsi="Times New Roman"/>
                      <w:lang w:val="en-US"/>
                    </w:rPr>
                    <w:t>Q</w:t>
                  </w:r>
                  <w:r w:rsidRPr="002D2C81">
                    <w:rPr>
                      <w:rFonts w:ascii="Times New Roman" w:hAnsi="Times New Roman"/>
                      <w:vertAlign w:val="subscript"/>
                      <w:lang w:val="en-US"/>
                    </w:rPr>
                    <w:t>3</w:t>
                  </w:r>
                  <w:r w:rsidRPr="002D2C81">
                    <w:rPr>
                      <w:rFonts w:ascii="Times New Roman" w:hAnsi="Times New Roman"/>
                      <w:lang w:val="en-US"/>
                    </w:rPr>
                    <w:t xml:space="preserve"> </w:t>
                  </w:r>
                  <w:r w:rsidRPr="002D2C81">
                    <w:rPr>
                      <w:rFonts w:ascii="Times New Roman" w:hAnsi="Times New Roman"/>
                    </w:rPr>
                    <w:t>м</w:t>
                  </w:r>
                  <w:r w:rsidRPr="002D2C81">
                    <w:rPr>
                      <w:rFonts w:ascii="Times New Roman" w:hAnsi="Times New Roman"/>
                      <w:vertAlign w:val="superscript"/>
                    </w:rPr>
                    <w:t>3</w:t>
                  </w:r>
                  <w:r w:rsidRPr="002D2C81">
                    <w:rPr>
                      <w:rFonts w:ascii="Times New Roman" w:hAnsi="Times New Roman"/>
                      <w:lang w:val="en-US"/>
                    </w:rPr>
                    <w:t>/</w:t>
                  </w:r>
                  <w:r w:rsidRPr="002D2C81">
                    <w:rPr>
                      <w:rFonts w:ascii="Times New Roman" w:hAnsi="Times New Roman"/>
                    </w:rPr>
                    <w:t>час</w:t>
                  </w:r>
                </w:p>
              </w:tc>
              <w:tc>
                <w:tcPr>
                  <w:tcW w:w="1134" w:type="dxa"/>
                </w:tcPr>
                <w:p w14:paraId="53E5B2DE" w14:textId="77777777" w:rsidR="00B03953" w:rsidRPr="002D2C81" w:rsidRDefault="00B03953" w:rsidP="00B03953">
                  <w:pPr>
                    <w:jc w:val="center"/>
                    <w:rPr>
                      <w:rFonts w:ascii="Times New Roman" w:hAnsi="Times New Roman"/>
                    </w:rPr>
                  </w:pPr>
                  <w:r w:rsidRPr="002D2C81">
                    <w:rPr>
                      <w:rFonts w:ascii="Times New Roman" w:hAnsi="Times New Roman"/>
                    </w:rPr>
                    <w:t>2.5</w:t>
                  </w:r>
                </w:p>
              </w:tc>
              <w:tc>
                <w:tcPr>
                  <w:tcW w:w="1134" w:type="dxa"/>
                </w:tcPr>
                <w:p w14:paraId="2E0BDAC5" w14:textId="77777777" w:rsidR="00B03953" w:rsidRPr="002D2C81" w:rsidRDefault="00B03953" w:rsidP="00B03953">
                  <w:pPr>
                    <w:jc w:val="center"/>
                    <w:rPr>
                      <w:rFonts w:ascii="Times New Roman" w:hAnsi="Times New Roman"/>
                    </w:rPr>
                  </w:pPr>
                  <w:r w:rsidRPr="002D2C81">
                    <w:rPr>
                      <w:rFonts w:ascii="Times New Roman" w:hAnsi="Times New Roman"/>
                    </w:rPr>
                    <w:t>4.0</w:t>
                  </w:r>
                </w:p>
              </w:tc>
              <w:tc>
                <w:tcPr>
                  <w:tcW w:w="1134" w:type="dxa"/>
                </w:tcPr>
                <w:p w14:paraId="17D49587" w14:textId="77777777" w:rsidR="00B03953" w:rsidRPr="002D2C81" w:rsidRDefault="00B03953" w:rsidP="00B03953">
                  <w:pPr>
                    <w:jc w:val="center"/>
                    <w:rPr>
                      <w:rFonts w:ascii="Times New Roman" w:hAnsi="Times New Roman"/>
                    </w:rPr>
                  </w:pPr>
                  <w:r w:rsidRPr="002D2C81">
                    <w:rPr>
                      <w:rFonts w:ascii="Times New Roman" w:hAnsi="Times New Roman"/>
                    </w:rPr>
                    <w:t>6.3</w:t>
                  </w:r>
                </w:p>
              </w:tc>
              <w:tc>
                <w:tcPr>
                  <w:tcW w:w="1134" w:type="dxa"/>
                </w:tcPr>
                <w:p w14:paraId="51792D57" w14:textId="77777777" w:rsidR="00B03953" w:rsidRPr="002D2C81" w:rsidRDefault="00B03953" w:rsidP="00B03953">
                  <w:pPr>
                    <w:jc w:val="center"/>
                    <w:rPr>
                      <w:rFonts w:ascii="Times New Roman" w:hAnsi="Times New Roman"/>
                    </w:rPr>
                  </w:pPr>
                  <w:r w:rsidRPr="002D2C81">
                    <w:rPr>
                      <w:rFonts w:ascii="Times New Roman" w:hAnsi="Times New Roman"/>
                    </w:rPr>
                    <w:t>10.0</w:t>
                  </w:r>
                </w:p>
              </w:tc>
              <w:tc>
                <w:tcPr>
                  <w:tcW w:w="1134" w:type="dxa"/>
                </w:tcPr>
                <w:p w14:paraId="30CD3F85" w14:textId="77777777" w:rsidR="00B03953" w:rsidRPr="002D2C81" w:rsidRDefault="00B03953" w:rsidP="00B03953">
                  <w:pPr>
                    <w:jc w:val="center"/>
                    <w:rPr>
                      <w:rFonts w:ascii="Times New Roman" w:hAnsi="Times New Roman"/>
                    </w:rPr>
                  </w:pPr>
                  <w:r w:rsidRPr="002D2C81">
                    <w:rPr>
                      <w:rFonts w:ascii="Times New Roman" w:hAnsi="Times New Roman"/>
                    </w:rPr>
                    <w:t>16.0</w:t>
                  </w:r>
                </w:p>
              </w:tc>
              <w:tc>
                <w:tcPr>
                  <w:tcW w:w="1134" w:type="dxa"/>
                </w:tcPr>
                <w:p w14:paraId="4D0A8DC8" w14:textId="77777777" w:rsidR="00B03953" w:rsidRPr="002D2C81" w:rsidRDefault="00B03953" w:rsidP="00B03953">
                  <w:pPr>
                    <w:jc w:val="center"/>
                    <w:rPr>
                      <w:rFonts w:ascii="Times New Roman" w:hAnsi="Times New Roman"/>
                    </w:rPr>
                  </w:pPr>
                  <w:r w:rsidRPr="002D2C81">
                    <w:rPr>
                      <w:rFonts w:ascii="Times New Roman" w:hAnsi="Times New Roman"/>
                    </w:rPr>
                    <w:t>25.0</w:t>
                  </w:r>
                </w:p>
              </w:tc>
            </w:tr>
          </w:tbl>
          <w:p w14:paraId="52975224" w14:textId="77777777" w:rsidR="00B03953" w:rsidRPr="002D2C81" w:rsidRDefault="00B03953" w:rsidP="00B03953">
            <w:pPr>
              <w:pStyle w:val="Heading2"/>
              <w:numPr>
                <w:ilvl w:val="0"/>
                <w:numId w:val="0"/>
              </w:numPr>
              <w:ind w:left="709"/>
              <w:jc w:val="both"/>
              <w:rPr>
                <w:color w:val="000000"/>
                <w:sz w:val="24"/>
                <w:szCs w:val="24"/>
                <w:lang w:val="bg-BG"/>
              </w:rPr>
            </w:pPr>
          </w:p>
        </w:tc>
        <w:tc>
          <w:tcPr>
            <w:tcW w:w="1453" w:type="dxa"/>
          </w:tcPr>
          <w:p w14:paraId="123703E6" w14:textId="77777777" w:rsidR="00B03953" w:rsidRPr="002D2C81" w:rsidRDefault="00B03953" w:rsidP="00AC1206">
            <w:pPr>
              <w:spacing w:after="0" w:line="240" w:lineRule="auto"/>
              <w:ind w:left="81"/>
              <w:jc w:val="both"/>
              <w:rPr>
                <w:rFonts w:ascii="Century" w:eastAsia="Times New Roman" w:hAnsi="Century"/>
                <w:b/>
                <w:bCs/>
                <w:color w:val="000000"/>
                <w:spacing w:val="-1"/>
                <w:w w:val="101"/>
                <w:lang w:val="en-GB"/>
              </w:rPr>
            </w:pPr>
          </w:p>
        </w:tc>
      </w:tr>
      <w:tr w:rsidR="008963C1" w:rsidRPr="002D2C81" w14:paraId="30F0029B" w14:textId="77777777" w:rsidTr="00CF36CD">
        <w:tc>
          <w:tcPr>
            <w:tcW w:w="13908" w:type="dxa"/>
            <w:gridSpan w:val="3"/>
            <w:shd w:val="clear" w:color="auto" w:fill="auto"/>
          </w:tcPr>
          <w:p w14:paraId="268755B7" w14:textId="77777777" w:rsidR="008963C1" w:rsidRPr="002D2C81" w:rsidRDefault="008963C1" w:rsidP="00AC1206">
            <w:pPr>
              <w:spacing w:after="0" w:line="240" w:lineRule="auto"/>
              <w:ind w:left="81"/>
              <w:jc w:val="both"/>
              <w:rPr>
                <w:rFonts w:ascii="Times New Roman" w:eastAsia="Times New Roman" w:hAnsi="Times New Roman"/>
                <w:b/>
              </w:rPr>
            </w:pPr>
          </w:p>
        </w:tc>
      </w:tr>
      <w:tr w:rsidR="008963C1" w:rsidRPr="002D2C81" w14:paraId="6CD247D4" w14:textId="77777777" w:rsidTr="00CF36CD">
        <w:tc>
          <w:tcPr>
            <w:tcW w:w="13908" w:type="dxa"/>
            <w:gridSpan w:val="3"/>
            <w:shd w:val="clear" w:color="auto" w:fill="FBD4B4" w:themeFill="accent6" w:themeFillTint="66"/>
          </w:tcPr>
          <w:p w14:paraId="02A0C5D6" w14:textId="77777777" w:rsidR="008963C1" w:rsidRPr="002D2C81" w:rsidRDefault="00F22077" w:rsidP="008841B8">
            <w:pPr>
              <w:pStyle w:val="Heading1"/>
              <w:numPr>
                <w:ilvl w:val="0"/>
                <w:numId w:val="0"/>
              </w:numPr>
              <w:spacing w:before="0"/>
              <w:rPr>
                <w:rFonts w:ascii="Times New Roman" w:hAnsi="Times New Roman"/>
                <w:color w:val="auto"/>
                <w:sz w:val="24"/>
                <w:szCs w:val="24"/>
                <w:lang w:val="bg-BG"/>
              </w:rPr>
            </w:pPr>
            <w:r w:rsidRPr="002D2C81">
              <w:rPr>
                <w:rFonts w:ascii="Times New Roman" w:hAnsi="Times New Roman"/>
                <w:color w:val="auto"/>
                <w:sz w:val="24"/>
                <w:szCs w:val="24"/>
                <w:lang w:val="bg-BG"/>
              </w:rPr>
              <w:t>Техническа спецификация и изисквания към импулсните или индуктивните изводи/четци</w:t>
            </w:r>
          </w:p>
        </w:tc>
      </w:tr>
      <w:tr w:rsidR="008963C1" w:rsidRPr="002D2C81" w14:paraId="4775F3DC" w14:textId="77777777" w:rsidTr="00CF36CD">
        <w:tc>
          <w:tcPr>
            <w:tcW w:w="12455" w:type="dxa"/>
            <w:gridSpan w:val="2"/>
            <w:shd w:val="clear" w:color="auto" w:fill="auto"/>
          </w:tcPr>
          <w:p w14:paraId="5A1A8CD9" w14:textId="72D447E7" w:rsidR="00F22077" w:rsidRPr="008841B8" w:rsidRDefault="00F22077" w:rsidP="00E030F0">
            <w:pPr>
              <w:pStyle w:val="Heading2"/>
              <w:numPr>
                <w:ilvl w:val="1"/>
                <w:numId w:val="26"/>
              </w:numPr>
              <w:ind w:hanging="598"/>
              <w:jc w:val="both"/>
              <w:rPr>
                <w:b w:val="0"/>
                <w:sz w:val="24"/>
                <w:szCs w:val="24"/>
                <w:lang w:val="bg-BG"/>
              </w:rPr>
            </w:pPr>
            <w:r w:rsidRPr="008841B8">
              <w:rPr>
                <w:b w:val="0"/>
                <w:sz w:val="24"/>
                <w:szCs w:val="24"/>
                <w:lang w:val="bg-BG"/>
              </w:rPr>
              <w:t>Да са с водонепромокаема защита IP68 .</w:t>
            </w:r>
          </w:p>
          <w:p w14:paraId="479A42EA" w14:textId="77777777" w:rsidR="00F22077" w:rsidRPr="002D2C81" w:rsidRDefault="00F22077" w:rsidP="00F22077">
            <w:pPr>
              <w:pStyle w:val="Heading2"/>
              <w:ind w:left="78"/>
              <w:jc w:val="both"/>
              <w:rPr>
                <w:b w:val="0"/>
                <w:sz w:val="24"/>
                <w:szCs w:val="24"/>
                <w:lang w:val="bg-BG"/>
              </w:rPr>
            </w:pPr>
            <w:r w:rsidRPr="002D2C81">
              <w:rPr>
                <w:b w:val="0"/>
                <w:sz w:val="24"/>
                <w:szCs w:val="24"/>
                <w:lang w:val="bg-BG"/>
              </w:rPr>
              <w:t>Да са с възможност за свързване с модули от всички видове, типове, производители – стационарни и кабелни. Възможно е импулсните или индуктивните изводи/четци да изпълняват функциите и на модул.</w:t>
            </w:r>
          </w:p>
          <w:p w14:paraId="0405DBEF" w14:textId="77777777" w:rsidR="00F22077" w:rsidRPr="002D2C81" w:rsidRDefault="00F22077" w:rsidP="00F22077">
            <w:pPr>
              <w:pStyle w:val="Heading2"/>
              <w:ind w:left="78"/>
              <w:jc w:val="both"/>
              <w:rPr>
                <w:b w:val="0"/>
                <w:sz w:val="24"/>
                <w:szCs w:val="24"/>
                <w:lang w:val="bg-BG"/>
              </w:rPr>
            </w:pPr>
            <w:r w:rsidRPr="002D2C81">
              <w:rPr>
                <w:b w:val="0"/>
                <w:sz w:val="24"/>
                <w:szCs w:val="24"/>
                <w:lang w:val="bg-BG"/>
              </w:rPr>
              <w:t>Максималната стойност на единичния импулс (кратна на 10) трябва да бъде 10 литра.</w:t>
            </w:r>
          </w:p>
          <w:p w14:paraId="6FD319E4" w14:textId="77777777" w:rsidR="008963C1" w:rsidRPr="002D2C81" w:rsidRDefault="00E61703" w:rsidP="00E61703">
            <w:pPr>
              <w:pStyle w:val="Heading2"/>
              <w:ind w:left="78"/>
              <w:rPr>
                <w:b w:val="0"/>
              </w:rPr>
            </w:pPr>
            <w:r w:rsidRPr="002D2C81">
              <w:rPr>
                <w:b w:val="0"/>
                <w:sz w:val="24"/>
              </w:rPr>
              <w:t>За водомерите от многоструен тип /всички диаметри/, в границите на максималната стойност, Възложителят има право да фиксира стойността на единичния импулс на 1 литър при възлагане на конкретна поръчка в рамките на квалификационната система, след предварително уведомяване на Доставчика.</w:t>
            </w:r>
          </w:p>
        </w:tc>
        <w:tc>
          <w:tcPr>
            <w:tcW w:w="1453" w:type="dxa"/>
          </w:tcPr>
          <w:p w14:paraId="10953744" w14:textId="77777777" w:rsidR="008963C1" w:rsidRPr="002D2C81" w:rsidRDefault="008963C1" w:rsidP="00F22077">
            <w:pPr>
              <w:spacing w:after="0" w:line="240" w:lineRule="auto"/>
              <w:ind w:left="81"/>
              <w:jc w:val="both"/>
              <w:rPr>
                <w:rFonts w:ascii="Times New Roman" w:eastAsia="Times New Roman" w:hAnsi="Times New Roman"/>
                <w:i/>
              </w:rPr>
            </w:pPr>
          </w:p>
        </w:tc>
      </w:tr>
      <w:tr w:rsidR="00F22077" w:rsidRPr="002D2C81" w14:paraId="4461E7D0" w14:textId="77777777" w:rsidTr="00CF36CD">
        <w:tc>
          <w:tcPr>
            <w:tcW w:w="13908" w:type="dxa"/>
            <w:gridSpan w:val="3"/>
            <w:shd w:val="clear" w:color="auto" w:fill="FBD4B4" w:themeFill="accent6" w:themeFillTint="66"/>
          </w:tcPr>
          <w:p w14:paraId="131915B1" w14:textId="77777777" w:rsidR="00F22077" w:rsidRPr="002D2C81" w:rsidRDefault="00F22077" w:rsidP="008841B8">
            <w:pPr>
              <w:pStyle w:val="Heading1"/>
              <w:numPr>
                <w:ilvl w:val="0"/>
                <w:numId w:val="0"/>
              </w:numPr>
              <w:spacing w:before="0"/>
              <w:rPr>
                <w:rFonts w:ascii="Times New Roman" w:hAnsi="Times New Roman"/>
                <w:color w:val="auto"/>
                <w:sz w:val="24"/>
                <w:szCs w:val="24"/>
                <w:lang w:val="bg-BG"/>
              </w:rPr>
            </w:pPr>
            <w:r w:rsidRPr="002D2C81">
              <w:rPr>
                <w:rFonts w:ascii="Times New Roman" w:hAnsi="Times New Roman"/>
                <w:color w:val="auto"/>
                <w:sz w:val="24"/>
                <w:szCs w:val="24"/>
                <w:lang w:val="bg-BG"/>
              </w:rPr>
              <w:t>Изисквания към техническото предложение</w:t>
            </w:r>
          </w:p>
        </w:tc>
      </w:tr>
      <w:tr w:rsidR="008963C1" w:rsidRPr="002D2C81" w14:paraId="38EC6C1B" w14:textId="77777777" w:rsidTr="00CF36CD">
        <w:tc>
          <w:tcPr>
            <w:tcW w:w="12455" w:type="dxa"/>
            <w:gridSpan w:val="2"/>
            <w:shd w:val="clear" w:color="auto" w:fill="auto"/>
          </w:tcPr>
          <w:p w14:paraId="7B06FF75" w14:textId="77777777" w:rsidR="00F22077" w:rsidRPr="002D2C81" w:rsidRDefault="00F22077" w:rsidP="00F22077">
            <w:pPr>
              <w:keepLines/>
              <w:spacing w:after="0"/>
              <w:ind w:left="79"/>
              <w:jc w:val="both"/>
              <w:rPr>
                <w:rFonts w:ascii="Times New Roman" w:hAnsi="Times New Roman"/>
                <w:sz w:val="24"/>
                <w:szCs w:val="24"/>
              </w:rPr>
            </w:pPr>
            <w:r w:rsidRPr="002D2C81">
              <w:rPr>
                <w:rFonts w:ascii="Times New Roman" w:hAnsi="Times New Roman"/>
                <w:sz w:val="24"/>
                <w:szCs w:val="24"/>
                <w:lang w:val="en-US"/>
              </w:rPr>
              <w:t>A.</w:t>
            </w:r>
            <w:r w:rsidRPr="002D2C81">
              <w:rPr>
                <w:rFonts w:ascii="Times New Roman" w:hAnsi="Times New Roman"/>
                <w:sz w:val="24"/>
                <w:szCs w:val="24"/>
              </w:rPr>
              <w:t xml:space="preserve"> Участникът трябва да предостави</w:t>
            </w:r>
            <w:r w:rsidRPr="002D2C81">
              <w:rPr>
                <w:rFonts w:ascii="Times New Roman" w:hAnsi="Times New Roman"/>
                <w:b/>
                <w:sz w:val="24"/>
                <w:szCs w:val="24"/>
              </w:rPr>
              <w:t xml:space="preserve"> предложение за изпълнение на поръчката </w:t>
            </w:r>
            <w:r w:rsidRPr="002D2C81">
              <w:rPr>
                <w:rFonts w:ascii="Times New Roman" w:hAnsi="Times New Roman"/>
                <w:sz w:val="24"/>
                <w:szCs w:val="24"/>
              </w:rPr>
              <w:t xml:space="preserve">с описание на оферираните стоки, съобразно посочените изисквания и </w:t>
            </w:r>
            <w:r w:rsidRPr="002D2C81">
              <w:rPr>
                <w:rFonts w:ascii="Times New Roman" w:hAnsi="Times New Roman"/>
                <w:i/>
                <w:sz w:val="24"/>
                <w:szCs w:val="24"/>
                <w:u w:val="single"/>
              </w:rPr>
              <w:t>потвърждение</w:t>
            </w:r>
            <w:r w:rsidRPr="002D2C81">
              <w:rPr>
                <w:rFonts w:ascii="Times New Roman" w:hAnsi="Times New Roman"/>
                <w:sz w:val="24"/>
                <w:szCs w:val="24"/>
              </w:rPr>
              <w:t xml:space="preserve"> </w:t>
            </w:r>
            <w:r w:rsidRPr="002D2C81">
              <w:rPr>
                <w:rFonts w:ascii="Times New Roman" w:hAnsi="Times New Roman"/>
                <w:i/>
                <w:sz w:val="24"/>
                <w:szCs w:val="24"/>
                <w:u w:val="single"/>
              </w:rPr>
              <w:t>за покриване на всички изисквания посочени в Раздел А от документацията.</w:t>
            </w:r>
            <w:r w:rsidRPr="002D2C81">
              <w:rPr>
                <w:rFonts w:ascii="Times New Roman" w:hAnsi="Times New Roman"/>
                <w:sz w:val="24"/>
                <w:szCs w:val="24"/>
              </w:rPr>
              <w:t xml:space="preserve"> </w:t>
            </w:r>
          </w:p>
          <w:p w14:paraId="56833718" w14:textId="77777777" w:rsidR="00F22077" w:rsidRPr="002D2C81" w:rsidRDefault="00F22077" w:rsidP="00F22077">
            <w:pPr>
              <w:keepLines/>
              <w:spacing w:after="0"/>
              <w:ind w:left="79"/>
              <w:jc w:val="both"/>
              <w:rPr>
                <w:rFonts w:ascii="Times New Roman" w:hAnsi="Times New Roman"/>
                <w:sz w:val="24"/>
                <w:szCs w:val="24"/>
              </w:rPr>
            </w:pPr>
            <w:r w:rsidRPr="002D2C81">
              <w:rPr>
                <w:rFonts w:ascii="Times New Roman" w:hAnsi="Times New Roman"/>
                <w:sz w:val="24"/>
                <w:szCs w:val="24"/>
              </w:rPr>
              <w:lastRenderedPageBreak/>
              <w:t>Техническото предложение трябва да е за всяка стока и да съдържа като минимум:</w:t>
            </w:r>
          </w:p>
          <w:p w14:paraId="02E57CD9" w14:textId="77777777" w:rsidR="00F22077" w:rsidRPr="002D2C81" w:rsidRDefault="00F22077" w:rsidP="00E030F0">
            <w:pPr>
              <w:pStyle w:val="ListParagraph"/>
              <w:numPr>
                <w:ilvl w:val="0"/>
                <w:numId w:val="6"/>
              </w:numPr>
              <w:ind w:left="79" w:firstLine="0"/>
              <w:jc w:val="both"/>
              <w:rPr>
                <w:lang w:val="bg-BG"/>
              </w:rPr>
            </w:pPr>
            <w:r w:rsidRPr="002D2C81">
              <w:rPr>
                <w:lang w:val="bg-BG"/>
              </w:rPr>
              <w:t>производител, марка, тип и диаметър на оферирани стоки, както и уеб сайт на производителя;</w:t>
            </w:r>
          </w:p>
          <w:p w14:paraId="38F33E3D" w14:textId="77777777" w:rsidR="00F22077" w:rsidRPr="002D2C81" w:rsidRDefault="00F22077" w:rsidP="00E030F0">
            <w:pPr>
              <w:pStyle w:val="ListParagraph"/>
              <w:numPr>
                <w:ilvl w:val="0"/>
                <w:numId w:val="6"/>
              </w:numPr>
              <w:ind w:left="79" w:firstLine="0"/>
              <w:jc w:val="both"/>
              <w:rPr>
                <w:lang w:val="bg-BG"/>
              </w:rPr>
            </w:pPr>
            <w:r w:rsidRPr="002D2C81">
              <w:rPr>
                <w:lang w:val="bg-BG"/>
              </w:rPr>
              <w:t>дължина на оферираните стоки, вид на часовниковия механизъм, материал на корпуса;</w:t>
            </w:r>
          </w:p>
          <w:p w14:paraId="66A786D9" w14:textId="77777777" w:rsidR="00F22077" w:rsidRPr="002D2C81" w:rsidRDefault="00F22077" w:rsidP="00E030F0">
            <w:pPr>
              <w:pStyle w:val="ListParagraph"/>
              <w:numPr>
                <w:ilvl w:val="0"/>
                <w:numId w:val="6"/>
              </w:numPr>
              <w:ind w:left="79" w:firstLine="0"/>
              <w:jc w:val="both"/>
              <w:rPr>
                <w:lang w:val="bg-BG"/>
              </w:rPr>
            </w:pPr>
            <w:r w:rsidRPr="002D2C81">
              <w:rPr>
                <w:lang w:val="bg-BG"/>
              </w:rPr>
              <w:t>характеристичен разход Q</w:t>
            </w:r>
            <w:r w:rsidRPr="002D2C81">
              <w:rPr>
                <w:vertAlign w:val="subscript"/>
                <w:lang w:val="bg-BG"/>
              </w:rPr>
              <w:t>1</w:t>
            </w:r>
            <w:r w:rsidRPr="002D2C81">
              <w:rPr>
                <w:lang w:val="bg-BG"/>
              </w:rPr>
              <w:t>, Q</w:t>
            </w:r>
            <w:r w:rsidRPr="002D2C81">
              <w:rPr>
                <w:vertAlign w:val="subscript"/>
                <w:lang w:val="bg-BG"/>
              </w:rPr>
              <w:t>2</w:t>
            </w:r>
            <w:r w:rsidRPr="002D2C81">
              <w:rPr>
                <w:lang w:val="bg-BG"/>
              </w:rPr>
              <w:t>, Q</w:t>
            </w:r>
            <w:r w:rsidRPr="002D2C81">
              <w:rPr>
                <w:vertAlign w:val="subscript"/>
                <w:lang w:val="bg-BG"/>
              </w:rPr>
              <w:t>3</w:t>
            </w:r>
            <w:r w:rsidRPr="002D2C81">
              <w:rPr>
                <w:lang w:val="bg-BG"/>
              </w:rPr>
              <w:t>, Q</w:t>
            </w:r>
            <w:r w:rsidRPr="002D2C81">
              <w:rPr>
                <w:vertAlign w:val="subscript"/>
                <w:lang w:val="bg-BG"/>
              </w:rPr>
              <w:t>4</w:t>
            </w:r>
            <w:r w:rsidRPr="002D2C81">
              <w:rPr>
                <w:lang w:val="bg-BG"/>
              </w:rPr>
              <w:t xml:space="preserve"> и R.</w:t>
            </w:r>
          </w:p>
          <w:p w14:paraId="43ED17C3" w14:textId="77777777" w:rsidR="00F22077" w:rsidRPr="002D2C81" w:rsidRDefault="00F22077" w:rsidP="00F22077">
            <w:pPr>
              <w:keepLines/>
              <w:spacing w:after="0"/>
              <w:ind w:left="79"/>
              <w:jc w:val="both"/>
              <w:rPr>
                <w:rFonts w:ascii="Times New Roman" w:hAnsi="Times New Roman"/>
                <w:sz w:val="24"/>
                <w:szCs w:val="24"/>
              </w:rPr>
            </w:pPr>
            <w:r w:rsidRPr="002D2C81">
              <w:rPr>
                <w:rFonts w:ascii="Times New Roman" w:hAnsi="Times New Roman"/>
                <w:sz w:val="24"/>
                <w:szCs w:val="24"/>
              </w:rPr>
              <w:t xml:space="preserve">Участникът трябва да предостави </w:t>
            </w:r>
            <w:r w:rsidRPr="002D2C81">
              <w:rPr>
                <w:rFonts w:ascii="Times New Roman" w:hAnsi="Times New Roman"/>
                <w:b/>
                <w:sz w:val="24"/>
                <w:szCs w:val="24"/>
              </w:rPr>
              <w:t>декларация</w:t>
            </w:r>
            <w:r w:rsidRPr="002D2C81">
              <w:rPr>
                <w:rFonts w:ascii="Times New Roman" w:hAnsi="Times New Roman"/>
                <w:sz w:val="24"/>
                <w:szCs w:val="24"/>
              </w:rPr>
              <w:t xml:space="preserve">, че всички спецификации на водомерите, предмет на обществената поръчка, с които участва в процедурата, отговарят на </w:t>
            </w:r>
            <w:hyperlink r:id="rId8" w:history="1">
              <w:r w:rsidRPr="002D2C81">
                <w:rPr>
                  <w:rStyle w:val="Hyperlink"/>
                  <w:rFonts w:ascii="Times New Roman" w:hAnsi="Times New Roman"/>
                  <w:color w:val="auto"/>
                  <w:sz w:val="24"/>
                  <w:szCs w:val="24"/>
                  <w:u w:val="none"/>
                </w:rPr>
                <w:t>д</w:t>
              </w:r>
            </w:hyperlink>
            <w:r w:rsidRPr="002D2C81">
              <w:rPr>
                <w:rFonts w:ascii="Times New Roman" w:hAnsi="Times New Roman"/>
                <w:sz w:val="24"/>
                <w:szCs w:val="24"/>
              </w:rPr>
              <w:t>олуописаните изисквания или еквивалент:</w:t>
            </w:r>
          </w:p>
          <w:p w14:paraId="79B56103" w14:textId="77777777" w:rsidR="00FD4EAF" w:rsidRPr="002D2C81" w:rsidRDefault="00FD4EAF" w:rsidP="00E030F0">
            <w:pPr>
              <w:pStyle w:val="ListParagraph"/>
              <w:numPr>
                <w:ilvl w:val="0"/>
                <w:numId w:val="7"/>
              </w:numPr>
              <w:spacing w:before="90" w:after="90"/>
              <w:ind w:left="645" w:hanging="284"/>
              <w:jc w:val="both"/>
              <w:rPr>
                <w:lang w:val="bg-BG"/>
              </w:rPr>
            </w:pPr>
            <w:r w:rsidRPr="002D2C81">
              <w:rPr>
                <w:rStyle w:val="Hyperlink"/>
                <w:color w:val="auto"/>
                <w:u w:val="none"/>
                <w:lang w:val="bg-BG"/>
              </w:rPr>
              <w:t>БДС EN ISO 4064-1:2017</w:t>
            </w:r>
            <w:r w:rsidRPr="002D2C81">
              <w:rPr>
                <w:lang w:val="bg-BG"/>
              </w:rPr>
              <w:t xml:space="preserve"> – Част 1: Метрологични и технологични изисквания;</w:t>
            </w:r>
          </w:p>
          <w:p w14:paraId="3E57B3BD" w14:textId="77777777" w:rsidR="00FD4EAF" w:rsidRPr="002D2C81" w:rsidRDefault="00FD4EAF" w:rsidP="00E030F0">
            <w:pPr>
              <w:pStyle w:val="ListParagraph"/>
              <w:numPr>
                <w:ilvl w:val="0"/>
                <w:numId w:val="7"/>
              </w:numPr>
              <w:spacing w:before="90" w:after="90"/>
              <w:ind w:left="645" w:hanging="284"/>
              <w:jc w:val="both"/>
              <w:rPr>
                <w:lang w:val="bg-BG"/>
              </w:rPr>
            </w:pPr>
            <w:r w:rsidRPr="002D2C81">
              <w:rPr>
                <w:lang w:val="bg-BG"/>
              </w:rPr>
              <w:t>БДС EN ISO 4064-2:2017 – Част 2: Методи за изпитване</w:t>
            </w:r>
          </w:p>
          <w:p w14:paraId="4597390B" w14:textId="651EAAB8" w:rsidR="00FD4EAF" w:rsidRPr="002D2C81" w:rsidRDefault="00E44910" w:rsidP="00E030F0">
            <w:pPr>
              <w:pStyle w:val="ListParagraph"/>
              <w:numPr>
                <w:ilvl w:val="0"/>
                <w:numId w:val="7"/>
              </w:numPr>
              <w:spacing w:before="90" w:after="90"/>
              <w:ind w:left="645" w:hanging="284"/>
              <w:jc w:val="both"/>
              <w:rPr>
                <w:rStyle w:val="Hyperlink"/>
                <w:color w:val="auto"/>
                <w:lang w:val="bg-BG"/>
              </w:rPr>
            </w:pPr>
            <w:r>
              <w:rPr>
                <w:lang w:val="bg-BG"/>
              </w:rPr>
              <w:t>БДС EN ISO 4064-5:2017</w:t>
            </w:r>
            <w:r w:rsidR="00FD4EAF" w:rsidRPr="002D2C81">
              <w:rPr>
                <w:lang w:val="bg-BG"/>
              </w:rPr>
              <w:t xml:space="preserve"> – Част 5: Изисквания за монтиране</w:t>
            </w:r>
          </w:p>
          <w:p w14:paraId="55743D9A" w14:textId="77777777" w:rsidR="008963C1" w:rsidRPr="002D2C81" w:rsidRDefault="008963C1" w:rsidP="00A65DC5">
            <w:pPr>
              <w:spacing w:after="0" w:line="240" w:lineRule="auto"/>
              <w:jc w:val="both"/>
              <w:rPr>
                <w:rFonts w:ascii="Times New Roman" w:eastAsia="Times New Roman" w:hAnsi="Times New Roman"/>
                <w:u w:val="single"/>
              </w:rPr>
            </w:pPr>
          </w:p>
        </w:tc>
        <w:tc>
          <w:tcPr>
            <w:tcW w:w="1453" w:type="dxa"/>
          </w:tcPr>
          <w:p w14:paraId="676C1848" w14:textId="77777777" w:rsidR="008963C1" w:rsidRPr="002D2C81" w:rsidRDefault="008963C1" w:rsidP="00AC1206">
            <w:pPr>
              <w:spacing w:after="0" w:line="240" w:lineRule="auto"/>
              <w:ind w:left="81"/>
              <w:jc w:val="both"/>
              <w:rPr>
                <w:rFonts w:ascii="Times New Roman" w:eastAsia="Times New Roman" w:hAnsi="Times New Roman"/>
                <w:b/>
                <w:u w:val="single"/>
              </w:rPr>
            </w:pPr>
          </w:p>
        </w:tc>
      </w:tr>
      <w:tr w:rsidR="008963C1" w:rsidRPr="002D2C81" w14:paraId="238F955C" w14:textId="77777777" w:rsidTr="00CF36CD">
        <w:tc>
          <w:tcPr>
            <w:tcW w:w="12455" w:type="dxa"/>
            <w:gridSpan w:val="2"/>
            <w:shd w:val="clear" w:color="auto" w:fill="auto"/>
          </w:tcPr>
          <w:p w14:paraId="60FC1B80" w14:textId="77777777" w:rsidR="00F22077" w:rsidRPr="002D2C81" w:rsidRDefault="00F22077" w:rsidP="00F22077">
            <w:pPr>
              <w:pStyle w:val="ListParagraph"/>
              <w:spacing w:before="90" w:after="90"/>
              <w:ind w:left="0"/>
              <w:jc w:val="both"/>
              <w:rPr>
                <w:lang w:val="bg-BG"/>
              </w:rPr>
            </w:pPr>
            <w:r w:rsidRPr="002D2C81">
              <w:t>B.</w:t>
            </w:r>
            <w:r w:rsidRPr="002D2C81">
              <w:rPr>
                <w:lang w:val="bg-BG"/>
              </w:rPr>
              <w:t xml:space="preserve"> Участникът трябва да предостави</w:t>
            </w:r>
            <w:r w:rsidRPr="002D2C81">
              <w:rPr>
                <w:b/>
                <w:lang w:val="bg-BG"/>
              </w:rPr>
              <w:t xml:space="preserve"> таблица „Гаранционен срок”</w:t>
            </w:r>
            <w:r w:rsidRPr="002D2C81">
              <w:rPr>
                <w:lang w:val="bg-BG"/>
              </w:rPr>
              <w:t xml:space="preserve">, с посочен гаранционен срок за всяка оферирана стока. Гаранционният срок на стоките, с които участникът участва в процедурата, </w:t>
            </w:r>
            <w:r w:rsidRPr="002D2C81">
              <w:rPr>
                <w:b/>
                <w:lang w:val="bg-BG"/>
              </w:rPr>
              <w:t xml:space="preserve">не може да бъде по-малък от 24 месеца, </w:t>
            </w:r>
            <w:r w:rsidRPr="002D2C81">
              <w:rPr>
                <w:lang w:val="bg-BG" w:eastAsia="bg-BG"/>
              </w:rPr>
              <w:t>считано от датата на доставка</w:t>
            </w:r>
            <w:r w:rsidRPr="002D2C81">
              <w:rPr>
                <w:lang w:val="bg-BG"/>
              </w:rPr>
              <w:t>.</w:t>
            </w:r>
          </w:p>
          <w:p w14:paraId="42B7F995" w14:textId="77777777" w:rsidR="008963C1" w:rsidRPr="002D2C81" w:rsidRDefault="00F22077" w:rsidP="00D658F7">
            <w:pPr>
              <w:keepLines/>
              <w:spacing w:before="120" w:after="120"/>
              <w:jc w:val="both"/>
              <w:rPr>
                <w:rFonts w:ascii="Times New Roman" w:eastAsia="Times New Roman" w:hAnsi="Times New Roman"/>
                <w:u w:val="single"/>
              </w:rPr>
            </w:pPr>
            <w:r w:rsidRPr="002D2C81">
              <w:rPr>
                <w:rFonts w:ascii="Times New Roman" w:hAnsi="Times New Roman"/>
                <w:sz w:val="24"/>
                <w:szCs w:val="24"/>
              </w:rPr>
              <w:t xml:space="preserve">Участникът трябва да предостави </w:t>
            </w:r>
            <w:r w:rsidRPr="002D2C81">
              <w:rPr>
                <w:rFonts w:ascii="Times New Roman" w:hAnsi="Times New Roman"/>
                <w:b/>
                <w:sz w:val="24"/>
                <w:szCs w:val="24"/>
              </w:rPr>
              <w:t xml:space="preserve">пълно описание на условията на гаранционна поддръжка </w:t>
            </w:r>
            <w:r w:rsidRPr="002D2C81">
              <w:rPr>
                <w:rFonts w:ascii="Times New Roman" w:hAnsi="Times New Roman"/>
                <w:sz w:val="24"/>
                <w:szCs w:val="24"/>
              </w:rPr>
              <w:t xml:space="preserve">на стоките, </w:t>
            </w:r>
            <w:r w:rsidRPr="002D2C81">
              <w:rPr>
                <w:rFonts w:ascii="Times New Roman" w:hAnsi="Times New Roman"/>
                <w:sz w:val="24"/>
                <w:szCs w:val="24"/>
                <w:u w:val="single"/>
              </w:rPr>
              <w:t>които да са</w:t>
            </w:r>
            <w:r w:rsidRPr="002D2C81">
              <w:rPr>
                <w:rFonts w:ascii="Times New Roman" w:hAnsi="Times New Roman"/>
                <w:b/>
                <w:sz w:val="24"/>
                <w:szCs w:val="24"/>
                <w:u w:val="single"/>
              </w:rPr>
              <w:t xml:space="preserve"> в съответствие</w:t>
            </w:r>
            <w:r w:rsidRPr="002D2C81">
              <w:rPr>
                <w:rFonts w:ascii="Times New Roman" w:hAnsi="Times New Roman"/>
                <w:sz w:val="24"/>
                <w:szCs w:val="24"/>
                <w:u w:val="single"/>
              </w:rPr>
              <w:t xml:space="preserve"> с изискванията на настоящата спецификация. </w:t>
            </w:r>
          </w:p>
          <w:p w14:paraId="2AC3E338" w14:textId="18EEFF58" w:rsidR="00D45439" w:rsidRPr="002D2C81" w:rsidRDefault="003D3307" w:rsidP="003D3307">
            <w:pPr>
              <w:pStyle w:val="ListParagraph"/>
              <w:keepLines/>
              <w:spacing w:before="120" w:after="120"/>
              <w:ind w:left="0"/>
              <w:jc w:val="both"/>
              <w:rPr>
                <w:u w:val="single"/>
              </w:rPr>
            </w:pPr>
            <w:r w:rsidRPr="002D2C81">
              <w:rPr>
                <w:szCs w:val="20"/>
                <w:lang w:val="bg-BG"/>
              </w:rPr>
              <w:t>C.</w:t>
            </w:r>
            <w:r w:rsidRPr="002D2C81">
              <w:rPr>
                <w:szCs w:val="20"/>
                <w:lang w:val="bg-BG"/>
              </w:rPr>
              <w:tab/>
              <w:t>Участникът трябва да представи сертификат или декларация от производителя на водомерите в оригинал, че няма въздействие на външни магнитни и електромагнитни полета върху техническите характеристите на водомерите.</w:t>
            </w:r>
          </w:p>
        </w:tc>
        <w:tc>
          <w:tcPr>
            <w:tcW w:w="1453" w:type="dxa"/>
          </w:tcPr>
          <w:p w14:paraId="37F094F7" w14:textId="77777777" w:rsidR="008963C1" w:rsidRPr="002D2C81" w:rsidRDefault="008963C1" w:rsidP="00AC1206">
            <w:pPr>
              <w:spacing w:after="0" w:line="240" w:lineRule="auto"/>
              <w:ind w:left="81"/>
              <w:jc w:val="both"/>
              <w:rPr>
                <w:rFonts w:ascii="Times New Roman" w:eastAsia="Times New Roman" w:hAnsi="Times New Roman"/>
                <w:b/>
                <w:u w:val="single"/>
              </w:rPr>
            </w:pPr>
          </w:p>
        </w:tc>
      </w:tr>
      <w:tr w:rsidR="00D658F7" w:rsidRPr="002D2C81" w14:paraId="27F46267" w14:textId="77777777" w:rsidTr="00CF36CD">
        <w:tc>
          <w:tcPr>
            <w:tcW w:w="13908" w:type="dxa"/>
            <w:gridSpan w:val="3"/>
            <w:shd w:val="clear" w:color="auto" w:fill="FBD4B4" w:themeFill="accent6" w:themeFillTint="66"/>
          </w:tcPr>
          <w:p w14:paraId="5661A4CA" w14:textId="77777777" w:rsidR="00D658F7" w:rsidRPr="002D2C81" w:rsidRDefault="00D658F7" w:rsidP="00D658F7">
            <w:pPr>
              <w:pStyle w:val="Heading1"/>
              <w:numPr>
                <w:ilvl w:val="0"/>
                <w:numId w:val="0"/>
              </w:numPr>
              <w:jc w:val="both"/>
              <w:rPr>
                <w:rFonts w:ascii="Times New Roman" w:hAnsi="Times New Roman"/>
                <w:color w:val="auto"/>
                <w:sz w:val="24"/>
                <w:szCs w:val="24"/>
                <w:lang w:val="bg-BG"/>
              </w:rPr>
            </w:pPr>
            <w:r w:rsidRPr="002D2C81">
              <w:rPr>
                <w:rFonts w:ascii="Times New Roman" w:hAnsi="Times New Roman"/>
                <w:color w:val="auto"/>
                <w:sz w:val="24"/>
                <w:szCs w:val="24"/>
                <w:lang w:val="bg-BG"/>
              </w:rPr>
              <w:lastRenderedPageBreak/>
              <w:t>ОБЩИ ТЕХНИЧЕСКИ ХАРАКТЕРИСТИКИ</w:t>
            </w:r>
            <w:r w:rsidRPr="002D2C81">
              <w:rPr>
                <w:rFonts w:ascii="Times New Roman" w:hAnsi="Times New Roman"/>
                <w:color w:val="auto"/>
                <w:sz w:val="24"/>
                <w:szCs w:val="24"/>
                <w:lang w:val="en-US"/>
              </w:rPr>
              <w:t xml:space="preserve"> </w:t>
            </w:r>
            <w:r w:rsidRPr="002D2C81">
              <w:rPr>
                <w:rFonts w:ascii="Times New Roman" w:hAnsi="Times New Roman"/>
                <w:color w:val="auto"/>
                <w:sz w:val="24"/>
                <w:szCs w:val="24"/>
                <w:lang w:val="bg-BG"/>
              </w:rPr>
              <w:t>НА ВОДОМЕРИТЕ:</w:t>
            </w:r>
          </w:p>
          <w:p w14:paraId="7AFBC653" w14:textId="77777777" w:rsidR="00D658F7" w:rsidRPr="002D2C81" w:rsidRDefault="00D658F7" w:rsidP="00D658F7">
            <w:pPr>
              <w:tabs>
                <w:tab w:val="left" w:pos="3675"/>
              </w:tabs>
              <w:spacing w:after="0" w:line="240" w:lineRule="auto"/>
              <w:ind w:left="81"/>
              <w:jc w:val="both"/>
              <w:rPr>
                <w:rFonts w:ascii="Times New Roman" w:eastAsia="Times New Roman" w:hAnsi="Times New Roman"/>
                <w:b/>
                <w:u w:val="single"/>
              </w:rPr>
            </w:pPr>
          </w:p>
        </w:tc>
      </w:tr>
      <w:tr w:rsidR="008963C1" w:rsidRPr="002D2C81" w14:paraId="310A8038" w14:textId="77777777" w:rsidTr="00CF36CD">
        <w:tc>
          <w:tcPr>
            <w:tcW w:w="12455" w:type="dxa"/>
            <w:gridSpan w:val="2"/>
            <w:shd w:val="clear" w:color="auto" w:fill="auto"/>
          </w:tcPr>
          <w:p w14:paraId="656FD3D2" w14:textId="62106616" w:rsidR="008963C1" w:rsidRPr="002D2C81" w:rsidRDefault="00D658F7" w:rsidP="00E030F0">
            <w:pPr>
              <w:pStyle w:val="Heading2"/>
              <w:numPr>
                <w:ilvl w:val="0"/>
                <w:numId w:val="27"/>
              </w:numPr>
              <w:jc w:val="both"/>
              <w:rPr>
                <w:sz w:val="22"/>
                <w:szCs w:val="22"/>
                <w:u w:val="single"/>
              </w:rPr>
            </w:pPr>
            <w:r w:rsidRPr="002D2C81">
              <w:rPr>
                <w:b w:val="0"/>
                <w:sz w:val="24"/>
                <w:szCs w:val="24"/>
                <w:lang w:val="bg-BG"/>
              </w:rPr>
              <w:t xml:space="preserve">Стоката трябва да е направена от материали с подходяща якост и стабилност, устойчива на вътрешна и нормална външна корозия. </w:t>
            </w:r>
          </w:p>
        </w:tc>
        <w:tc>
          <w:tcPr>
            <w:tcW w:w="1453" w:type="dxa"/>
          </w:tcPr>
          <w:p w14:paraId="0E1E074B" w14:textId="77777777" w:rsidR="008963C1" w:rsidRPr="002D2C81" w:rsidRDefault="008963C1" w:rsidP="00AC1206">
            <w:pPr>
              <w:spacing w:after="0" w:line="240" w:lineRule="auto"/>
              <w:ind w:left="81"/>
              <w:jc w:val="both"/>
              <w:rPr>
                <w:rFonts w:ascii="Times New Roman" w:eastAsia="Times New Roman" w:hAnsi="Times New Roman"/>
                <w:b/>
                <w:u w:val="single"/>
              </w:rPr>
            </w:pPr>
          </w:p>
        </w:tc>
      </w:tr>
      <w:tr w:rsidR="008963C1" w:rsidRPr="002D2C81" w14:paraId="6767FA74" w14:textId="77777777" w:rsidTr="00CF36CD">
        <w:tc>
          <w:tcPr>
            <w:tcW w:w="12455" w:type="dxa"/>
            <w:gridSpan w:val="2"/>
            <w:shd w:val="clear" w:color="auto" w:fill="auto"/>
          </w:tcPr>
          <w:p w14:paraId="7AE5B21E" w14:textId="32150A32" w:rsidR="008963C1" w:rsidRPr="002D2C81" w:rsidRDefault="00D658F7" w:rsidP="00E030F0">
            <w:pPr>
              <w:pStyle w:val="Heading2"/>
              <w:numPr>
                <w:ilvl w:val="0"/>
                <w:numId w:val="27"/>
              </w:numPr>
              <w:jc w:val="both"/>
              <w:rPr>
                <w:u w:val="single"/>
              </w:rPr>
            </w:pPr>
            <w:r w:rsidRPr="002D2C81">
              <w:rPr>
                <w:b w:val="0"/>
                <w:sz w:val="24"/>
                <w:szCs w:val="24"/>
                <w:lang w:val="bg-BG"/>
              </w:rPr>
              <w:t xml:space="preserve">Видът на материала за корпуса на водомерите трябва да е месинг. Изключение се допуска единствено за </w:t>
            </w:r>
            <w:r w:rsidRPr="002D2C81">
              <w:rPr>
                <w:b w:val="0"/>
                <w:sz w:val="24"/>
                <w:szCs w:val="24"/>
                <w:lang w:val="en-US"/>
              </w:rPr>
              <w:t>DN</w:t>
            </w:r>
            <w:r w:rsidRPr="002D2C81">
              <w:rPr>
                <w:b w:val="0"/>
                <w:sz w:val="24"/>
                <w:szCs w:val="24"/>
                <w:lang w:val="bg-BG"/>
              </w:rPr>
              <w:t>50. Материалът за този диаметър може да бъде сферографитен чугун.</w:t>
            </w:r>
          </w:p>
        </w:tc>
        <w:tc>
          <w:tcPr>
            <w:tcW w:w="1453" w:type="dxa"/>
          </w:tcPr>
          <w:p w14:paraId="58EF1791" w14:textId="77777777" w:rsidR="008963C1" w:rsidRPr="002D2C81" w:rsidRDefault="008963C1" w:rsidP="00AC1206">
            <w:pPr>
              <w:spacing w:after="0" w:line="240" w:lineRule="auto"/>
              <w:ind w:left="81"/>
              <w:jc w:val="both"/>
              <w:rPr>
                <w:rFonts w:ascii="Times New Roman" w:eastAsia="Times New Roman" w:hAnsi="Times New Roman"/>
                <w:b/>
                <w:u w:val="single"/>
              </w:rPr>
            </w:pPr>
          </w:p>
        </w:tc>
      </w:tr>
      <w:tr w:rsidR="008963C1" w:rsidRPr="002D2C81" w14:paraId="09A5C6C9" w14:textId="77777777" w:rsidTr="00CF36CD">
        <w:tc>
          <w:tcPr>
            <w:tcW w:w="12455" w:type="dxa"/>
            <w:gridSpan w:val="2"/>
            <w:shd w:val="clear" w:color="auto" w:fill="auto"/>
          </w:tcPr>
          <w:p w14:paraId="1B0019BF" w14:textId="3628040D" w:rsidR="008963C1" w:rsidRPr="002D2C81" w:rsidRDefault="008841B8" w:rsidP="00E030F0">
            <w:pPr>
              <w:pStyle w:val="Heading2"/>
              <w:numPr>
                <w:ilvl w:val="1"/>
                <w:numId w:val="27"/>
              </w:numPr>
              <w:ind w:left="78"/>
              <w:jc w:val="both"/>
              <w:rPr>
                <w:u w:val="single"/>
              </w:rPr>
            </w:pPr>
            <w:r>
              <w:rPr>
                <w:b w:val="0"/>
                <w:sz w:val="24"/>
                <w:szCs w:val="24"/>
                <w:lang w:val="en-US"/>
              </w:rPr>
              <w:t xml:space="preserve">C. </w:t>
            </w:r>
            <w:r w:rsidR="00D658F7" w:rsidRPr="002D2C81">
              <w:rPr>
                <w:b w:val="0"/>
                <w:sz w:val="24"/>
                <w:szCs w:val="24"/>
                <w:lang w:val="bg-BG"/>
              </w:rPr>
              <w:t>Стоката трябва да има запечатващи защитни механизми (корда с оловна пломба, печат, капак и др.). Запечатването трябва да осигури невъзможност за демонтаж, калибриране без да бъде нарушено запечатването, както и да бъде предвидена защита срещу външни влияния, особено магнетизъм за водомерите „сух тип”.</w:t>
            </w:r>
          </w:p>
        </w:tc>
        <w:tc>
          <w:tcPr>
            <w:tcW w:w="1453" w:type="dxa"/>
          </w:tcPr>
          <w:p w14:paraId="6DE8738C" w14:textId="77777777" w:rsidR="008963C1" w:rsidRPr="002D2C81" w:rsidRDefault="008963C1" w:rsidP="00AC1206">
            <w:pPr>
              <w:spacing w:after="0" w:line="240" w:lineRule="auto"/>
              <w:ind w:left="81"/>
              <w:jc w:val="both"/>
              <w:rPr>
                <w:rFonts w:ascii="Times New Roman" w:eastAsia="Times New Roman" w:hAnsi="Times New Roman"/>
                <w:b/>
                <w:u w:val="single"/>
              </w:rPr>
            </w:pPr>
          </w:p>
        </w:tc>
      </w:tr>
      <w:tr w:rsidR="008963C1" w:rsidRPr="002D2C81" w14:paraId="658B1677" w14:textId="77777777" w:rsidTr="00CF36CD">
        <w:tc>
          <w:tcPr>
            <w:tcW w:w="12455" w:type="dxa"/>
            <w:gridSpan w:val="2"/>
            <w:shd w:val="clear" w:color="auto" w:fill="auto"/>
          </w:tcPr>
          <w:p w14:paraId="37C7C97D" w14:textId="556F8DC8" w:rsidR="008963C1" w:rsidRPr="002D2C81" w:rsidRDefault="008841B8" w:rsidP="00E030F0">
            <w:pPr>
              <w:pStyle w:val="Heading2"/>
              <w:numPr>
                <w:ilvl w:val="1"/>
                <w:numId w:val="27"/>
              </w:numPr>
              <w:ind w:left="78"/>
              <w:jc w:val="both"/>
              <w:rPr>
                <w:u w:val="single"/>
              </w:rPr>
            </w:pPr>
            <w:r>
              <w:rPr>
                <w:b w:val="0"/>
                <w:sz w:val="24"/>
                <w:szCs w:val="24"/>
                <w:lang w:val="en-US"/>
              </w:rPr>
              <w:t xml:space="preserve">D. </w:t>
            </w:r>
            <w:r w:rsidR="00D658F7" w:rsidRPr="002D2C81">
              <w:rPr>
                <w:b w:val="0"/>
                <w:sz w:val="24"/>
                <w:szCs w:val="24"/>
                <w:lang w:val="bg-BG"/>
              </w:rPr>
              <w:t>Показващото устройство, чрез просто съпоставяне на неговите различни съставни елементи, трябва да позволява надеждно, лесно и недвусмислено отчитане на измервания обем вода, изразен в кубични метри.</w:t>
            </w:r>
          </w:p>
        </w:tc>
        <w:tc>
          <w:tcPr>
            <w:tcW w:w="1453" w:type="dxa"/>
          </w:tcPr>
          <w:p w14:paraId="06898A4B" w14:textId="77777777" w:rsidR="008963C1" w:rsidRPr="002D2C81" w:rsidRDefault="008963C1" w:rsidP="00AC1206">
            <w:pPr>
              <w:spacing w:after="0" w:line="240" w:lineRule="auto"/>
              <w:ind w:left="81"/>
              <w:jc w:val="both"/>
              <w:rPr>
                <w:rFonts w:ascii="Times New Roman" w:eastAsia="Times New Roman" w:hAnsi="Times New Roman"/>
                <w:b/>
                <w:u w:val="single"/>
              </w:rPr>
            </w:pPr>
          </w:p>
        </w:tc>
      </w:tr>
      <w:tr w:rsidR="008963C1" w:rsidRPr="002D2C81" w14:paraId="5271172F" w14:textId="77777777" w:rsidTr="00CF36CD">
        <w:tc>
          <w:tcPr>
            <w:tcW w:w="12455" w:type="dxa"/>
            <w:gridSpan w:val="2"/>
            <w:shd w:val="clear" w:color="auto" w:fill="auto"/>
          </w:tcPr>
          <w:p w14:paraId="23E9CE6A" w14:textId="438D248E" w:rsidR="00D658F7" w:rsidRPr="008841B8" w:rsidRDefault="00D658F7" w:rsidP="007B5713">
            <w:pPr>
              <w:pStyle w:val="Heading2"/>
              <w:ind w:left="111"/>
              <w:rPr>
                <w:b w:val="0"/>
                <w:sz w:val="24"/>
                <w:szCs w:val="24"/>
                <w:lang w:val="bg-BG"/>
              </w:rPr>
            </w:pPr>
            <w:r w:rsidRPr="008841B8">
              <w:rPr>
                <w:b w:val="0"/>
                <w:sz w:val="24"/>
                <w:szCs w:val="24"/>
                <w:lang w:val="bg-BG"/>
              </w:rPr>
              <w:t>Всички материали и изделия, които са вложени в стоката трябва да бъдат нови, неизползвани и да включват всички най-нови подобрения в материалите и дизайна.</w:t>
            </w:r>
          </w:p>
          <w:p w14:paraId="5BA083A9" w14:textId="77777777" w:rsidR="008963C1" w:rsidRPr="008841B8" w:rsidRDefault="008963C1" w:rsidP="00D658F7">
            <w:pPr>
              <w:pStyle w:val="Heading2"/>
              <w:numPr>
                <w:ilvl w:val="0"/>
                <w:numId w:val="0"/>
              </w:numPr>
              <w:ind w:left="78"/>
              <w:rPr>
                <w:b w:val="0"/>
                <w:sz w:val="24"/>
                <w:szCs w:val="24"/>
                <w:lang w:val="bg-BG"/>
              </w:rPr>
            </w:pPr>
          </w:p>
        </w:tc>
        <w:tc>
          <w:tcPr>
            <w:tcW w:w="1453" w:type="dxa"/>
          </w:tcPr>
          <w:p w14:paraId="37E7CB5A" w14:textId="77777777" w:rsidR="008963C1" w:rsidRPr="002D2C81" w:rsidRDefault="008963C1" w:rsidP="00AC1206">
            <w:pPr>
              <w:spacing w:after="0" w:line="240" w:lineRule="auto"/>
              <w:ind w:left="81"/>
              <w:jc w:val="both"/>
              <w:rPr>
                <w:rFonts w:ascii="Times New Roman" w:eastAsia="Times New Roman" w:hAnsi="Times New Roman"/>
                <w:b/>
                <w:u w:val="single"/>
              </w:rPr>
            </w:pPr>
          </w:p>
        </w:tc>
      </w:tr>
      <w:tr w:rsidR="008963C1" w:rsidRPr="002D2C81" w14:paraId="1B37D12A" w14:textId="77777777" w:rsidTr="00CF36CD">
        <w:tc>
          <w:tcPr>
            <w:tcW w:w="12455" w:type="dxa"/>
            <w:gridSpan w:val="2"/>
            <w:shd w:val="clear" w:color="auto" w:fill="auto"/>
          </w:tcPr>
          <w:p w14:paraId="57933798" w14:textId="77777777" w:rsidR="00D658F7" w:rsidRPr="002D2C81" w:rsidRDefault="00D658F7" w:rsidP="008841B8">
            <w:pPr>
              <w:pStyle w:val="Heading2"/>
              <w:ind w:left="78"/>
              <w:jc w:val="both"/>
              <w:rPr>
                <w:b w:val="0"/>
                <w:sz w:val="24"/>
                <w:szCs w:val="24"/>
                <w:lang w:val="bg-BG"/>
              </w:rPr>
            </w:pPr>
            <w:r w:rsidRPr="002D2C81">
              <w:rPr>
                <w:b w:val="0"/>
                <w:sz w:val="24"/>
                <w:szCs w:val="24"/>
                <w:lang w:val="bg-BG"/>
              </w:rPr>
              <w:t>Върху всеки водомер трябва да е поставена по четлив и незаличим начин минимум следната информация, отделно или групирана заедно, върху корпуса, върху часовниковия механизъм, съответно:</w:t>
            </w:r>
          </w:p>
          <w:p w14:paraId="45C8B409" w14:textId="77777777" w:rsidR="00D658F7" w:rsidRPr="002D2C81" w:rsidRDefault="00D658F7" w:rsidP="00E030F0">
            <w:pPr>
              <w:pStyle w:val="ListParagraph"/>
              <w:numPr>
                <w:ilvl w:val="0"/>
                <w:numId w:val="8"/>
              </w:numPr>
              <w:spacing w:before="120" w:after="120" w:line="240" w:lineRule="atLeast"/>
              <w:ind w:left="78" w:firstLine="0"/>
              <w:jc w:val="both"/>
              <w:rPr>
                <w:lang w:val="bg-BG"/>
              </w:rPr>
            </w:pPr>
            <w:r w:rsidRPr="002D2C81">
              <w:rPr>
                <w:lang w:val="bg-BG"/>
              </w:rPr>
              <w:t>търговско наименование или марка, или знак на производителя;</w:t>
            </w:r>
          </w:p>
          <w:p w14:paraId="3FAF93BD" w14:textId="77777777" w:rsidR="00D658F7" w:rsidRPr="002D2C81" w:rsidRDefault="00D658F7" w:rsidP="00E030F0">
            <w:pPr>
              <w:pStyle w:val="ListParagraph"/>
              <w:numPr>
                <w:ilvl w:val="0"/>
                <w:numId w:val="8"/>
              </w:numPr>
              <w:spacing w:before="120" w:after="120" w:line="240" w:lineRule="atLeast"/>
              <w:ind w:left="78" w:firstLine="0"/>
              <w:jc w:val="both"/>
              <w:rPr>
                <w:lang w:val="bg-BG"/>
              </w:rPr>
            </w:pPr>
            <w:r w:rsidRPr="002D2C81">
              <w:rPr>
                <w:lang w:val="bg-BG"/>
              </w:rPr>
              <w:t>тип;</w:t>
            </w:r>
          </w:p>
          <w:p w14:paraId="4DC384AA" w14:textId="77777777" w:rsidR="00D658F7" w:rsidRPr="002D2C81" w:rsidRDefault="00D658F7" w:rsidP="00E030F0">
            <w:pPr>
              <w:pStyle w:val="ListParagraph"/>
              <w:numPr>
                <w:ilvl w:val="0"/>
                <w:numId w:val="8"/>
              </w:numPr>
              <w:spacing w:before="120" w:after="120" w:line="240" w:lineRule="atLeast"/>
              <w:ind w:left="78" w:firstLine="0"/>
              <w:jc w:val="both"/>
              <w:rPr>
                <w:lang w:val="bg-BG"/>
              </w:rPr>
            </w:pPr>
            <w:r w:rsidRPr="002D2C81">
              <w:rPr>
                <w:lang w:val="bg-BG"/>
              </w:rPr>
              <w:t>Q</w:t>
            </w:r>
            <w:r w:rsidRPr="002D2C81">
              <w:rPr>
                <w:vertAlign w:val="subscript"/>
                <w:lang w:val="bg-BG"/>
              </w:rPr>
              <w:t>3</w:t>
            </w:r>
            <w:r w:rsidRPr="002D2C81">
              <w:rPr>
                <w:lang w:val="bg-BG"/>
              </w:rPr>
              <w:t xml:space="preserve"> и R; </w:t>
            </w:r>
          </w:p>
          <w:p w14:paraId="60C540C7" w14:textId="77777777" w:rsidR="00D658F7" w:rsidRPr="002D2C81" w:rsidRDefault="00D658F7" w:rsidP="00E030F0">
            <w:pPr>
              <w:pStyle w:val="ListParagraph"/>
              <w:numPr>
                <w:ilvl w:val="0"/>
                <w:numId w:val="8"/>
              </w:numPr>
              <w:spacing w:before="120" w:after="120" w:line="240" w:lineRule="atLeast"/>
              <w:ind w:left="78" w:firstLine="0"/>
              <w:jc w:val="both"/>
              <w:rPr>
                <w:lang w:val="bg-BG"/>
              </w:rPr>
            </w:pPr>
            <w:r w:rsidRPr="002D2C81">
              <w:rPr>
                <w:lang w:val="bg-BG"/>
              </w:rPr>
              <w:t>годината на производство и индивидуалният сериен номер;</w:t>
            </w:r>
          </w:p>
          <w:p w14:paraId="0A52F607" w14:textId="77777777" w:rsidR="00D658F7" w:rsidRPr="002D2C81" w:rsidRDefault="00D658F7" w:rsidP="00E030F0">
            <w:pPr>
              <w:pStyle w:val="ListParagraph"/>
              <w:numPr>
                <w:ilvl w:val="0"/>
                <w:numId w:val="8"/>
              </w:numPr>
              <w:spacing w:before="120" w:after="120" w:line="240" w:lineRule="atLeast"/>
              <w:ind w:left="78" w:firstLine="0"/>
              <w:jc w:val="both"/>
              <w:rPr>
                <w:lang w:val="bg-BG"/>
              </w:rPr>
            </w:pPr>
            <w:r w:rsidRPr="002D2C81">
              <w:rPr>
                <w:lang w:val="bg-BG"/>
              </w:rPr>
              <w:t>една или две стрелки, показващи посоката на движение на потока;</w:t>
            </w:r>
          </w:p>
          <w:p w14:paraId="2BB514F4" w14:textId="77777777" w:rsidR="00D658F7" w:rsidRPr="002D2C81" w:rsidRDefault="00D658F7" w:rsidP="00E030F0">
            <w:pPr>
              <w:pStyle w:val="ListParagraph"/>
              <w:numPr>
                <w:ilvl w:val="0"/>
                <w:numId w:val="8"/>
              </w:numPr>
              <w:spacing w:before="120" w:after="120" w:line="240" w:lineRule="atLeast"/>
              <w:ind w:left="78" w:firstLine="0"/>
              <w:jc w:val="both"/>
              <w:rPr>
                <w:lang w:val="bg-BG"/>
              </w:rPr>
            </w:pPr>
            <w:r w:rsidRPr="002D2C81">
              <w:rPr>
                <w:lang w:val="bg-BG"/>
              </w:rPr>
              <w:t>знакът за оценка на съответствието;</w:t>
            </w:r>
          </w:p>
          <w:p w14:paraId="5CF1A723" w14:textId="77777777" w:rsidR="008963C1" w:rsidRPr="002D2C81" w:rsidRDefault="00D658F7" w:rsidP="00E030F0">
            <w:pPr>
              <w:pStyle w:val="ListParagraph"/>
              <w:numPr>
                <w:ilvl w:val="0"/>
                <w:numId w:val="8"/>
              </w:numPr>
              <w:spacing w:before="120" w:after="120" w:line="240" w:lineRule="atLeast"/>
              <w:ind w:left="78" w:firstLine="0"/>
              <w:jc w:val="both"/>
              <w:rPr>
                <w:u w:val="single"/>
              </w:rPr>
            </w:pPr>
            <w:r w:rsidRPr="002D2C81">
              <w:rPr>
                <w:lang w:val="bg-BG"/>
              </w:rPr>
              <w:t>максималното работно налягане, изразено в барове, в случаите, когато то превишава 10 bar.</w:t>
            </w:r>
          </w:p>
        </w:tc>
        <w:tc>
          <w:tcPr>
            <w:tcW w:w="1453" w:type="dxa"/>
          </w:tcPr>
          <w:p w14:paraId="3DA5C308" w14:textId="77777777" w:rsidR="008963C1" w:rsidRPr="002D2C81" w:rsidRDefault="008963C1" w:rsidP="00AC1206">
            <w:pPr>
              <w:spacing w:after="0" w:line="240" w:lineRule="auto"/>
              <w:ind w:left="81"/>
              <w:jc w:val="both"/>
              <w:rPr>
                <w:rFonts w:ascii="Times New Roman" w:eastAsia="Times New Roman" w:hAnsi="Times New Roman"/>
                <w:b/>
                <w:u w:val="single"/>
              </w:rPr>
            </w:pPr>
          </w:p>
        </w:tc>
      </w:tr>
      <w:tr w:rsidR="008963C1" w:rsidRPr="002D2C81" w14:paraId="2926731F" w14:textId="77777777" w:rsidTr="00CF36CD">
        <w:tc>
          <w:tcPr>
            <w:tcW w:w="12455" w:type="dxa"/>
            <w:gridSpan w:val="2"/>
            <w:shd w:val="clear" w:color="auto" w:fill="auto"/>
          </w:tcPr>
          <w:p w14:paraId="47600822" w14:textId="77777777" w:rsidR="00593500" w:rsidRPr="002D2C81" w:rsidRDefault="00593500" w:rsidP="008841B8">
            <w:pPr>
              <w:pStyle w:val="Heading2"/>
              <w:ind w:left="78"/>
              <w:rPr>
                <w:b w:val="0"/>
                <w:sz w:val="24"/>
                <w:szCs w:val="24"/>
              </w:rPr>
            </w:pPr>
            <w:r w:rsidRPr="002D2C81">
              <w:rPr>
                <w:b w:val="0"/>
                <w:sz w:val="24"/>
                <w:szCs w:val="24"/>
              </w:rPr>
              <w:t>Маркировката за годината на производство на водомера, трябва да съответства на годината, през която е направена поръчката за доставка.</w:t>
            </w:r>
          </w:p>
          <w:p w14:paraId="4A24CBF4" w14:textId="77777777" w:rsidR="008963C1" w:rsidRPr="002D2C81" w:rsidRDefault="00593500" w:rsidP="008841B8">
            <w:pPr>
              <w:pStyle w:val="Heading2"/>
              <w:ind w:left="78"/>
              <w:jc w:val="both"/>
              <w:rPr>
                <w:b w:val="0"/>
                <w:sz w:val="24"/>
                <w:szCs w:val="24"/>
                <w:u w:val="single"/>
              </w:rPr>
            </w:pPr>
            <w:r w:rsidRPr="002D2C81">
              <w:rPr>
                <w:b w:val="0"/>
                <w:sz w:val="24"/>
                <w:szCs w:val="24"/>
                <w:lang w:val="bg-BG"/>
              </w:rPr>
              <w:t>За водомери от един и същи диаметър, индивидуалният сериен номер трябва да e уникален.</w:t>
            </w:r>
            <w:r w:rsidR="00D45439" w:rsidRPr="002D2C81">
              <w:rPr>
                <w:b w:val="0"/>
                <w:sz w:val="24"/>
                <w:szCs w:val="24"/>
                <w:lang w:val="bg-BG"/>
              </w:rPr>
              <w:t xml:space="preserve"> В серийният номер трябва да има контролни цифри за годината на производство и типа на водомера.</w:t>
            </w:r>
          </w:p>
        </w:tc>
        <w:tc>
          <w:tcPr>
            <w:tcW w:w="1453" w:type="dxa"/>
          </w:tcPr>
          <w:p w14:paraId="00B1340C" w14:textId="77777777" w:rsidR="008963C1" w:rsidRPr="002D2C81" w:rsidRDefault="008963C1" w:rsidP="00AC1206">
            <w:pPr>
              <w:spacing w:after="0" w:line="240" w:lineRule="auto"/>
              <w:ind w:left="81"/>
              <w:jc w:val="both"/>
              <w:rPr>
                <w:rFonts w:ascii="Times New Roman" w:eastAsia="Times New Roman" w:hAnsi="Times New Roman"/>
                <w:b/>
                <w:u w:val="single"/>
              </w:rPr>
            </w:pPr>
          </w:p>
        </w:tc>
      </w:tr>
      <w:tr w:rsidR="008963C1" w:rsidRPr="002D2C81" w14:paraId="15D78455" w14:textId="77777777" w:rsidTr="00CF36CD">
        <w:tc>
          <w:tcPr>
            <w:tcW w:w="12455" w:type="dxa"/>
            <w:gridSpan w:val="2"/>
            <w:shd w:val="clear" w:color="auto" w:fill="auto"/>
          </w:tcPr>
          <w:p w14:paraId="431B4008" w14:textId="77777777" w:rsidR="008963C1" w:rsidRPr="002D2C81" w:rsidRDefault="00593500" w:rsidP="008841B8">
            <w:pPr>
              <w:pStyle w:val="Heading2"/>
              <w:ind w:left="78"/>
              <w:jc w:val="both"/>
              <w:rPr>
                <w:b w:val="0"/>
                <w:sz w:val="24"/>
                <w:szCs w:val="24"/>
                <w:u w:val="single"/>
              </w:rPr>
            </w:pPr>
            <w:r w:rsidRPr="002D2C81">
              <w:rPr>
                <w:b w:val="0"/>
                <w:sz w:val="24"/>
                <w:szCs w:val="24"/>
                <w:lang w:val="bg-BG"/>
              </w:rPr>
              <w:t>Водомерът трябва да работи плавно в допустимите граници по време на непрекъснат или дискретен воден поток (нормални условия).</w:t>
            </w:r>
          </w:p>
        </w:tc>
        <w:tc>
          <w:tcPr>
            <w:tcW w:w="1453" w:type="dxa"/>
          </w:tcPr>
          <w:p w14:paraId="07745B19" w14:textId="77777777" w:rsidR="008963C1" w:rsidRPr="002D2C81" w:rsidRDefault="008963C1" w:rsidP="00AC1206">
            <w:pPr>
              <w:spacing w:after="0" w:line="240" w:lineRule="auto"/>
              <w:ind w:left="81"/>
              <w:jc w:val="both"/>
              <w:rPr>
                <w:rFonts w:ascii="Times New Roman" w:eastAsia="Times New Roman" w:hAnsi="Times New Roman"/>
                <w:b/>
                <w:u w:val="single"/>
              </w:rPr>
            </w:pPr>
          </w:p>
        </w:tc>
      </w:tr>
      <w:tr w:rsidR="008963C1" w:rsidRPr="002D2C81" w14:paraId="177F12E6" w14:textId="77777777" w:rsidTr="00CF36CD">
        <w:tc>
          <w:tcPr>
            <w:tcW w:w="12455" w:type="dxa"/>
            <w:gridSpan w:val="2"/>
            <w:shd w:val="clear" w:color="auto" w:fill="auto"/>
          </w:tcPr>
          <w:p w14:paraId="07FC77D7" w14:textId="77777777" w:rsidR="008963C1" w:rsidRPr="002D2C81" w:rsidRDefault="00593500" w:rsidP="008841B8">
            <w:pPr>
              <w:pStyle w:val="Heading2"/>
              <w:ind w:left="78"/>
              <w:jc w:val="both"/>
              <w:rPr>
                <w:b w:val="0"/>
                <w:sz w:val="24"/>
                <w:szCs w:val="24"/>
                <w:u w:val="single"/>
              </w:rPr>
            </w:pPr>
            <w:r w:rsidRPr="002D2C81">
              <w:rPr>
                <w:b w:val="0"/>
                <w:sz w:val="24"/>
                <w:szCs w:val="24"/>
                <w:lang w:val="bg-BG"/>
              </w:rPr>
              <w:lastRenderedPageBreak/>
              <w:t>Ролковият брояч трябва да бъде за куб. метри (м</w:t>
            </w:r>
            <w:r w:rsidRPr="002D2C81">
              <w:rPr>
                <w:b w:val="0"/>
                <w:sz w:val="24"/>
                <w:szCs w:val="24"/>
                <w:vertAlign w:val="superscript"/>
                <w:lang w:val="bg-BG"/>
              </w:rPr>
              <w:t>3</w:t>
            </w:r>
            <w:r w:rsidRPr="002D2C81">
              <w:rPr>
                <w:b w:val="0"/>
                <w:sz w:val="24"/>
                <w:szCs w:val="24"/>
                <w:lang w:val="bg-BG"/>
              </w:rPr>
              <w:t>) и цифрите на барабана да са четливи. За водомерите със сух часовников механизъм („сух тип”), екранът трябва да бъде защитен от кондензация.</w:t>
            </w:r>
          </w:p>
        </w:tc>
        <w:tc>
          <w:tcPr>
            <w:tcW w:w="1453" w:type="dxa"/>
          </w:tcPr>
          <w:p w14:paraId="7B8E271A" w14:textId="77777777" w:rsidR="008963C1" w:rsidRPr="002D2C81" w:rsidRDefault="008963C1" w:rsidP="00AC1206">
            <w:pPr>
              <w:spacing w:after="0" w:line="240" w:lineRule="auto"/>
              <w:ind w:left="81"/>
              <w:jc w:val="both"/>
              <w:rPr>
                <w:rFonts w:ascii="Times New Roman" w:eastAsia="Times New Roman" w:hAnsi="Times New Roman"/>
                <w:b/>
                <w:u w:val="single"/>
              </w:rPr>
            </w:pPr>
          </w:p>
        </w:tc>
      </w:tr>
      <w:tr w:rsidR="008963C1" w:rsidRPr="002D2C81" w14:paraId="3089AB0D" w14:textId="77777777" w:rsidTr="00CF36CD">
        <w:tc>
          <w:tcPr>
            <w:tcW w:w="12455" w:type="dxa"/>
            <w:gridSpan w:val="2"/>
            <w:shd w:val="clear" w:color="auto" w:fill="auto"/>
          </w:tcPr>
          <w:p w14:paraId="0104BE2D" w14:textId="77777777" w:rsidR="000B27E5" w:rsidRPr="002D2C81" w:rsidRDefault="000B27E5" w:rsidP="00B83EA1">
            <w:pPr>
              <w:pStyle w:val="Heading1"/>
              <w:numPr>
                <w:ilvl w:val="0"/>
                <w:numId w:val="0"/>
              </w:numPr>
              <w:tabs>
                <w:tab w:val="left" w:pos="267"/>
              </w:tabs>
              <w:spacing w:before="0"/>
              <w:jc w:val="both"/>
              <w:rPr>
                <w:rFonts w:ascii="Times New Roman" w:hAnsi="Times New Roman"/>
                <w:color w:val="auto"/>
                <w:sz w:val="24"/>
                <w:szCs w:val="24"/>
                <w:lang w:val="bg-BG"/>
              </w:rPr>
            </w:pPr>
            <w:r w:rsidRPr="002D2C81">
              <w:rPr>
                <w:rFonts w:ascii="Times New Roman" w:hAnsi="Times New Roman"/>
                <w:color w:val="auto"/>
                <w:sz w:val="24"/>
                <w:szCs w:val="24"/>
                <w:lang w:val="bg-BG"/>
              </w:rPr>
              <w:t>РАБОТНИ УСЛОВИЯ</w:t>
            </w:r>
          </w:p>
          <w:p w14:paraId="2E0075CD" w14:textId="3B3F6644" w:rsidR="000B27E5" w:rsidRPr="008841B8" w:rsidRDefault="000B27E5" w:rsidP="00E030F0">
            <w:pPr>
              <w:pStyle w:val="Heading2"/>
              <w:numPr>
                <w:ilvl w:val="1"/>
                <w:numId w:val="28"/>
              </w:numPr>
              <w:tabs>
                <w:tab w:val="left" w:pos="-30"/>
              </w:tabs>
              <w:ind w:left="0" w:hanging="30"/>
              <w:jc w:val="both"/>
              <w:rPr>
                <w:b w:val="0"/>
                <w:sz w:val="24"/>
                <w:szCs w:val="24"/>
                <w:lang w:val="bg-BG"/>
              </w:rPr>
            </w:pPr>
            <w:r w:rsidRPr="008841B8">
              <w:rPr>
                <w:b w:val="0"/>
                <w:sz w:val="24"/>
                <w:szCs w:val="24"/>
                <w:lang w:val="bg-BG"/>
              </w:rPr>
              <w:t xml:space="preserve">Водомерите трябва да издържат на постоянното налягане на водата, за което са предназначени, без оперативни повреди, изтичане, просмукване през стените или остатъчни деформации. </w:t>
            </w:r>
          </w:p>
          <w:p w14:paraId="62B40ED1" w14:textId="77777777" w:rsidR="000B27E5" w:rsidRPr="002D2C81" w:rsidRDefault="000B27E5" w:rsidP="008841B8">
            <w:pPr>
              <w:pStyle w:val="Heading2"/>
              <w:tabs>
                <w:tab w:val="left" w:pos="267"/>
              </w:tabs>
              <w:ind w:left="0"/>
              <w:jc w:val="both"/>
              <w:rPr>
                <w:b w:val="0"/>
                <w:sz w:val="24"/>
                <w:szCs w:val="24"/>
                <w:lang w:val="bg-BG"/>
              </w:rPr>
            </w:pPr>
            <w:r w:rsidRPr="002D2C81">
              <w:rPr>
                <w:b w:val="0"/>
                <w:sz w:val="24"/>
                <w:szCs w:val="24"/>
                <w:lang w:val="bg-BG"/>
              </w:rPr>
              <w:t>Измененията на температурата на водата в границите от 0.1</w:t>
            </w:r>
            <w:r w:rsidRPr="002D2C81">
              <w:rPr>
                <w:b w:val="0"/>
                <w:sz w:val="24"/>
                <w:szCs w:val="24"/>
                <w:vertAlign w:val="superscript"/>
                <w:lang w:val="bg-BG"/>
              </w:rPr>
              <w:t>о</w:t>
            </w:r>
            <w:r w:rsidRPr="002D2C81">
              <w:rPr>
                <w:b w:val="0"/>
                <w:sz w:val="24"/>
                <w:szCs w:val="24"/>
                <w:lang w:val="bg-BG"/>
              </w:rPr>
              <w:t>С до 30</w:t>
            </w:r>
            <w:r w:rsidRPr="002D2C81">
              <w:rPr>
                <w:b w:val="0"/>
                <w:sz w:val="24"/>
                <w:szCs w:val="24"/>
                <w:vertAlign w:val="superscript"/>
                <w:lang w:val="bg-BG"/>
              </w:rPr>
              <w:t>о</w:t>
            </w:r>
            <w:r w:rsidRPr="002D2C81">
              <w:rPr>
                <w:b w:val="0"/>
                <w:sz w:val="24"/>
                <w:szCs w:val="24"/>
                <w:lang w:val="bg-BG"/>
              </w:rPr>
              <w:t>С не трябва да влияят неблагоприятно върху използваните в конструкцията материали.</w:t>
            </w:r>
          </w:p>
          <w:p w14:paraId="30A948FF" w14:textId="77777777" w:rsidR="000B27E5" w:rsidRPr="002D2C81" w:rsidRDefault="000B27E5" w:rsidP="008841B8">
            <w:pPr>
              <w:pStyle w:val="Heading2"/>
              <w:tabs>
                <w:tab w:val="left" w:pos="267"/>
              </w:tabs>
              <w:ind w:left="0"/>
              <w:jc w:val="both"/>
              <w:rPr>
                <w:b w:val="0"/>
                <w:sz w:val="24"/>
                <w:szCs w:val="24"/>
                <w:lang w:val="bg-BG"/>
              </w:rPr>
            </w:pPr>
            <w:r w:rsidRPr="002D2C81">
              <w:rPr>
                <w:b w:val="0"/>
                <w:sz w:val="24"/>
                <w:szCs w:val="24"/>
                <w:lang w:val="bg-BG"/>
              </w:rPr>
              <w:t>Водомерите трябва да издържат на случайна промяна на потоците, без всякакво влошаване или изменение на своите метрологични характеристики и в същото време да отчитат адекватно промяната.</w:t>
            </w:r>
          </w:p>
          <w:p w14:paraId="6962315B" w14:textId="77777777" w:rsidR="008963C1" w:rsidRPr="002D2C81" w:rsidRDefault="000B27E5" w:rsidP="008841B8">
            <w:pPr>
              <w:pStyle w:val="Heading2"/>
              <w:tabs>
                <w:tab w:val="left" w:pos="267"/>
              </w:tabs>
              <w:ind w:left="0"/>
              <w:jc w:val="both"/>
              <w:rPr>
                <w:u w:val="single"/>
              </w:rPr>
            </w:pPr>
            <w:r w:rsidRPr="002D2C81">
              <w:rPr>
                <w:b w:val="0"/>
                <w:sz w:val="24"/>
                <w:szCs w:val="24"/>
                <w:lang w:val="bg-BG"/>
              </w:rPr>
              <w:t>Максималното работно налягане, за което са проектирани водомерите, трябва да е 16</w:t>
            </w:r>
            <w:r w:rsidRPr="002D2C81">
              <w:rPr>
                <w:b w:val="0"/>
                <w:color w:val="00B050"/>
                <w:sz w:val="24"/>
                <w:szCs w:val="24"/>
                <w:lang w:val="bg-BG"/>
              </w:rPr>
              <w:t xml:space="preserve"> </w:t>
            </w:r>
            <w:r w:rsidRPr="002D2C81">
              <w:rPr>
                <w:b w:val="0"/>
                <w:sz w:val="24"/>
                <w:szCs w:val="24"/>
                <w:lang w:val="bg-BG"/>
              </w:rPr>
              <w:t>bar.</w:t>
            </w:r>
          </w:p>
        </w:tc>
        <w:tc>
          <w:tcPr>
            <w:tcW w:w="1453" w:type="dxa"/>
          </w:tcPr>
          <w:p w14:paraId="770C5E46" w14:textId="77777777" w:rsidR="008963C1" w:rsidRPr="002D2C81" w:rsidRDefault="008963C1" w:rsidP="00AC1206">
            <w:pPr>
              <w:spacing w:after="0" w:line="240" w:lineRule="auto"/>
              <w:ind w:left="81"/>
              <w:jc w:val="both"/>
              <w:rPr>
                <w:rFonts w:ascii="Times New Roman" w:eastAsia="Times New Roman" w:hAnsi="Times New Roman"/>
                <w:b/>
                <w:u w:val="single"/>
              </w:rPr>
            </w:pPr>
          </w:p>
        </w:tc>
      </w:tr>
      <w:tr w:rsidR="00B83EA1" w:rsidRPr="002D2C81" w14:paraId="74D353FC" w14:textId="77777777" w:rsidTr="00CF36CD">
        <w:tc>
          <w:tcPr>
            <w:tcW w:w="13908" w:type="dxa"/>
            <w:gridSpan w:val="3"/>
            <w:shd w:val="clear" w:color="auto" w:fill="auto"/>
          </w:tcPr>
          <w:p w14:paraId="2C73E2DF" w14:textId="77777777" w:rsidR="00B83EA1" w:rsidRPr="002D2C81" w:rsidRDefault="00B104A8" w:rsidP="00B104A8">
            <w:pPr>
              <w:pStyle w:val="Heading1"/>
              <w:numPr>
                <w:ilvl w:val="0"/>
                <w:numId w:val="0"/>
              </w:numPr>
              <w:spacing w:before="0"/>
              <w:jc w:val="both"/>
              <w:rPr>
                <w:rFonts w:ascii="Times New Roman" w:hAnsi="Times New Roman"/>
                <w:color w:val="auto"/>
                <w:sz w:val="24"/>
                <w:szCs w:val="24"/>
                <w:lang w:val="bg-BG"/>
              </w:rPr>
            </w:pPr>
            <w:r w:rsidRPr="002D2C81">
              <w:rPr>
                <w:rFonts w:ascii="Times New Roman" w:hAnsi="Times New Roman"/>
                <w:color w:val="auto"/>
                <w:sz w:val="24"/>
                <w:szCs w:val="24"/>
                <w:lang w:val="bg-BG"/>
              </w:rPr>
              <w:t>СВЪРЗВАНЕ КЪМ ИНСТАЛАЦИЯТА</w:t>
            </w:r>
          </w:p>
        </w:tc>
      </w:tr>
      <w:tr w:rsidR="000B27E5" w:rsidRPr="002D2C81" w14:paraId="7B2070D5" w14:textId="77777777" w:rsidTr="00CF36CD">
        <w:tc>
          <w:tcPr>
            <w:tcW w:w="12455" w:type="dxa"/>
            <w:gridSpan w:val="2"/>
            <w:shd w:val="clear" w:color="auto" w:fill="auto"/>
          </w:tcPr>
          <w:p w14:paraId="6A49D59E" w14:textId="77777777" w:rsidR="00B83EA1" w:rsidRPr="002D2C81" w:rsidRDefault="00B83EA1" w:rsidP="00E030F0">
            <w:pPr>
              <w:pStyle w:val="Heading2"/>
              <w:numPr>
                <w:ilvl w:val="1"/>
                <w:numId w:val="9"/>
              </w:numPr>
              <w:ind w:left="78" w:hanging="78"/>
              <w:jc w:val="both"/>
              <w:rPr>
                <w:b w:val="0"/>
                <w:sz w:val="24"/>
                <w:szCs w:val="24"/>
                <w:lang w:val="bg-BG"/>
              </w:rPr>
            </w:pPr>
            <w:r w:rsidRPr="002D2C81">
              <w:rPr>
                <w:b w:val="0"/>
                <w:sz w:val="24"/>
                <w:szCs w:val="24"/>
                <w:lang w:val="bg-BG"/>
              </w:rPr>
              <w:t>Водомерите трябва да са окомплектовани с 2 броя уплътнения за присъединяването.</w:t>
            </w:r>
          </w:p>
          <w:p w14:paraId="2D94FDF8" w14:textId="77777777" w:rsidR="00B83EA1" w:rsidRPr="002D2C81" w:rsidRDefault="00B83EA1" w:rsidP="008841B8">
            <w:pPr>
              <w:pStyle w:val="Heading2"/>
              <w:ind w:left="0" w:firstLine="78"/>
              <w:jc w:val="both"/>
              <w:rPr>
                <w:b w:val="0"/>
                <w:sz w:val="24"/>
                <w:szCs w:val="24"/>
                <w:lang w:val="bg-BG"/>
              </w:rPr>
            </w:pPr>
            <w:r w:rsidRPr="002D2C81">
              <w:rPr>
                <w:b w:val="0"/>
                <w:sz w:val="24"/>
                <w:szCs w:val="24"/>
                <w:lang w:val="bg-BG"/>
              </w:rPr>
              <w:t>Номиналният размер на всеки водомер, както на входа, така и на изхода, трябва да бъде с еднакви размери и на една и съща осева линия.</w:t>
            </w:r>
          </w:p>
          <w:p w14:paraId="47DFD854" w14:textId="77777777" w:rsidR="00B83EA1" w:rsidRPr="002D2C81" w:rsidRDefault="00B83EA1" w:rsidP="008841B8">
            <w:pPr>
              <w:pStyle w:val="Heading2"/>
              <w:ind w:left="0" w:firstLine="78"/>
              <w:jc w:val="both"/>
              <w:rPr>
                <w:b w:val="0"/>
                <w:sz w:val="24"/>
                <w:szCs w:val="24"/>
                <w:lang w:val="en-US"/>
              </w:rPr>
            </w:pPr>
            <w:r w:rsidRPr="002D2C81">
              <w:rPr>
                <w:b w:val="0"/>
                <w:sz w:val="24"/>
                <w:szCs w:val="24"/>
                <w:lang w:val="bg-BG"/>
              </w:rPr>
              <w:t>Резбите на корпуса на водомерите – вход и изход, чрез които се свързват с присъединителните елементи (холендри) трябва да бъдат със следните размери в цол:</w:t>
            </w:r>
          </w:p>
          <w:p w14:paraId="717AE20F" w14:textId="77777777" w:rsidR="00B83EA1" w:rsidRPr="002D2C81" w:rsidRDefault="00B83EA1" w:rsidP="00B83EA1">
            <w:pPr>
              <w:rPr>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4"/>
              <w:gridCol w:w="851"/>
              <w:gridCol w:w="851"/>
              <w:gridCol w:w="851"/>
              <w:gridCol w:w="851"/>
              <w:gridCol w:w="851"/>
              <w:gridCol w:w="851"/>
            </w:tblGrid>
            <w:tr w:rsidR="00B83EA1" w:rsidRPr="002D2C81" w14:paraId="44B7A6D1" w14:textId="77777777" w:rsidTr="00AC1206">
              <w:trPr>
                <w:jc w:val="center"/>
              </w:trPr>
              <w:tc>
                <w:tcPr>
                  <w:tcW w:w="2254" w:type="dxa"/>
                  <w:tcBorders>
                    <w:top w:val="single" w:sz="4" w:space="0" w:color="000000"/>
                    <w:left w:val="single" w:sz="4" w:space="0" w:color="000000"/>
                    <w:bottom w:val="single" w:sz="4" w:space="0" w:color="000000"/>
                    <w:right w:val="single" w:sz="4" w:space="0" w:color="000000"/>
                  </w:tcBorders>
                  <w:vAlign w:val="center"/>
                  <w:hideMark/>
                </w:tcPr>
                <w:p w14:paraId="123F4799" w14:textId="77777777" w:rsidR="00B83EA1" w:rsidRPr="002D2C81" w:rsidRDefault="00B83EA1" w:rsidP="00AC1206">
                  <w:pPr>
                    <w:jc w:val="both"/>
                    <w:rPr>
                      <w:rFonts w:ascii="Times New Roman" w:hAnsi="Times New Roman"/>
                    </w:rPr>
                  </w:pPr>
                  <w:r w:rsidRPr="002D2C81">
                    <w:rPr>
                      <w:rFonts w:ascii="Times New Roman" w:hAnsi="Times New Roman"/>
                    </w:rPr>
                    <w:t>Диаметър водомер (мм)</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0AA6CA9" w14:textId="77777777" w:rsidR="00B83EA1" w:rsidRPr="002D2C81" w:rsidRDefault="00B83EA1" w:rsidP="00AC1206">
                  <w:pPr>
                    <w:jc w:val="center"/>
                    <w:rPr>
                      <w:rFonts w:ascii="Times New Roman" w:hAnsi="Times New Roman"/>
                    </w:rPr>
                  </w:pPr>
                  <w:r w:rsidRPr="002D2C81">
                    <w:rPr>
                      <w:rFonts w:ascii="Times New Roman" w:hAnsi="Times New Roman"/>
                    </w:rPr>
                    <w:t>15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5174C16" w14:textId="77777777" w:rsidR="00B83EA1" w:rsidRPr="002D2C81" w:rsidRDefault="00B83EA1" w:rsidP="00AC1206">
                  <w:pPr>
                    <w:jc w:val="center"/>
                    <w:rPr>
                      <w:rFonts w:ascii="Times New Roman" w:hAnsi="Times New Roman"/>
                    </w:rPr>
                  </w:pPr>
                  <w:r w:rsidRPr="002D2C81">
                    <w:rPr>
                      <w:rFonts w:ascii="Times New Roman" w:hAnsi="Times New Roman"/>
                    </w:rPr>
                    <w:t>20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9CEC6C7" w14:textId="77777777" w:rsidR="00B83EA1" w:rsidRPr="002D2C81" w:rsidRDefault="00B83EA1" w:rsidP="00AC1206">
                  <w:pPr>
                    <w:jc w:val="center"/>
                    <w:rPr>
                      <w:rFonts w:ascii="Times New Roman" w:hAnsi="Times New Roman"/>
                    </w:rPr>
                  </w:pPr>
                  <w:r w:rsidRPr="002D2C81">
                    <w:rPr>
                      <w:rFonts w:ascii="Times New Roman" w:hAnsi="Times New Roman"/>
                    </w:rPr>
                    <w:t>25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CAC9183" w14:textId="77777777" w:rsidR="00B83EA1" w:rsidRPr="002D2C81" w:rsidRDefault="00B83EA1" w:rsidP="00AC1206">
                  <w:pPr>
                    <w:jc w:val="center"/>
                    <w:rPr>
                      <w:rFonts w:ascii="Times New Roman" w:hAnsi="Times New Roman"/>
                    </w:rPr>
                  </w:pPr>
                  <w:r w:rsidRPr="002D2C81">
                    <w:rPr>
                      <w:rFonts w:ascii="Times New Roman" w:hAnsi="Times New Roman"/>
                    </w:rPr>
                    <w:t>30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3574AE6" w14:textId="77777777" w:rsidR="00B83EA1" w:rsidRPr="002D2C81" w:rsidRDefault="00B83EA1" w:rsidP="00AC1206">
                  <w:pPr>
                    <w:jc w:val="center"/>
                    <w:rPr>
                      <w:rFonts w:ascii="Times New Roman" w:hAnsi="Times New Roman"/>
                    </w:rPr>
                  </w:pPr>
                  <w:r w:rsidRPr="002D2C81">
                    <w:rPr>
                      <w:rFonts w:ascii="Times New Roman" w:hAnsi="Times New Roman"/>
                    </w:rPr>
                    <w:t>40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6E11A38" w14:textId="77777777" w:rsidR="00B83EA1" w:rsidRPr="002D2C81" w:rsidRDefault="00B83EA1" w:rsidP="00AC1206">
                  <w:pPr>
                    <w:jc w:val="center"/>
                    <w:rPr>
                      <w:rFonts w:ascii="Times New Roman" w:hAnsi="Times New Roman"/>
                    </w:rPr>
                  </w:pPr>
                  <w:r w:rsidRPr="002D2C81">
                    <w:rPr>
                      <w:rFonts w:ascii="Times New Roman" w:hAnsi="Times New Roman"/>
                    </w:rPr>
                    <w:t>50</w:t>
                  </w:r>
                </w:p>
              </w:tc>
            </w:tr>
            <w:tr w:rsidR="00B83EA1" w:rsidRPr="002D2C81" w14:paraId="266696DE" w14:textId="77777777" w:rsidTr="00AC1206">
              <w:trPr>
                <w:jc w:val="center"/>
              </w:trPr>
              <w:tc>
                <w:tcPr>
                  <w:tcW w:w="2254" w:type="dxa"/>
                  <w:tcBorders>
                    <w:top w:val="single" w:sz="4" w:space="0" w:color="000000"/>
                    <w:left w:val="single" w:sz="4" w:space="0" w:color="000000"/>
                    <w:bottom w:val="single" w:sz="4" w:space="0" w:color="000000"/>
                    <w:right w:val="single" w:sz="4" w:space="0" w:color="000000"/>
                  </w:tcBorders>
                  <w:hideMark/>
                </w:tcPr>
                <w:p w14:paraId="54877CE9" w14:textId="77777777" w:rsidR="00B83EA1" w:rsidRPr="002D2C81" w:rsidRDefault="00B83EA1" w:rsidP="00AC1206">
                  <w:pPr>
                    <w:jc w:val="both"/>
                    <w:rPr>
                      <w:rFonts w:ascii="Times New Roman" w:hAnsi="Times New Roman"/>
                    </w:rPr>
                  </w:pPr>
                  <w:r w:rsidRPr="002D2C81">
                    <w:rPr>
                      <w:rFonts w:ascii="Times New Roman" w:hAnsi="Times New Roman"/>
                    </w:rPr>
                    <w:t>Резба водомери – вход и изход (цол)</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CCFE071" w14:textId="77777777" w:rsidR="00B83EA1" w:rsidRPr="002D2C81" w:rsidRDefault="00B83EA1" w:rsidP="00AC1206">
                  <w:pPr>
                    <w:jc w:val="center"/>
                    <w:rPr>
                      <w:rFonts w:ascii="Times New Roman" w:hAnsi="Times New Roman"/>
                    </w:rPr>
                  </w:pPr>
                  <w:r w:rsidRPr="002D2C81">
                    <w:rPr>
                      <w:rFonts w:ascii="Times New Roman" w:hAnsi="Times New Roman"/>
                    </w:rPr>
                    <w:t>3/4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DE23B2B" w14:textId="77777777" w:rsidR="00B83EA1" w:rsidRPr="002D2C81" w:rsidRDefault="00B83EA1" w:rsidP="00AC1206">
                  <w:pPr>
                    <w:jc w:val="center"/>
                    <w:rPr>
                      <w:rFonts w:ascii="Times New Roman" w:hAnsi="Times New Roman"/>
                    </w:rPr>
                  </w:pPr>
                  <w:r w:rsidRPr="002D2C81">
                    <w:rPr>
                      <w:rFonts w:ascii="Times New Roman" w:hAnsi="Times New Roman"/>
                    </w:rPr>
                    <w:t>1</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B04E504" w14:textId="77777777" w:rsidR="00B83EA1" w:rsidRPr="002D2C81" w:rsidRDefault="00B83EA1" w:rsidP="00AC1206">
                  <w:pPr>
                    <w:jc w:val="center"/>
                    <w:rPr>
                      <w:rFonts w:ascii="Times New Roman" w:hAnsi="Times New Roman"/>
                    </w:rPr>
                  </w:pPr>
                  <w:r w:rsidRPr="002D2C81">
                    <w:rPr>
                      <w:rFonts w:ascii="Times New Roman" w:hAnsi="Times New Roman"/>
                    </w:rPr>
                    <w:t>1 1/4</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5D2C928" w14:textId="77777777" w:rsidR="00B83EA1" w:rsidRPr="002D2C81" w:rsidRDefault="00B83EA1" w:rsidP="00AC1206">
                  <w:pPr>
                    <w:jc w:val="center"/>
                    <w:rPr>
                      <w:rFonts w:ascii="Times New Roman" w:hAnsi="Times New Roman"/>
                    </w:rPr>
                  </w:pPr>
                  <w:r w:rsidRPr="002D2C81">
                    <w:rPr>
                      <w:rFonts w:ascii="Times New Roman" w:hAnsi="Times New Roman"/>
                    </w:rPr>
                    <w:t>1 1/2</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27BE35D" w14:textId="77777777" w:rsidR="00B83EA1" w:rsidRPr="002D2C81" w:rsidRDefault="00B83EA1" w:rsidP="00AC1206">
                  <w:pPr>
                    <w:jc w:val="center"/>
                    <w:rPr>
                      <w:rFonts w:ascii="Times New Roman" w:hAnsi="Times New Roman"/>
                    </w:rPr>
                  </w:pPr>
                  <w:r w:rsidRPr="002D2C81">
                    <w:rPr>
                      <w:rFonts w:ascii="Times New Roman" w:hAnsi="Times New Roman"/>
                    </w:rPr>
                    <w:t>2</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5CE4CD7" w14:textId="77777777" w:rsidR="00B83EA1" w:rsidRPr="002D2C81" w:rsidRDefault="00B83EA1" w:rsidP="00AC1206">
                  <w:pPr>
                    <w:jc w:val="center"/>
                    <w:rPr>
                      <w:rFonts w:ascii="Times New Roman" w:hAnsi="Times New Roman"/>
                    </w:rPr>
                  </w:pPr>
                  <w:r w:rsidRPr="002D2C81">
                    <w:rPr>
                      <w:rFonts w:ascii="Times New Roman" w:hAnsi="Times New Roman"/>
                    </w:rPr>
                    <w:t>2 1/2</w:t>
                  </w:r>
                </w:p>
              </w:tc>
            </w:tr>
          </w:tbl>
          <w:p w14:paraId="48B6966B" w14:textId="77777777" w:rsidR="00B83EA1" w:rsidRPr="002D2C81" w:rsidRDefault="00B83EA1" w:rsidP="00B83EA1">
            <w:pPr>
              <w:pStyle w:val="Heading2"/>
              <w:numPr>
                <w:ilvl w:val="0"/>
                <w:numId w:val="0"/>
              </w:numPr>
              <w:ind w:left="709"/>
              <w:jc w:val="both"/>
              <w:rPr>
                <w:b w:val="0"/>
                <w:sz w:val="24"/>
                <w:szCs w:val="24"/>
                <w:lang w:val="bg-BG"/>
              </w:rPr>
            </w:pPr>
          </w:p>
          <w:p w14:paraId="1FB5638F" w14:textId="77777777" w:rsidR="00B83EA1" w:rsidRPr="002D2C81" w:rsidRDefault="00B83EA1" w:rsidP="008841B8">
            <w:pPr>
              <w:pStyle w:val="Heading2"/>
              <w:ind w:left="0"/>
              <w:jc w:val="both"/>
              <w:rPr>
                <w:b w:val="0"/>
                <w:sz w:val="24"/>
                <w:szCs w:val="24"/>
                <w:lang w:val="bg-BG"/>
              </w:rPr>
            </w:pPr>
            <w:r w:rsidRPr="002D2C81">
              <w:rPr>
                <w:b w:val="0"/>
                <w:sz w:val="24"/>
                <w:szCs w:val="24"/>
                <w:lang w:val="bg-BG"/>
              </w:rPr>
              <w:t xml:space="preserve">Присъединителните елементи (холендри) за водомерите трябва да бъдат изработени от месинг, а челото с което контактуват с водомера да бъде с равна напречна повърхност (без скосяване или берт). </w:t>
            </w:r>
          </w:p>
          <w:p w14:paraId="0CB932E1" w14:textId="77777777" w:rsidR="00B83EA1" w:rsidRPr="002D2C81" w:rsidRDefault="00B83EA1" w:rsidP="008841B8">
            <w:pPr>
              <w:pStyle w:val="Heading2"/>
              <w:ind w:left="0"/>
              <w:jc w:val="both"/>
              <w:rPr>
                <w:b w:val="0"/>
                <w:sz w:val="24"/>
                <w:szCs w:val="24"/>
                <w:lang w:val="en-US"/>
              </w:rPr>
            </w:pPr>
            <w:r w:rsidRPr="002D2C81">
              <w:rPr>
                <w:b w:val="0"/>
                <w:sz w:val="24"/>
                <w:szCs w:val="24"/>
                <w:lang w:val="bg-BG"/>
              </w:rPr>
              <w:t>Минималните общи дължини на присъединителните елементи са както следва: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4"/>
              <w:gridCol w:w="851"/>
              <w:gridCol w:w="851"/>
              <w:gridCol w:w="851"/>
              <w:gridCol w:w="851"/>
              <w:gridCol w:w="851"/>
              <w:gridCol w:w="851"/>
            </w:tblGrid>
            <w:tr w:rsidR="00B83EA1" w:rsidRPr="002D2C81" w14:paraId="640CF79B" w14:textId="77777777" w:rsidTr="00AC1206">
              <w:trPr>
                <w:jc w:val="center"/>
              </w:trPr>
              <w:tc>
                <w:tcPr>
                  <w:tcW w:w="2254" w:type="dxa"/>
                  <w:tcBorders>
                    <w:top w:val="single" w:sz="4" w:space="0" w:color="000000"/>
                    <w:left w:val="single" w:sz="4" w:space="0" w:color="000000"/>
                    <w:bottom w:val="single" w:sz="4" w:space="0" w:color="000000"/>
                    <w:right w:val="single" w:sz="4" w:space="0" w:color="000000"/>
                  </w:tcBorders>
                  <w:vAlign w:val="center"/>
                  <w:hideMark/>
                </w:tcPr>
                <w:p w14:paraId="37E1919E" w14:textId="77777777" w:rsidR="00B83EA1" w:rsidRPr="002D2C81" w:rsidRDefault="00B83EA1" w:rsidP="00AC1206">
                  <w:pPr>
                    <w:jc w:val="both"/>
                    <w:rPr>
                      <w:rFonts w:ascii="Times New Roman" w:hAnsi="Times New Roman"/>
                    </w:rPr>
                  </w:pPr>
                  <w:r w:rsidRPr="002D2C81">
                    <w:rPr>
                      <w:rFonts w:ascii="Times New Roman" w:hAnsi="Times New Roman"/>
                    </w:rPr>
                    <w:t>Диаметър водомер (мм)</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639C36DC" w14:textId="77777777" w:rsidR="00B83EA1" w:rsidRPr="002D2C81" w:rsidRDefault="00B83EA1" w:rsidP="00AC1206">
                  <w:pPr>
                    <w:jc w:val="center"/>
                    <w:rPr>
                      <w:rFonts w:ascii="Times New Roman" w:hAnsi="Times New Roman"/>
                    </w:rPr>
                  </w:pPr>
                  <w:r w:rsidRPr="002D2C81">
                    <w:rPr>
                      <w:rFonts w:ascii="Times New Roman" w:hAnsi="Times New Roman"/>
                    </w:rPr>
                    <w:t>15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AF1754D" w14:textId="77777777" w:rsidR="00B83EA1" w:rsidRPr="002D2C81" w:rsidRDefault="00B83EA1" w:rsidP="00AC1206">
                  <w:pPr>
                    <w:jc w:val="center"/>
                    <w:rPr>
                      <w:rFonts w:ascii="Times New Roman" w:hAnsi="Times New Roman"/>
                    </w:rPr>
                  </w:pPr>
                  <w:r w:rsidRPr="002D2C81">
                    <w:rPr>
                      <w:rFonts w:ascii="Times New Roman" w:hAnsi="Times New Roman"/>
                    </w:rPr>
                    <w:t>20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C2E13F2" w14:textId="77777777" w:rsidR="00B83EA1" w:rsidRPr="002D2C81" w:rsidRDefault="00B83EA1" w:rsidP="00AC1206">
                  <w:pPr>
                    <w:jc w:val="center"/>
                    <w:rPr>
                      <w:rFonts w:ascii="Times New Roman" w:hAnsi="Times New Roman"/>
                    </w:rPr>
                  </w:pPr>
                  <w:r w:rsidRPr="002D2C81">
                    <w:rPr>
                      <w:rFonts w:ascii="Times New Roman" w:hAnsi="Times New Roman"/>
                    </w:rPr>
                    <w:t>25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EBFDFE4" w14:textId="77777777" w:rsidR="00B83EA1" w:rsidRPr="002D2C81" w:rsidRDefault="00B83EA1" w:rsidP="00AC1206">
                  <w:pPr>
                    <w:jc w:val="center"/>
                    <w:rPr>
                      <w:rFonts w:ascii="Times New Roman" w:hAnsi="Times New Roman"/>
                    </w:rPr>
                  </w:pPr>
                  <w:r w:rsidRPr="002D2C81">
                    <w:rPr>
                      <w:rFonts w:ascii="Times New Roman" w:hAnsi="Times New Roman"/>
                    </w:rPr>
                    <w:t>30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1FCF16B" w14:textId="77777777" w:rsidR="00B83EA1" w:rsidRPr="002D2C81" w:rsidRDefault="00B83EA1" w:rsidP="00AC1206">
                  <w:pPr>
                    <w:jc w:val="center"/>
                    <w:rPr>
                      <w:rFonts w:ascii="Times New Roman" w:hAnsi="Times New Roman"/>
                    </w:rPr>
                  </w:pPr>
                  <w:r w:rsidRPr="002D2C81">
                    <w:rPr>
                      <w:rFonts w:ascii="Times New Roman" w:hAnsi="Times New Roman"/>
                    </w:rPr>
                    <w:t>40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2FC64334" w14:textId="77777777" w:rsidR="00B83EA1" w:rsidRPr="002D2C81" w:rsidRDefault="00B83EA1" w:rsidP="00AC1206">
                  <w:pPr>
                    <w:jc w:val="center"/>
                    <w:rPr>
                      <w:rFonts w:ascii="Times New Roman" w:hAnsi="Times New Roman"/>
                    </w:rPr>
                  </w:pPr>
                  <w:r w:rsidRPr="002D2C81">
                    <w:rPr>
                      <w:rFonts w:ascii="Times New Roman" w:hAnsi="Times New Roman"/>
                    </w:rPr>
                    <w:t>50</w:t>
                  </w:r>
                </w:p>
              </w:tc>
            </w:tr>
            <w:tr w:rsidR="00B83EA1" w:rsidRPr="002D2C81" w14:paraId="29EEE80B" w14:textId="77777777" w:rsidTr="00AC1206">
              <w:trPr>
                <w:jc w:val="center"/>
              </w:trPr>
              <w:tc>
                <w:tcPr>
                  <w:tcW w:w="2254" w:type="dxa"/>
                  <w:tcBorders>
                    <w:top w:val="single" w:sz="4" w:space="0" w:color="000000"/>
                    <w:left w:val="single" w:sz="4" w:space="0" w:color="000000"/>
                    <w:bottom w:val="single" w:sz="4" w:space="0" w:color="000000"/>
                    <w:right w:val="single" w:sz="4" w:space="0" w:color="000000"/>
                  </w:tcBorders>
                  <w:hideMark/>
                </w:tcPr>
                <w:p w14:paraId="6083EDB7" w14:textId="77777777" w:rsidR="00B83EA1" w:rsidRPr="002D2C81" w:rsidRDefault="00B83EA1" w:rsidP="00AC1206">
                  <w:pPr>
                    <w:jc w:val="both"/>
                    <w:rPr>
                      <w:rFonts w:ascii="Times New Roman" w:hAnsi="Times New Roman"/>
                    </w:rPr>
                  </w:pPr>
                  <w:r w:rsidRPr="002D2C81">
                    <w:rPr>
                      <w:rFonts w:ascii="Times New Roman" w:hAnsi="Times New Roman"/>
                    </w:rPr>
                    <w:t>Минимална обща дължина (мм)</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04381B6" w14:textId="77777777" w:rsidR="00B83EA1" w:rsidRPr="002D2C81" w:rsidRDefault="00B83EA1" w:rsidP="00AC1206">
                  <w:pPr>
                    <w:jc w:val="center"/>
                    <w:rPr>
                      <w:rFonts w:ascii="Times New Roman" w:hAnsi="Times New Roman"/>
                    </w:rPr>
                  </w:pPr>
                  <w:r w:rsidRPr="002D2C81">
                    <w:rPr>
                      <w:rFonts w:ascii="Times New Roman" w:hAnsi="Times New Roman"/>
                    </w:rPr>
                    <w:t>35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8D40319" w14:textId="77777777" w:rsidR="00B83EA1" w:rsidRPr="002D2C81" w:rsidRDefault="00B83EA1" w:rsidP="00AC1206">
                  <w:pPr>
                    <w:jc w:val="center"/>
                    <w:rPr>
                      <w:rFonts w:ascii="Times New Roman" w:hAnsi="Times New Roman"/>
                    </w:rPr>
                  </w:pPr>
                  <w:r w:rsidRPr="002D2C81">
                    <w:rPr>
                      <w:rFonts w:ascii="Times New Roman" w:hAnsi="Times New Roman"/>
                    </w:rPr>
                    <w:t>40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887CA11" w14:textId="77777777" w:rsidR="00B83EA1" w:rsidRPr="002D2C81" w:rsidRDefault="00B83EA1" w:rsidP="00AC1206">
                  <w:pPr>
                    <w:jc w:val="center"/>
                    <w:rPr>
                      <w:rFonts w:ascii="Times New Roman" w:hAnsi="Times New Roman"/>
                    </w:rPr>
                  </w:pPr>
                  <w:r w:rsidRPr="002D2C81">
                    <w:rPr>
                      <w:rFonts w:ascii="Times New Roman" w:hAnsi="Times New Roman"/>
                    </w:rPr>
                    <w:t>50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0C5FF546" w14:textId="77777777" w:rsidR="00B83EA1" w:rsidRPr="002D2C81" w:rsidRDefault="00B83EA1" w:rsidP="00AC1206">
                  <w:pPr>
                    <w:jc w:val="center"/>
                    <w:rPr>
                      <w:rFonts w:ascii="Times New Roman" w:hAnsi="Times New Roman"/>
                    </w:rPr>
                  </w:pPr>
                  <w:r w:rsidRPr="002D2C81">
                    <w:rPr>
                      <w:rFonts w:ascii="Times New Roman" w:hAnsi="Times New Roman"/>
                    </w:rPr>
                    <w:t>55</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8514516" w14:textId="77777777" w:rsidR="00B83EA1" w:rsidRPr="002D2C81" w:rsidRDefault="00B83EA1" w:rsidP="00AC1206">
                  <w:pPr>
                    <w:jc w:val="center"/>
                    <w:rPr>
                      <w:rFonts w:ascii="Times New Roman" w:hAnsi="Times New Roman"/>
                    </w:rPr>
                  </w:pPr>
                  <w:r w:rsidRPr="002D2C81">
                    <w:rPr>
                      <w:rFonts w:ascii="Times New Roman" w:hAnsi="Times New Roman"/>
                    </w:rPr>
                    <w:t>60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40D441D9" w14:textId="77777777" w:rsidR="00B83EA1" w:rsidRPr="002D2C81" w:rsidRDefault="00B83EA1" w:rsidP="00AC1206">
                  <w:pPr>
                    <w:jc w:val="center"/>
                    <w:rPr>
                      <w:rFonts w:ascii="Times New Roman" w:hAnsi="Times New Roman"/>
                    </w:rPr>
                  </w:pPr>
                  <w:r w:rsidRPr="002D2C81">
                    <w:rPr>
                      <w:rFonts w:ascii="Times New Roman" w:hAnsi="Times New Roman"/>
                    </w:rPr>
                    <w:t>65</w:t>
                  </w:r>
                </w:p>
              </w:tc>
            </w:tr>
          </w:tbl>
          <w:p w14:paraId="4D48A90A" w14:textId="77777777" w:rsidR="000B27E5" w:rsidRPr="002D2C81" w:rsidRDefault="000B27E5" w:rsidP="00B83EA1">
            <w:pPr>
              <w:pStyle w:val="Heading1"/>
              <w:numPr>
                <w:ilvl w:val="0"/>
                <w:numId w:val="0"/>
              </w:numPr>
              <w:tabs>
                <w:tab w:val="left" w:pos="267"/>
              </w:tabs>
              <w:spacing w:before="0"/>
              <w:jc w:val="both"/>
              <w:rPr>
                <w:rFonts w:ascii="Times New Roman" w:hAnsi="Times New Roman"/>
                <w:b w:val="0"/>
                <w:color w:val="auto"/>
                <w:sz w:val="24"/>
                <w:szCs w:val="24"/>
                <w:lang w:val="bg-BG"/>
              </w:rPr>
            </w:pPr>
          </w:p>
        </w:tc>
        <w:tc>
          <w:tcPr>
            <w:tcW w:w="1453" w:type="dxa"/>
          </w:tcPr>
          <w:p w14:paraId="7789C390" w14:textId="77777777" w:rsidR="000B27E5" w:rsidRPr="002D2C81" w:rsidRDefault="000B27E5" w:rsidP="00AC1206">
            <w:pPr>
              <w:spacing w:after="0" w:line="240" w:lineRule="auto"/>
              <w:ind w:left="81"/>
              <w:jc w:val="both"/>
              <w:rPr>
                <w:rFonts w:ascii="Times New Roman" w:eastAsia="Times New Roman" w:hAnsi="Times New Roman"/>
                <w:b/>
                <w:u w:val="single"/>
              </w:rPr>
            </w:pPr>
          </w:p>
        </w:tc>
      </w:tr>
      <w:tr w:rsidR="000B27E5" w:rsidRPr="002D2C81" w14:paraId="4F1B7049" w14:textId="77777777" w:rsidTr="00CF36CD">
        <w:tc>
          <w:tcPr>
            <w:tcW w:w="12455" w:type="dxa"/>
            <w:gridSpan w:val="2"/>
            <w:shd w:val="clear" w:color="auto" w:fill="auto"/>
          </w:tcPr>
          <w:p w14:paraId="26958F98" w14:textId="77777777" w:rsidR="006459D9" w:rsidRPr="002D2C81" w:rsidRDefault="006459D9" w:rsidP="008A6575">
            <w:pPr>
              <w:pStyle w:val="Heading1"/>
              <w:numPr>
                <w:ilvl w:val="0"/>
                <w:numId w:val="0"/>
              </w:numPr>
              <w:spacing w:before="0"/>
              <w:jc w:val="both"/>
              <w:rPr>
                <w:rFonts w:ascii="Times New Roman" w:hAnsi="Times New Roman"/>
                <w:color w:val="auto"/>
                <w:sz w:val="24"/>
                <w:szCs w:val="24"/>
                <w:lang w:val="bg-BG"/>
              </w:rPr>
            </w:pPr>
            <w:r w:rsidRPr="002D2C81">
              <w:rPr>
                <w:rFonts w:ascii="Times New Roman" w:hAnsi="Times New Roman"/>
                <w:color w:val="auto"/>
                <w:sz w:val="24"/>
                <w:szCs w:val="24"/>
                <w:lang w:val="bg-BG"/>
              </w:rPr>
              <w:lastRenderedPageBreak/>
              <w:t>ОПАКОВАНЕ</w:t>
            </w:r>
          </w:p>
          <w:p w14:paraId="52B28991" w14:textId="77777777" w:rsidR="006459D9" w:rsidRPr="002D2C81" w:rsidRDefault="006459D9" w:rsidP="00E030F0">
            <w:pPr>
              <w:pStyle w:val="Heading2"/>
              <w:numPr>
                <w:ilvl w:val="1"/>
                <w:numId w:val="10"/>
              </w:numPr>
              <w:ind w:left="0"/>
              <w:jc w:val="both"/>
              <w:rPr>
                <w:b w:val="0"/>
                <w:sz w:val="24"/>
                <w:szCs w:val="24"/>
                <w:lang w:val="bg-BG" w:eastAsia="bg-BG"/>
              </w:rPr>
            </w:pPr>
            <w:r w:rsidRPr="002D2C81">
              <w:rPr>
                <w:b w:val="0"/>
                <w:sz w:val="24"/>
                <w:szCs w:val="24"/>
                <w:lang w:val="bg-BG" w:eastAsia="bg-BG"/>
              </w:rPr>
              <w:t>Всички стоки трябва да бъдат опаковани по подходящ начин за транспортиране и складиране. Това трябва да стане в гофрирани кутии и подходящо затапване на отворите.</w:t>
            </w:r>
          </w:p>
          <w:p w14:paraId="2654673B" w14:textId="77777777" w:rsidR="006459D9" w:rsidRPr="002D2C81" w:rsidRDefault="006459D9" w:rsidP="008841B8">
            <w:pPr>
              <w:pStyle w:val="Heading2"/>
              <w:ind w:left="0"/>
              <w:jc w:val="both"/>
              <w:rPr>
                <w:b w:val="0"/>
                <w:sz w:val="24"/>
                <w:szCs w:val="24"/>
                <w:lang w:val="bg-BG" w:eastAsia="bg-BG"/>
              </w:rPr>
            </w:pPr>
            <w:r w:rsidRPr="002D2C81">
              <w:rPr>
                <w:b w:val="0"/>
                <w:sz w:val="24"/>
                <w:szCs w:val="24"/>
                <w:lang w:val="bg-BG" w:eastAsia="bg-BG"/>
              </w:rPr>
              <w:t>Стоките, веднъж опаковани в кутии, ще бъдат пренасяни на пакети, за да се предотврати повреждането им по време на транспортирането.</w:t>
            </w:r>
          </w:p>
          <w:p w14:paraId="0F08F6F6" w14:textId="77777777" w:rsidR="000B27E5" w:rsidRPr="002D2C81" w:rsidRDefault="006459D9" w:rsidP="008841B8">
            <w:pPr>
              <w:pStyle w:val="Heading2"/>
              <w:ind w:left="0"/>
              <w:jc w:val="both"/>
              <w:rPr>
                <w:sz w:val="24"/>
                <w:szCs w:val="24"/>
                <w:lang w:val="bg-BG"/>
              </w:rPr>
            </w:pPr>
            <w:r w:rsidRPr="002D2C81">
              <w:rPr>
                <w:b w:val="0"/>
                <w:sz w:val="24"/>
                <w:szCs w:val="24"/>
                <w:lang w:val="bg-BG" w:eastAsia="bg-BG"/>
              </w:rPr>
              <w:t>Типът, номерът и общото тегло на стоката, да бъдат отпечатани върху кутията.</w:t>
            </w:r>
          </w:p>
        </w:tc>
        <w:tc>
          <w:tcPr>
            <w:tcW w:w="1453" w:type="dxa"/>
          </w:tcPr>
          <w:p w14:paraId="65F6FB81" w14:textId="77777777" w:rsidR="000B27E5" w:rsidRPr="002D2C81" w:rsidRDefault="000B27E5" w:rsidP="00AC1206">
            <w:pPr>
              <w:spacing w:after="0" w:line="240" w:lineRule="auto"/>
              <w:ind w:left="81"/>
              <w:jc w:val="both"/>
              <w:rPr>
                <w:rFonts w:ascii="Times New Roman" w:eastAsia="Times New Roman" w:hAnsi="Times New Roman"/>
                <w:b/>
                <w:u w:val="single"/>
              </w:rPr>
            </w:pPr>
          </w:p>
        </w:tc>
      </w:tr>
      <w:tr w:rsidR="000B27E5" w:rsidRPr="002D2C81" w14:paraId="17E32B94" w14:textId="77777777" w:rsidTr="00CF36CD">
        <w:tc>
          <w:tcPr>
            <w:tcW w:w="12455" w:type="dxa"/>
            <w:gridSpan w:val="2"/>
            <w:shd w:val="clear" w:color="auto" w:fill="auto"/>
          </w:tcPr>
          <w:p w14:paraId="6AAF73FD" w14:textId="77777777" w:rsidR="006459D9" w:rsidRPr="002D2C81" w:rsidRDefault="006459D9" w:rsidP="00B104A8">
            <w:pPr>
              <w:pStyle w:val="Heading1"/>
              <w:numPr>
                <w:ilvl w:val="0"/>
                <w:numId w:val="0"/>
              </w:numPr>
              <w:spacing w:before="0"/>
              <w:jc w:val="both"/>
              <w:rPr>
                <w:rFonts w:ascii="Times New Roman" w:hAnsi="Times New Roman"/>
                <w:color w:val="auto"/>
                <w:sz w:val="24"/>
                <w:szCs w:val="24"/>
                <w:lang w:val="bg-BG"/>
              </w:rPr>
            </w:pPr>
            <w:r w:rsidRPr="002D2C81">
              <w:rPr>
                <w:rFonts w:ascii="Times New Roman" w:hAnsi="Times New Roman"/>
                <w:color w:val="auto"/>
                <w:sz w:val="24"/>
                <w:szCs w:val="24"/>
                <w:lang w:val="bg-BG"/>
              </w:rPr>
              <w:lastRenderedPageBreak/>
              <w:t>ГАРАНЦИОННО ОБСЛУЖВАНЕ</w:t>
            </w:r>
          </w:p>
          <w:p w14:paraId="68019816" w14:textId="7BF951BA" w:rsidR="008C5042" w:rsidRPr="002D2C81" w:rsidRDefault="008C5042" w:rsidP="00E030F0">
            <w:pPr>
              <w:pStyle w:val="Heading2"/>
              <w:numPr>
                <w:ilvl w:val="1"/>
                <w:numId w:val="11"/>
              </w:numPr>
              <w:ind w:left="-64" w:firstLine="64"/>
              <w:jc w:val="both"/>
              <w:rPr>
                <w:b w:val="0"/>
                <w:sz w:val="24"/>
                <w:szCs w:val="24"/>
                <w:lang w:val="bg-BG"/>
              </w:rPr>
            </w:pPr>
            <w:r w:rsidRPr="002D2C81">
              <w:rPr>
                <w:b w:val="0"/>
                <w:sz w:val="24"/>
                <w:szCs w:val="24"/>
                <w:lang w:val="bg-BG"/>
              </w:rPr>
              <w:t>Гаранционният срок на всички стоки трябва да се покрива от производителя и да е минимум 24 месеца</w:t>
            </w:r>
            <w:r w:rsidR="0099199B">
              <w:rPr>
                <w:b w:val="0"/>
                <w:sz w:val="24"/>
                <w:szCs w:val="24"/>
                <w:lang w:val="bg-BG"/>
              </w:rPr>
              <w:t xml:space="preserve"> с изключение на автономното захранване/батерии на комуникационните модули</w:t>
            </w:r>
            <w:r w:rsidRPr="002D2C81">
              <w:rPr>
                <w:b w:val="0"/>
                <w:sz w:val="24"/>
                <w:szCs w:val="24"/>
                <w:lang w:val="bg-BG"/>
              </w:rPr>
              <w:t>. Гаранционният срок за всяка стока започва да тече считано от датата на доставка.</w:t>
            </w:r>
          </w:p>
          <w:p w14:paraId="20346267" w14:textId="77777777" w:rsidR="008C5042" w:rsidRPr="002D2C81" w:rsidRDefault="008C5042" w:rsidP="00E030F0">
            <w:pPr>
              <w:pStyle w:val="Heading2"/>
              <w:numPr>
                <w:ilvl w:val="1"/>
                <w:numId w:val="11"/>
              </w:numPr>
              <w:ind w:left="-64" w:firstLine="64"/>
              <w:rPr>
                <w:b w:val="0"/>
                <w:sz w:val="24"/>
                <w:szCs w:val="24"/>
                <w:lang w:val="bg-BG"/>
              </w:rPr>
            </w:pPr>
            <w:r w:rsidRPr="002D2C81">
              <w:rPr>
                <w:b w:val="0"/>
                <w:sz w:val="24"/>
                <w:szCs w:val="24"/>
                <w:lang w:val="bg-BG"/>
              </w:rPr>
              <w:t>При констатиран след доставката дефект на доставени стоки, Доставчикът трябва да замени дефектните стоки с такива, отговарящи на изискванията по договора, до 10 (десет) работни дни, считано от датата на уведомяване от Възложителя.</w:t>
            </w:r>
          </w:p>
          <w:p w14:paraId="14AFDE2A" w14:textId="77777777" w:rsidR="008C5042" w:rsidRPr="002D2C81" w:rsidRDefault="008C5042" w:rsidP="00E030F0">
            <w:pPr>
              <w:pStyle w:val="Heading2"/>
              <w:numPr>
                <w:ilvl w:val="1"/>
                <w:numId w:val="11"/>
              </w:numPr>
              <w:ind w:left="-64" w:firstLine="64"/>
              <w:rPr>
                <w:b w:val="0"/>
                <w:sz w:val="24"/>
                <w:szCs w:val="24"/>
                <w:lang w:val="bg-BG"/>
              </w:rPr>
            </w:pPr>
            <w:r w:rsidRPr="002D2C81">
              <w:rPr>
                <w:b w:val="0"/>
                <w:sz w:val="24"/>
                <w:szCs w:val="24"/>
                <w:lang w:val="bg-BG"/>
              </w:rPr>
              <w:t>При установени след доставката несъответствия в доставени стоки с договорените изисквания, включително и когато не отговарят на техническите характеристики на договора, както и при констатирани дублирани серийни номера на водомери от един и същ диаметър, Доставчикът трябва да ги замени с такива, които отговарят на изискванията на договора, до 10 (десет) работни дни считано от датата на уведомяване от Възложителя.</w:t>
            </w:r>
          </w:p>
          <w:p w14:paraId="39EAB571" w14:textId="77777777" w:rsidR="008C5042" w:rsidRPr="002D2C81" w:rsidRDefault="008C5042" w:rsidP="00E030F0">
            <w:pPr>
              <w:pStyle w:val="Heading2"/>
              <w:numPr>
                <w:ilvl w:val="1"/>
                <w:numId w:val="11"/>
              </w:numPr>
              <w:ind w:left="-64" w:firstLine="64"/>
              <w:rPr>
                <w:b w:val="0"/>
                <w:sz w:val="24"/>
                <w:szCs w:val="24"/>
                <w:lang w:val="bg-BG"/>
              </w:rPr>
            </w:pPr>
            <w:r w:rsidRPr="002D2C81">
              <w:rPr>
                <w:b w:val="0"/>
                <w:sz w:val="24"/>
                <w:szCs w:val="24"/>
                <w:lang w:val="bg-BG"/>
              </w:rPr>
              <w:t>При блокиране на водомер на инсталацията, поради производствена грешка, Доставчикът трябва да го замени до 10 (десет) работни дни от датата на уведомяване от Възложителя.</w:t>
            </w:r>
          </w:p>
          <w:p w14:paraId="7C3F9520" w14:textId="77777777" w:rsidR="008C5042" w:rsidRPr="002D2C81" w:rsidRDefault="008C5042" w:rsidP="00E030F0">
            <w:pPr>
              <w:pStyle w:val="Heading2"/>
              <w:numPr>
                <w:ilvl w:val="1"/>
                <w:numId w:val="11"/>
              </w:numPr>
              <w:ind w:left="-64" w:firstLine="64"/>
              <w:rPr>
                <w:b w:val="0"/>
                <w:sz w:val="24"/>
                <w:szCs w:val="24"/>
                <w:lang w:val="bg-BG"/>
              </w:rPr>
            </w:pPr>
            <w:r w:rsidRPr="002D2C81">
              <w:rPr>
                <w:b w:val="0"/>
                <w:sz w:val="24"/>
                <w:szCs w:val="24"/>
                <w:lang w:val="bg-BG"/>
              </w:rPr>
              <w:t>При блокиране на импулсен или индуктивен извод/четец на инсталацията, поради производствена грешка, Доставчикът трябва да го замени до 10 (десет) работни дни от датата на уведомяване от Възложителя.</w:t>
            </w:r>
          </w:p>
          <w:p w14:paraId="2E48EE1A" w14:textId="77777777" w:rsidR="008C5042" w:rsidRPr="002D2C81" w:rsidRDefault="008C5042" w:rsidP="00E030F0">
            <w:pPr>
              <w:pStyle w:val="Heading2"/>
              <w:numPr>
                <w:ilvl w:val="1"/>
                <w:numId w:val="11"/>
              </w:numPr>
              <w:ind w:left="-64" w:firstLine="64"/>
              <w:rPr>
                <w:b w:val="0"/>
                <w:sz w:val="24"/>
                <w:szCs w:val="24"/>
                <w:lang w:val="bg-BG"/>
              </w:rPr>
            </w:pPr>
            <w:r w:rsidRPr="002D2C81">
              <w:rPr>
                <w:b w:val="0"/>
                <w:sz w:val="24"/>
                <w:szCs w:val="24"/>
                <w:lang w:val="bg-BG"/>
              </w:rPr>
              <w:t>При дефектирал комуникационен модул, поради производствена грешка, Доставчикът трябва да го замени до 10 (десет) работни дни от датата на уведомяване от Възложителя.</w:t>
            </w:r>
          </w:p>
          <w:p w14:paraId="3EE3307D" w14:textId="77777777" w:rsidR="008C5042" w:rsidRPr="002D2C81" w:rsidRDefault="008C5042" w:rsidP="00E030F0">
            <w:pPr>
              <w:pStyle w:val="Heading2"/>
              <w:numPr>
                <w:ilvl w:val="1"/>
                <w:numId w:val="11"/>
              </w:numPr>
              <w:ind w:left="-64" w:firstLine="64"/>
              <w:rPr>
                <w:b w:val="0"/>
                <w:sz w:val="24"/>
                <w:szCs w:val="24"/>
                <w:lang w:val="bg-BG"/>
              </w:rPr>
            </w:pPr>
            <w:r w:rsidRPr="002D2C81">
              <w:rPr>
                <w:b w:val="0"/>
                <w:sz w:val="24"/>
                <w:szCs w:val="24"/>
                <w:lang w:val="bg-BG"/>
              </w:rPr>
              <w:t>Всички допълнителни транспортни и други разходи по гаранционната поддръжка в рамките на гаранционния срок са за сметка на Доставчика.</w:t>
            </w:r>
          </w:p>
          <w:p w14:paraId="2CC80B78" w14:textId="77777777" w:rsidR="008C5042" w:rsidRPr="002D2C81" w:rsidRDefault="008C5042" w:rsidP="00E030F0">
            <w:pPr>
              <w:pStyle w:val="Heading2"/>
              <w:numPr>
                <w:ilvl w:val="1"/>
                <w:numId w:val="11"/>
              </w:numPr>
              <w:ind w:left="-64" w:firstLine="64"/>
              <w:rPr>
                <w:b w:val="0"/>
                <w:sz w:val="24"/>
                <w:szCs w:val="24"/>
                <w:lang w:val="bg-BG"/>
              </w:rPr>
            </w:pPr>
            <w:r w:rsidRPr="002D2C81">
              <w:rPr>
                <w:b w:val="0"/>
                <w:sz w:val="24"/>
                <w:szCs w:val="24"/>
                <w:lang w:val="bg-BG"/>
              </w:rPr>
              <w:t>Всеки месец, считано от влизането в сила на договора, Възложителят ще предава с Приемо-предавателен протокол на Доставчика всички кондензирали, блокирали, дефектирали водомери, придружени със снимков материал за всеки един от тях, като всеки такъв водомер трябва да бъде подменен с нов, съответстващ на вида му. Блокиралите водомери ще бъдат предавани от Възложителя на трета страна - за тестване за сметка на Доставчика, и съобразно резултатите от теста или ще се влага в употреба или ще бъде подменян от Доставчика с нов - съответстващ на вида му.</w:t>
            </w:r>
          </w:p>
          <w:p w14:paraId="116CCF31" w14:textId="77777777" w:rsidR="008C5042" w:rsidRPr="002D2C81" w:rsidRDefault="008C5042" w:rsidP="00E030F0">
            <w:pPr>
              <w:pStyle w:val="Heading2"/>
              <w:numPr>
                <w:ilvl w:val="1"/>
                <w:numId w:val="11"/>
              </w:numPr>
              <w:ind w:left="-64" w:firstLine="64"/>
              <w:rPr>
                <w:b w:val="0"/>
                <w:sz w:val="24"/>
                <w:szCs w:val="24"/>
                <w:lang w:val="bg-BG"/>
              </w:rPr>
            </w:pPr>
            <w:r w:rsidRPr="002D2C81">
              <w:rPr>
                <w:b w:val="0"/>
                <w:sz w:val="24"/>
                <w:szCs w:val="24"/>
                <w:lang w:val="bg-BG"/>
              </w:rPr>
              <w:t>Всеки месец, считано от влизането в сила на договора, Възложителят ще предава с Приемо-предавателен протокол на Доставчика всички дефектирали модули, придружени със снимков материал за всеки един от тях, като всеки такъв модул трябва да бъде подменен с нов, съответстващ на вида му за сметка на Доставчика.</w:t>
            </w:r>
          </w:p>
          <w:p w14:paraId="6E80BB00" w14:textId="624267F5" w:rsidR="00895883" w:rsidRDefault="00895883" w:rsidP="00895883"/>
          <w:p w14:paraId="289B036A" w14:textId="2B034376" w:rsidR="00134DA7" w:rsidRDefault="00134DA7" w:rsidP="00895883"/>
          <w:p w14:paraId="49AAB530" w14:textId="64637899" w:rsidR="00134DA7" w:rsidRPr="002D2C81" w:rsidRDefault="00134DA7" w:rsidP="00895883"/>
          <w:tbl>
            <w:tblPr>
              <w:tblW w:w="13908"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5"/>
              <w:gridCol w:w="4893"/>
            </w:tblGrid>
            <w:tr w:rsidR="00966EEA" w:rsidRPr="00FC6E58" w14:paraId="4DDF6B31" w14:textId="77777777" w:rsidTr="00944213">
              <w:trPr>
                <w:trHeight w:val="419"/>
              </w:trPr>
              <w:tc>
                <w:tcPr>
                  <w:tcW w:w="13908" w:type="dxa"/>
                  <w:gridSpan w:val="2"/>
                  <w:shd w:val="clear" w:color="auto" w:fill="FBD4B4" w:themeFill="accent6" w:themeFillTint="66"/>
                </w:tcPr>
                <w:p w14:paraId="39BAC9E0" w14:textId="0A460CD8" w:rsidR="00966EEA" w:rsidRPr="00FC6E58" w:rsidRDefault="00966EEA" w:rsidP="00966EEA">
                  <w:pPr>
                    <w:pStyle w:val="Heading1"/>
                    <w:spacing w:before="0"/>
                    <w:rPr>
                      <w:rFonts w:ascii="Times New Roman" w:hAnsi="Times New Roman" w:cs="Times New Roman"/>
                      <w:color w:val="auto"/>
                      <w:sz w:val="22"/>
                      <w:szCs w:val="22"/>
                    </w:rPr>
                  </w:pPr>
                  <w:r w:rsidRPr="00FC6E58">
                    <w:rPr>
                      <w:rFonts w:ascii="Times New Roman" w:hAnsi="Times New Roman"/>
                      <w:color w:val="auto"/>
                      <w:sz w:val="24"/>
                      <w:szCs w:val="24"/>
                    </w:rPr>
                    <w:lastRenderedPageBreak/>
                    <w:t>Технически спецификации и изисквани</w:t>
                  </w:r>
                  <w:r w:rsidRPr="00FC6E58">
                    <w:rPr>
                      <w:rFonts w:ascii="Times New Roman" w:hAnsi="Times New Roman"/>
                      <w:color w:val="auto"/>
                      <w:sz w:val="24"/>
                      <w:szCs w:val="24"/>
                      <w:lang w:val="bg-BG"/>
                    </w:rPr>
                    <w:t xml:space="preserve">я </w:t>
                  </w:r>
                  <w:r w:rsidR="008B57E1">
                    <w:rPr>
                      <w:rFonts w:ascii="Times New Roman" w:hAnsi="Times New Roman"/>
                      <w:color w:val="auto"/>
                      <w:sz w:val="24"/>
                      <w:szCs w:val="24"/>
                      <w:lang w:val="bg-BG"/>
                    </w:rPr>
                    <w:t>към водомери</w:t>
                  </w:r>
                  <w:r w:rsidR="008B57E1" w:rsidRPr="004E2C14">
                    <w:rPr>
                      <w:rFonts w:ascii="Times New Roman" w:hAnsi="Times New Roman"/>
                      <w:color w:val="auto"/>
                      <w:sz w:val="24"/>
                      <w:szCs w:val="24"/>
                      <w:lang w:val="bg-BG"/>
                    </w:rPr>
                    <w:t xml:space="preserve"> </w:t>
                  </w:r>
                  <w:r w:rsidR="008B57E1">
                    <w:rPr>
                      <w:rFonts w:ascii="Times New Roman" w:hAnsi="Times New Roman" w:cs="Times New Roman"/>
                      <w:color w:val="auto"/>
                      <w:sz w:val="24"/>
                      <w:szCs w:val="24"/>
                      <w:lang w:val="bg-BG"/>
                    </w:rPr>
                    <w:t>за студена вода с номинален диаметър от 65 мм до 200 мм, вид съединение „Фланци“</w:t>
                  </w:r>
                </w:p>
              </w:tc>
            </w:tr>
            <w:tr w:rsidR="00966EEA" w:rsidRPr="00FC6E58" w14:paraId="5FB78C62" w14:textId="77777777" w:rsidTr="00944213">
              <w:trPr>
                <w:gridAfter w:val="1"/>
                <w:wAfter w:w="4893" w:type="dxa"/>
                <w:trHeight w:val="419"/>
              </w:trPr>
              <w:tc>
                <w:tcPr>
                  <w:tcW w:w="9015" w:type="dxa"/>
                  <w:shd w:val="clear" w:color="auto" w:fill="auto"/>
                </w:tcPr>
                <w:p w14:paraId="0F202852" w14:textId="77777777" w:rsidR="00966EEA" w:rsidRPr="00FC6E58" w:rsidRDefault="00966EEA" w:rsidP="00966EEA">
                  <w:pPr>
                    <w:pStyle w:val="Heading1"/>
                    <w:numPr>
                      <w:ilvl w:val="0"/>
                      <w:numId w:val="0"/>
                    </w:numPr>
                    <w:rPr>
                      <w:rFonts w:ascii="Times New Roman" w:hAnsi="Times New Roman" w:cs="Times New Roman"/>
                      <w:color w:val="auto"/>
                      <w:sz w:val="22"/>
                      <w:szCs w:val="22"/>
                    </w:rPr>
                  </w:pPr>
                </w:p>
              </w:tc>
            </w:tr>
            <w:tr w:rsidR="00966EEA" w:rsidRPr="00FC6E58" w14:paraId="553DB931" w14:textId="77777777" w:rsidTr="00944213">
              <w:tc>
                <w:tcPr>
                  <w:tcW w:w="13908" w:type="dxa"/>
                  <w:gridSpan w:val="2"/>
                  <w:shd w:val="clear" w:color="auto" w:fill="auto"/>
                </w:tcPr>
                <w:p w14:paraId="1F916717" w14:textId="77777777" w:rsidR="00966EEA" w:rsidRPr="00FC6E58" w:rsidRDefault="00966EEA" w:rsidP="00966EEA">
                  <w:pPr>
                    <w:pStyle w:val="Heading2"/>
                    <w:rPr>
                      <w:sz w:val="24"/>
                      <w:szCs w:val="24"/>
                      <w:lang w:val="bg-BG"/>
                    </w:rPr>
                  </w:pPr>
                  <w:r w:rsidRPr="00FC6E58">
                    <w:rPr>
                      <w:sz w:val="24"/>
                      <w:szCs w:val="24"/>
                      <w:lang w:val="bg-BG"/>
                    </w:rPr>
                    <w:t>Водомерите трябва да бъдат със следните дължини:</w:t>
                  </w:r>
                </w:p>
                <w:p w14:paraId="282CAEE1" w14:textId="77777777" w:rsidR="00966EEA" w:rsidRPr="00FC6E58" w:rsidRDefault="00966EEA" w:rsidP="00966EEA">
                  <w:pPr>
                    <w:spacing w:after="0" w:line="240" w:lineRule="auto"/>
                    <w:ind w:left="81"/>
                    <w:jc w:val="both"/>
                    <w:rPr>
                      <w:rFonts w:ascii="Times New Roman" w:eastAsia="Times New Roman" w:hAnsi="Times New Roman"/>
                      <w:b/>
                    </w:rPr>
                  </w:pPr>
                </w:p>
              </w:tc>
            </w:tr>
            <w:tr w:rsidR="00966EEA" w:rsidRPr="00FC6E58" w14:paraId="325E9EB7" w14:textId="77777777" w:rsidTr="00944213">
              <w:trPr>
                <w:gridAfter w:val="1"/>
                <w:wAfter w:w="4893" w:type="dxa"/>
              </w:trPr>
              <w:tc>
                <w:tcPr>
                  <w:tcW w:w="9015" w:type="dxa"/>
                  <w:shd w:val="clear" w:color="auto" w:fill="auto"/>
                </w:tcPr>
                <w:p w14:paraId="3BF66345" w14:textId="77777777" w:rsidR="00966EEA" w:rsidRPr="00FC6E58" w:rsidRDefault="00966EEA" w:rsidP="00966EEA">
                  <w:pPr>
                    <w:spacing w:after="0" w:line="240" w:lineRule="auto"/>
                  </w:pPr>
                </w:p>
                <w:p w14:paraId="764B1911" w14:textId="77777777" w:rsidR="00966EEA" w:rsidRPr="00FC6E58" w:rsidRDefault="00966EEA" w:rsidP="00966EEA">
                  <w:pPr>
                    <w:pStyle w:val="ListParagraph"/>
                    <w:ind w:left="1134"/>
                    <w:jc w:val="both"/>
                    <w:rPr>
                      <w:lang w:val="bg-BG"/>
                    </w:rPr>
                  </w:pPr>
                </w:p>
                <w:tbl>
                  <w:tblPr>
                    <w:tblStyle w:val="TableGrid"/>
                    <w:tblW w:w="0" w:type="auto"/>
                    <w:jc w:val="center"/>
                    <w:tblLook w:val="04A0" w:firstRow="1" w:lastRow="0" w:firstColumn="1" w:lastColumn="0" w:noHBand="0" w:noVBand="1"/>
                  </w:tblPr>
                  <w:tblGrid>
                    <w:gridCol w:w="1846"/>
                    <w:gridCol w:w="851"/>
                    <w:gridCol w:w="851"/>
                    <w:gridCol w:w="851"/>
                    <w:gridCol w:w="851"/>
                    <w:gridCol w:w="851"/>
                    <w:gridCol w:w="851"/>
                  </w:tblGrid>
                  <w:tr w:rsidR="00966EEA" w:rsidRPr="00FC6E58" w14:paraId="5E821D82" w14:textId="77777777" w:rsidTr="00944213">
                    <w:trPr>
                      <w:jc w:val="center"/>
                    </w:trPr>
                    <w:tc>
                      <w:tcPr>
                        <w:tcW w:w="1846" w:type="dxa"/>
                        <w:tcBorders>
                          <w:top w:val="single" w:sz="4" w:space="0" w:color="auto"/>
                          <w:left w:val="single" w:sz="4" w:space="0" w:color="auto"/>
                          <w:bottom w:val="single" w:sz="4" w:space="0" w:color="auto"/>
                          <w:right w:val="single" w:sz="4" w:space="0" w:color="auto"/>
                        </w:tcBorders>
                        <w:vAlign w:val="center"/>
                        <w:hideMark/>
                      </w:tcPr>
                      <w:p w14:paraId="3A0D9A8F" w14:textId="77777777" w:rsidR="00966EEA" w:rsidRPr="00FC6E58" w:rsidRDefault="00966EEA" w:rsidP="00966EEA">
                        <w:pPr>
                          <w:rPr>
                            <w:rFonts w:ascii="Times New Roman" w:eastAsia="Times New Roman" w:hAnsi="Times New Roman"/>
                            <w:b/>
                            <w:lang w:val="en-GB"/>
                          </w:rPr>
                        </w:pPr>
                        <w:r w:rsidRPr="00FC6E58">
                          <w:rPr>
                            <w:rFonts w:ascii="Times New Roman" w:hAnsi="Times New Roman"/>
                            <w:b/>
                          </w:rPr>
                          <w:t>Диаметър водомер (мм)</w:t>
                        </w:r>
                      </w:p>
                    </w:tc>
                    <w:tc>
                      <w:tcPr>
                        <w:tcW w:w="851" w:type="dxa"/>
                        <w:tcBorders>
                          <w:top w:val="single" w:sz="4" w:space="0" w:color="auto"/>
                          <w:left w:val="single" w:sz="4" w:space="0" w:color="auto"/>
                          <w:bottom w:val="single" w:sz="4" w:space="0" w:color="auto"/>
                          <w:right w:val="single" w:sz="4" w:space="0" w:color="auto"/>
                        </w:tcBorders>
                        <w:vAlign w:val="center"/>
                        <w:hideMark/>
                      </w:tcPr>
                      <w:p w14:paraId="36EF43AE" w14:textId="77777777" w:rsidR="00966EEA" w:rsidRPr="00FC6E58" w:rsidRDefault="00966EEA" w:rsidP="00966EEA">
                        <w:pPr>
                          <w:jc w:val="center"/>
                          <w:rPr>
                            <w:rFonts w:ascii="Times New Roman" w:eastAsia="Times New Roman" w:hAnsi="Times New Roman"/>
                            <w:b/>
                            <w:lang w:val="en-GB"/>
                          </w:rPr>
                        </w:pPr>
                        <w:r w:rsidRPr="00FC6E58">
                          <w:rPr>
                            <w:rFonts w:ascii="Times New Roman" w:hAnsi="Times New Roman"/>
                            <w:b/>
                          </w:rPr>
                          <w:t>65</w:t>
                        </w:r>
                      </w:p>
                    </w:tc>
                    <w:tc>
                      <w:tcPr>
                        <w:tcW w:w="851" w:type="dxa"/>
                        <w:tcBorders>
                          <w:top w:val="single" w:sz="4" w:space="0" w:color="auto"/>
                          <w:left w:val="single" w:sz="4" w:space="0" w:color="auto"/>
                          <w:bottom w:val="single" w:sz="4" w:space="0" w:color="auto"/>
                          <w:right w:val="single" w:sz="4" w:space="0" w:color="auto"/>
                        </w:tcBorders>
                        <w:vAlign w:val="center"/>
                        <w:hideMark/>
                      </w:tcPr>
                      <w:p w14:paraId="14043AFD" w14:textId="77777777" w:rsidR="00966EEA" w:rsidRPr="00FC6E58" w:rsidRDefault="00966EEA" w:rsidP="00966EEA">
                        <w:pPr>
                          <w:jc w:val="center"/>
                          <w:rPr>
                            <w:rFonts w:ascii="Times New Roman" w:eastAsia="Times New Roman" w:hAnsi="Times New Roman"/>
                            <w:b/>
                            <w:lang w:val="en-GB"/>
                          </w:rPr>
                        </w:pPr>
                        <w:r w:rsidRPr="00FC6E58">
                          <w:rPr>
                            <w:rFonts w:ascii="Times New Roman" w:hAnsi="Times New Roman"/>
                            <w:b/>
                          </w:rPr>
                          <w:t>80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157A80C" w14:textId="77777777" w:rsidR="00966EEA" w:rsidRPr="00FC6E58" w:rsidRDefault="00966EEA" w:rsidP="00966EEA">
                        <w:pPr>
                          <w:jc w:val="center"/>
                          <w:rPr>
                            <w:rFonts w:ascii="Times New Roman" w:eastAsia="Times New Roman" w:hAnsi="Times New Roman"/>
                            <w:b/>
                            <w:lang w:val="en-GB"/>
                          </w:rPr>
                        </w:pPr>
                        <w:r w:rsidRPr="00FC6E58">
                          <w:rPr>
                            <w:rFonts w:ascii="Times New Roman" w:hAnsi="Times New Roman"/>
                            <w:b/>
                          </w:rPr>
                          <w:t>100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AD68750" w14:textId="77777777" w:rsidR="00966EEA" w:rsidRPr="00FC6E58" w:rsidRDefault="00966EEA" w:rsidP="00966EEA">
                        <w:pPr>
                          <w:jc w:val="center"/>
                          <w:rPr>
                            <w:rFonts w:ascii="Times New Roman" w:eastAsia="Times New Roman" w:hAnsi="Times New Roman"/>
                            <w:b/>
                            <w:lang w:val="en-GB"/>
                          </w:rPr>
                        </w:pPr>
                        <w:r w:rsidRPr="00FC6E58">
                          <w:rPr>
                            <w:rFonts w:ascii="Times New Roman" w:hAnsi="Times New Roman"/>
                            <w:b/>
                          </w:rPr>
                          <w:t>125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3311CF52" w14:textId="77777777" w:rsidR="00966EEA" w:rsidRPr="00FC6E58" w:rsidRDefault="00966EEA" w:rsidP="00966EEA">
                        <w:pPr>
                          <w:jc w:val="center"/>
                          <w:rPr>
                            <w:rFonts w:ascii="Times New Roman" w:eastAsia="Times New Roman" w:hAnsi="Times New Roman"/>
                            <w:b/>
                            <w:lang w:val="en-GB"/>
                          </w:rPr>
                        </w:pPr>
                        <w:r w:rsidRPr="00FC6E58">
                          <w:rPr>
                            <w:rFonts w:ascii="Times New Roman" w:hAnsi="Times New Roman"/>
                            <w:b/>
                          </w:rPr>
                          <w:t>150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D4B582A" w14:textId="77777777" w:rsidR="00966EEA" w:rsidRPr="00FC6E58" w:rsidRDefault="00966EEA" w:rsidP="00966EEA">
                        <w:pPr>
                          <w:jc w:val="center"/>
                          <w:rPr>
                            <w:rFonts w:ascii="Times New Roman" w:eastAsia="Times New Roman" w:hAnsi="Times New Roman"/>
                            <w:b/>
                            <w:lang w:val="en-GB"/>
                          </w:rPr>
                        </w:pPr>
                        <w:r w:rsidRPr="00FC6E58">
                          <w:rPr>
                            <w:rFonts w:ascii="Times New Roman" w:hAnsi="Times New Roman"/>
                            <w:b/>
                          </w:rPr>
                          <w:t>200</w:t>
                        </w:r>
                      </w:p>
                    </w:tc>
                  </w:tr>
                  <w:tr w:rsidR="00966EEA" w:rsidRPr="00FC6E58" w14:paraId="36A3EF7F" w14:textId="77777777" w:rsidTr="00944213">
                    <w:trPr>
                      <w:jc w:val="center"/>
                    </w:trPr>
                    <w:tc>
                      <w:tcPr>
                        <w:tcW w:w="1846" w:type="dxa"/>
                        <w:tcBorders>
                          <w:top w:val="single" w:sz="4" w:space="0" w:color="auto"/>
                          <w:left w:val="single" w:sz="4" w:space="0" w:color="auto"/>
                          <w:bottom w:val="single" w:sz="4" w:space="0" w:color="auto"/>
                          <w:right w:val="single" w:sz="4" w:space="0" w:color="auto"/>
                        </w:tcBorders>
                        <w:hideMark/>
                      </w:tcPr>
                      <w:p w14:paraId="40B2E915" w14:textId="77777777" w:rsidR="00966EEA" w:rsidRPr="00FC6E58" w:rsidRDefault="00966EEA" w:rsidP="00966EEA">
                        <w:pPr>
                          <w:rPr>
                            <w:rFonts w:ascii="Times New Roman" w:eastAsia="Times New Roman" w:hAnsi="Times New Roman"/>
                            <w:lang w:val="en-GB"/>
                          </w:rPr>
                        </w:pPr>
                        <w:r w:rsidRPr="00FC6E58">
                          <w:rPr>
                            <w:rFonts w:ascii="Times New Roman" w:hAnsi="Times New Roman"/>
                          </w:rPr>
                          <w:t>Дължина (мм)</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A490D7" w14:textId="77777777" w:rsidR="00966EEA" w:rsidRPr="00FC6E58" w:rsidRDefault="00966EEA" w:rsidP="00966EEA">
                        <w:pPr>
                          <w:jc w:val="center"/>
                          <w:rPr>
                            <w:rFonts w:ascii="Times New Roman" w:eastAsia="Times New Roman" w:hAnsi="Times New Roman"/>
                            <w:lang w:val="en-GB"/>
                          </w:rPr>
                        </w:pPr>
                        <w:r w:rsidRPr="00FC6E58">
                          <w:rPr>
                            <w:rFonts w:ascii="Times New Roman" w:hAnsi="Times New Roman"/>
                          </w:rPr>
                          <w:t>200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06554327" w14:textId="77777777" w:rsidR="00966EEA" w:rsidRPr="00FC6E58" w:rsidRDefault="00966EEA" w:rsidP="00966EEA">
                        <w:pPr>
                          <w:jc w:val="center"/>
                          <w:rPr>
                            <w:rFonts w:ascii="Times New Roman" w:eastAsia="Times New Roman" w:hAnsi="Times New Roman"/>
                            <w:lang w:val="en-GB"/>
                          </w:rPr>
                        </w:pPr>
                        <w:r w:rsidRPr="00FC6E58">
                          <w:rPr>
                            <w:rFonts w:ascii="Times New Roman" w:hAnsi="Times New Roman"/>
                          </w:rPr>
                          <w:t>225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FDE7BE" w14:textId="77777777" w:rsidR="00966EEA" w:rsidRPr="00FC6E58" w:rsidRDefault="00966EEA" w:rsidP="00966EEA">
                        <w:pPr>
                          <w:jc w:val="center"/>
                          <w:rPr>
                            <w:rFonts w:ascii="Times New Roman" w:eastAsia="Times New Roman" w:hAnsi="Times New Roman"/>
                            <w:lang w:val="en-GB"/>
                          </w:rPr>
                        </w:pPr>
                        <w:r w:rsidRPr="00FC6E58">
                          <w:rPr>
                            <w:rFonts w:ascii="Times New Roman" w:hAnsi="Times New Roman"/>
                          </w:rPr>
                          <w:t>250</w:t>
                        </w:r>
                      </w:p>
                    </w:tc>
                    <w:tc>
                      <w:tcPr>
                        <w:tcW w:w="851" w:type="dxa"/>
                        <w:tcBorders>
                          <w:top w:val="single" w:sz="4" w:space="0" w:color="auto"/>
                          <w:left w:val="single" w:sz="4" w:space="0" w:color="auto"/>
                          <w:bottom w:val="single" w:sz="4" w:space="0" w:color="auto"/>
                          <w:right w:val="single" w:sz="4" w:space="0" w:color="auto"/>
                        </w:tcBorders>
                        <w:vAlign w:val="center"/>
                        <w:hideMark/>
                      </w:tcPr>
                      <w:p w14:paraId="1AB01CD2" w14:textId="77777777" w:rsidR="00966EEA" w:rsidRPr="00FC6E58" w:rsidRDefault="00966EEA" w:rsidP="00966EEA">
                        <w:pPr>
                          <w:jc w:val="center"/>
                          <w:rPr>
                            <w:rFonts w:ascii="Times New Roman" w:eastAsia="Times New Roman" w:hAnsi="Times New Roman"/>
                            <w:lang w:val="en-GB"/>
                          </w:rPr>
                        </w:pPr>
                        <w:r w:rsidRPr="00FC6E58">
                          <w:rPr>
                            <w:rFonts w:ascii="Times New Roman" w:hAnsi="Times New Roman"/>
                          </w:rPr>
                          <w:t>250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14E71FD" w14:textId="77777777" w:rsidR="00966EEA" w:rsidRPr="00FC6E58" w:rsidRDefault="00966EEA" w:rsidP="00966EEA">
                        <w:pPr>
                          <w:jc w:val="center"/>
                          <w:rPr>
                            <w:rFonts w:ascii="Times New Roman" w:eastAsia="Times New Roman" w:hAnsi="Times New Roman"/>
                            <w:lang w:val="en-GB"/>
                          </w:rPr>
                        </w:pPr>
                        <w:r w:rsidRPr="00FC6E58">
                          <w:rPr>
                            <w:rFonts w:ascii="Times New Roman" w:hAnsi="Times New Roman"/>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977DE9C" w14:textId="77777777" w:rsidR="00966EEA" w:rsidRPr="00FC6E58" w:rsidRDefault="00966EEA" w:rsidP="00966EEA">
                        <w:pPr>
                          <w:jc w:val="center"/>
                          <w:rPr>
                            <w:rFonts w:ascii="Times New Roman" w:eastAsia="Times New Roman" w:hAnsi="Times New Roman"/>
                            <w:lang w:val="en-GB"/>
                          </w:rPr>
                        </w:pPr>
                        <w:r w:rsidRPr="00FC6E58">
                          <w:rPr>
                            <w:rFonts w:ascii="Times New Roman" w:hAnsi="Times New Roman"/>
                          </w:rPr>
                          <w:t>350</w:t>
                        </w:r>
                      </w:p>
                    </w:tc>
                  </w:tr>
                </w:tbl>
                <w:p w14:paraId="4A27B965" w14:textId="77777777" w:rsidR="00966EEA" w:rsidRPr="00FC6E58" w:rsidRDefault="00966EEA" w:rsidP="00966EEA">
                  <w:pPr>
                    <w:pStyle w:val="ListParagraph"/>
                    <w:ind w:left="1134"/>
                    <w:jc w:val="both"/>
                    <w:rPr>
                      <w:lang w:val="bg-BG"/>
                    </w:rPr>
                  </w:pPr>
                </w:p>
                <w:p w14:paraId="710044DC" w14:textId="77777777" w:rsidR="00966EEA" w:rsidRPr="00FC6E58" w:rsidRDefault="00966EEA" w:rsidP="00966EEA">
                  <w:pPr>
                    <w:pStyle w:val="Heading4"/>
                    <w:numPr>
                      <w:ilvl w:val="0"/>
                      <w:numId w:val="0"/>
                    </w:numPr>
                    <w:rPr>
                      <w:rFonts w:ascii="Times New Roman" w:eastAsia="Times New Roman" w:hAnsi="Times New Roman"/>
                      <w:color w:val="auto"/>
                      <w:sz w:val="22"/>
                      <w:szCs w:val="22"/>
                    </w:rPr>
                  </w:pPr>
                </w:p>
              </w:tc>
            </w:tr>
            <w:tr w:rsidR="00966EEA" w:rsidRPr="00FC6E58" w14:paraId="37E14792" w14:textId="77777777" w:rsidTr="00944213">
              <w:tc>
                <w:tcPr>
                  <w:tcW w:w="13908" w:type="dxa"/>
                  <w:gridSpan w:val="2"/>
                  <w:shd w:val="clear" w:color="auto" w:fill="auto"/>
                </w:tcPr>
                <w:p w14:paraId="72FB9072" w14:textId="77777777" w:rsidR="00966EEA" w:rsidRPr="00FC6E58" w:rsidRDefault="00966EEA" w:rsidP="00966EEA">
                  <w:pPr>
                    <w:pStyle w:val="Heading2"/>
                    <w:rPr>
                      <w:sz w:val="24"/>
                      <w:szCs w:val="24"/>
                    </w:rPr>
                  </w:pPr>
                  <w:r w:rsidRPr="00FC6E58">
                    <w:rPr>
                      <w:sz w:val="24"/>
                      <w:szCs w:val="24"/>
                      <w:lang w:val="bg-BG"/>
                    </w:rPr>
                    <w:t>Изискване към водомерите</w:t>
                  </w:r>
                  <w:r w:rsidRPr="00FC6E58">
                    <w:rPr>
                      <w:sz w:val="24"/>
                      <w:szCs w:val="24"/>
                    </w:rPr>
                    <w:t>:</w:t>
                  </w:r>
                </w:p>
              </w:tc>
            </w:tr>
            <w:tr w:rsidR="00966EEA" w:rsidRPr="00FC6E58" w14:paraId="741DF188" w14:textId="77777777" w:rsidTr="00944213">
              <w:trPr>
                <w:gridAfter w:val="1"/>
                <w:wAfter w:w="4893" w:type="dxa"/>
              </w:trPr>
              <w:tc>
                <w:tcPr>
                  <w:tcW w:w="9015" w:type="dxa"/>
                  <w:shd w:val="clear" w:color="auto" w:fill="auto"/>
                </w:tcPr>
                <w:p w14:paraId="58838414" w14:textId="77777777" w:rsidR="00966EEA" w:rsidRPr="00FC6E58" w:rsidRDefault="00966EEA" w:rsidP="00966EEA">
                  <w:pPr>
                    <w:pStyle w:val="Heading3"/>
                    <w:ind w:left="0"/>
                    <w:rPr>
                      <w:rFonts w:ascii="Times New Roman" w:hAnsi="Times New Roman" w:cs="Times New Roman"/>
                      <w:color w:val="auto"/>
                      <w:lang w:val="bg-BG"/>
                    </w:rPr>
                  </w:pPr>
                  <w:r w:rsidRPr="00FC6E58">
                    <w:rPr>
                      <w:rFonts w:ascii="Times New Roman" w:hAnsi="Times New Roman" w:cs="Times New Roman"/>
                      <w:color w:val="auto"/>
                    </w:rPr>
                    <w:t xml:space="preserve">Водомерите с номинален диаметър </w:t>
                  </w:r>
                  <w:r w:rsidRPr="00FC6E58">
                    <w:rPr>
                      <w:rFonts w:ascii="Times New Roman" w:hAnsi="Times New Roman" w:cs="Times New Roman"/>
                      <w:color w:val="auto"/>
                      <w:lang w:val="bg-BG"/>
                    </w:rPr>
                    <w:t>от 6</w:t>
                  </w:r>
                  <w:r w:rsidRPr="00FC6E58">
                    <w:rPr>
                      <w:rFonts w:ascii="Times New Roman" w:hAnsi="Times New Roman" w:cs="Times New Roman"/>
                      <w:color w:val="auto"/>
                    </w:rPr>
                    <w:t xml:space="preserve">5 мм </w:t>
                  </w:r>
                  <w:r w:rsidRPr="00FC6E58">
                    <w:rPr>
                      <w:rFonts w:ascii="Times New Roman" w:hAnsi="Times New Roman" w:cs="Times New Roman"/>
                      <w:color w:val="auto"/>
                      <w:lang w:val="bg-BG"/>
                    </w:rPr>
                    <w:t xml:space="preserve">до </w:t>
                  </w:r>
                  <w:r w:rsidRPr="00FC6E58">
                    <w:rPr>
                      <w:rFonts w:ascii="Times New Roman" w:hAnsi="Times New Roman" w:cs="Times New Roman"/>
                      <w:color w:val="auto"/>
                    </w:rPr>
                    <w:t>20</w:t>
                  </w:r>
                  <w:r w:rsidRPr="00FC6E58">
                    <w:rPr>
                      <w:rFonts w:ascii="Times New Roman" w:hAnsi="Times New Roman" w:cs="Times New Roman"/>
                      <w:color w:val="auto"/>
                      <w:lang w:val="bg-BG"/>
                    </w:rPr>
                    <w:t>0</w:t>
                  </w:r>
                  <w:r w:rsidRPr="00FC6E58">
                    <w:rPr>
                      <w:rFonts w:ascii="Times New Roman" w:hAnsi="Times New Roman" w:cs="Times New Roman"/>
                      <w:color w:val="auto"/>
                    </w:rPr>
                    <w:t xml:space="preserve"> мм, трябва да </w:t>
                  </w:r>
                  <w:r w:rsidRPr="00FC6E58">
                    <w:rPr>
                      <w:rFonts w:ascii="Times New Roman" w:hAnsi="Times New Roman" w:cs="Times New Roman"/>
                      <w:color w:val="auto"/>
                      <w:lang w:val="bg-BG"/>
                    </w:rPr>
                    <w:t>бъдат със сухи часовникови механизми.</w:t>
                  </w:r>
                </w:p>
                <w:p w14:paraId="486EDD84" w14:textId="77777777" w:rsidR="00966EEA" w:rsidRPr="00FC6E58" w:rsidRDefault="00966EEA" w:rsidP="00966EEA">
                  <w:pPr>
                    <w:pStyle w:val="Heading3"/>
                    <w:ind w:left="0"/>
                    <w:rPr>
                      <w:rFonts w:ascii="Times New Roman" w:hAnsi="Times New Roman" w:cs="Times New Roman"/>
                      <w:color w:val="auto"/>
                      <w:lang w:val="bg-BG"/>
                    </w:rPr>
                  </w:pPr>
                  <w:r w:rsidRPr="00FC6E58">
                    <w:rPr>
                      <w:rFonts w:ascii="Times New Roman" w:hAnsi="Times New Roman" w:cs="Times New Roman"/>
                      <w:color w:val="auto"/>
                    </w:rPr>
                    <w:t>Водомерите могат да бъдат оборудвани с електронни броячи или часовникови механизми, с минимум шест цифри на ролковия брояч или дисплей, изразяващи кубични метри. Оста на турбината на водомера трябва да съвпада с потока на водата и осевата линия вход-изход на водомера.</w:t>
                  </w:r>
                  <w:r w:rsidRPr="00FC6E58">
                    <w:rPr>
                      <w:rFonts w:ascii="Times New Roman" w:hAnsi="Times New Roman" w:cs="Times New Roman"/>
                      <w:color w:val="auto"/>
                      <w:lang w:val="bg-BG"/>
                    </w:rPr>
                    <w:t xml:space="preserve"> Вътрешната батерия на електронния брояч трябва да издържа минимум 10 години при нормална експлоатация.</w:t>
                  </w:r>
                </w:p>
                <w:p w14:paraId="6034DA28" w14:textId="77777777" w:rsidR="00966EEA" w:rsidRPr="00FC6E58" w:rsidRDefault="00966EEA" w:rsidP="00966EEA">
                  <w:pPr>
                    <w:pStyle w:val="Heading3"/>
                    <w:ind w:left="0"/>
                    <w:rPr>
                      <w:rFonts w:ascii="Times New Roman" w:hAnsi="Times New Roman" w:cs="Times New Roman"/>
                      <w:color w:val="auto"/>
                      <w:lang w:val="bg-BG"/>
                    </w:rPr>
                  </w:pPr>
                  <w:r w:rsidRPr="00FC6E58">
                    <w:rPr>
                      <w:rFonts w:ascii="Times New Roman" w:hAnsi="Times New Roman"/>
                      <w:color w:val="auto"/>
                    </w:rPr>
                    <w:t xml:space="preserve">Водомерите трябва да </w:t>
                  </w:r>
                  <w:r w:rsidRPr="00FC6E58">
                    <w:rPr>
                      <w:rFonts w:ascii="Times New Roman" w:hAnsi="Times New Roman"/>
                      <w:color w:val="auto"/>
                      <w:lang w:val="bg-BG"/>
                    </w:rPr>
                    <w:t>са окомплектовани с</w:t>
                  </w:r>
                  <w:r w:rsidRPr="00FC6E58">
                    <w:rPr>
                      <w:rFonts w:ascii="Times New Roman" w:hAnsi="Times New Roman"/>
                      <w:color w:val="auto"/>
                    </w:rPr>
                    <w:t xml:space="preserve"> импулсен или индуктивен извод/четец в импулсния извод, с възможност за монтиране на модул за дистанционно отчитане на данните. Връзката между импулсния извод/четец и модула трябва да бъде кабелна.</w:t>
                  </w:r>
                </w:p>
                <w:p w14:paraId="66A21C20" w14:textId="77777777" w:rsidR="00966EEA" w:rsidRPr="00FC6E58" w:rsidRDefault="00966EEA" w:rsidP="00966EEA">
                  <w:pPr>
                    <w:pStyle w:val="Heading3"/>
                    <w:ind w:left="0"/>
                    <w:rPr>
                      <w:rFonts w:ascii="Times New Roman" w:hAnsi="Times New Roman" w:cs="Times New Roman"/>
                      <w:color w:val="auto"/>
                      <w:lang w:val="bg-BG"/>
                    </w:rPr>
                  </w:pPr>
                  <w:r w:rsidRPr="00FC6E58">
                    <w:rPr>
                      <w:rFonts w:ascii="Times New Roman" w:hAnsi="Times New Roman" w:cs="Times New Roman"/>
                      <w:color w:val="auto"/>
                    </w:rPr>
                    <w:t>Маркировката за годината на производство на водомера трябва да съответства на годината, през която е направена поръчката за доставка.</w:t>
                  </w:r>
                </w:p>
              </w:tc>
            </w:tr>
            <w:tr w:rsidR="00966EEA" w:rsidRPr="00FC6E58" w14:paraId="7D64E7A8" w14:textId="77777777" w:rsidTr="00944213">
              <w:trPr>
                <w:gridAfter w:val="1"/>
                <w:wAfter w:w="4893" w:type="dxa"/>
              </w:trPr>
              <w:tc>
                <w:tcPr>
                  <w:tcW w:w="9015" w:type="dxa"/>
                  <w:shd w:val="clear" w:color="auto" w:fill="auto"/>
                </w:tcPr>
                <w:p w14:paraId="3BC7DC8D" w14:textId="77777777" w:rsidR="00966EEA" w:rsidRPr="00FC6E58" w:rsidRDefault="00966EEA" w:rsidP="00966EEA">
                  <w:pPr>
                    <w:pStyle w:val="Heading2"/>
                    <w:ind w:left="78"/>
                  </w:pPr>
                  <w:r w:rsidRPr="00FC6E58">
                    <w:rPr>
                      <w:sz w:val="24"/>
                      <w:szCs w:val="24"/>
                    </w:rPr>
                    <w:t>Водомерите не трябва да са от типа обемни – бутални, дискови, ротационни, с овални зъбни колела и лопатовидни.</w:t>
                  </w:r>
                </w:p>
              </w:tc>
            </w:tr>
            <w:tr w:rsidR="00966EEA" w:rsidRPr="00FC6E58" w14:paraId="6FC817B5" w14:textId="77777777" w:rsidTr="00944213">
              <w:trPr>
                <w:gridAfter w:val="1"/>
                <w:wAfter w:w="4893" w:type="dxa"/>
              </w:trPr>
              <w:tc>
                <w:tcPr>
                  <w:tcW w:w="9015" w:type="dxa"/>
                  <w:shd w:val="clear" w:color="auto" w:fill="auto"/>
                </w:tcPr>
                <w:p w14:paraId="23182174" w14:textId="77777777" w:rsidR="00966EEA" w:rsidRPr="00FC6E58" w:rsidRDefault="00966EEA" w:rsidP="00966EEA">
                  <w:pPr>
                    <w:pStyle w:val="Heading2"/>
                    <w:ind w:left="78"/>
                    <w:rPr>
                      <w:sz w:val="24"/>
                      <w:szCs w:val="24"/>
                    </w:rPr>
                  </w:pPr>
                  <w:r w:rsidRPr="00FC6E58">
                    <w:rPr>
                      <w:sz w:val="24"/>
                      <w:szCs w:val="24"/>
                    </w:rPr>
                    <w:t xml:space="preserve">Водомерите трябва да </w:t>
                  </w:r>
                  <w:r w:rsidRPr="00FC6E58">
                    <w:rPr>
                      <w:sz w:val="24"/>
                      <w:szCs w:val="24"/>
                      <w:lang w:val="bg-BG"/>
                    </w:rPr>
                    <w:t>имат</w:t>
                  </w:r>
                  <w:r w:rsidRPr="00FC6E58">
                    <w:rPr>
                      <w:sz w:val="24"/>
                      <w:szCs w:val="24"/>
                    </w:rPr>
                    <w:t xml:space="preserve"> импулсен или индуктивен извод/четец за </w:t>
                  </w:r>
                  <w:r w:rsidRPr="00FC6E58">
                    <w:rPr>
                      <w:sz w:val="24"/>
                      <w:szCs w:val="24"/>
                    </w:rPr>
                    <w:lastRenderedPageBreak/>
                    <w:t>дистанционно отчитане на данните, без да се нарушава целостта на корпуса или метрологичния знак на водомера.</w:t>
                  </w:r>
                  <w:r w:rsidRPr="00FC6E58">
                    <w:rPr>
                      <w:sz w:val="24"/>
                      <w:szCs w:val="24"/>
                      <w:lang w:val="bg-BG"/>
                    </w:rPr>
                    <w:t xml:space="preserve"> </w:t>
                  </w:r>
                  <w:r w:rsidRPr="00FC6E58">
                    <w:rPr>
                      <w:sz w:val="24"/>
                      <w:szCs w:val="24"/>
                    </w:rPr>
                    <w:t>Връзката между импулсния извод/четец и модула трябва да бъде кабелна.</w:t>
                  </w:r>
                </w:p>
              </w:tc>
            </w:tr>
            <w:tr w:rsidR="00966EEA" w:rsidRPr="00FC6E58" w14:paraId="143FF1A5" w14:textId="77777777" w:rsidTr="00944213">
              <w:trPr>
                <w:gridAfter w:val="1"/>
                <w:wAfter w:w="4893" w:type="dxa"/>
              </w:trPr>
              <w:tc>
                <w:tcPr>
                  <w:tcW w:w="9015" w:type="dxa"/>
                  <w:shd w:val="clear" w:color="auto" w:fill="auto"/>
                </w:tcPr>
                <w:p w14:paraId="6A428046" w14:textId="77777777" w:rsidR="00966EEA" w:rsidRPr="00FC6E58" w:rsidRDefault="00966EEA" w:rsidP="00966EEA">
                  <w:pPr>
                    <w:pStyle w:val="Heading2"/>
                    <w:ind w:left="78"/>
                    <w:jc w:val="both"/>
                  </w:pPr>
                  <w:r w:rsidRPr="00FC6E58">
                    <w:rPr>
                      <w:sz w:val="24"/>
                      <w:szCs w:val="24"/>
                      <w:lang w:val="bg-BG"/>
                    </w:rPr>
                    <w:t xml:space="preserve">Участникът трябва да предостави заверено копие от валиден сертификат за съответствие на доставяните стоки, издаден от оторизиран орган, в съответствие с Наредбата за съществените изисквания и оценяване съответствието на средствата за измерване /НСИОССИ/, обнародвано в ДВ, бр.23 от 25.03.2016г. или всички водомери трябва да притежават </w:t>
                  </w:r>
                  <w:r w:rsidRPr="00FC6E58">
                    <w:rPr>
                      <w:sz w:val="24"/>
                      <w:szCs w:val="24"/>
                      <w:lang w:val="en-US"/>
                    </w:rPr>
                    <w:t xml:space="preserve">MID </w:t>
                  </w:r>
                  <w:r w:rsidRPr="00FC6E58">
                    <w:rPr>
                      <w:sz w:val="24"/>
                      <w:szCs w:val="24"/>
                      <w:lang w:val="bg-BG"/>
                    </w:rPr>
                    <w:t>сертификат за оценка на съответствието. Предложените стоки трябва да изпълняват условията по Директива 32/2014/ЕС.</w:t>
                  </w:r>
                </w:p>
              </w:tc>
            </w:tr>
            <w:tr w:rsidR="00966EEA" w:rsidRPr="00FC6E58" w14:paraId="05EB0E73" w14:textId="77777777" w:rsidTr="00944213">
              <w:trPr>
                <w:gridAfter w:val="1"/>
                <w:wAfter w:w="4893" w:type="dxa"/>
              </w:trPr>
              <w:tc>
                <w:tcPr>
                  <w:tcW w:w="9015" w:type="dxa"/>
                  <w:shd w:val="clear" w:color="auto" w:fill="auto"/>
                </w:tcPr>
                <w:p w14:paraId="74261636" w14:textId="77777777" w:rsidR="00966EEA" w:rsidRPr="00FC6E58" w:rsidRDefault="00966EEA" w:rsidP="00966EEA">
                  <w:pPr>
                    <w:pStyle w:val="Heading2"/>
                    <w:ind w:left="-64" w:firstLine="64"/>
                    <w:jc w:val="both"/>
                    <w:rPr>
                      <w:sz w:val="24"/>
                      <w:szCs w:val="24"/>
                      <w:lang w:val="bg-BG"/>
                    </w:rPr>
                  </w:pPr>
                  <w:r w:rsidRPr="00FC6E58">
                    <w:rPr>
                      <w:sz w:val="24"/>
                      <w:szCs w:val="24"/>
                      <w:lang w:val="bg-BG"/>
                    </w:rPr>
                    <w:t>Стойностите на разхода трябва да са:</w:t>
                  </w:r>
                </w:p>
                <w:p w14:paraId="742F1C8F" w14:textId="77777777" w:rsidR="00966EEA" w:rsidRPr="00FC6E58" w:rsidRDefault="00966EEA" w:rsidP="00966EEA">
                  <w:pPr>
                    <w:pStyle w:val="Heading3"/>
                    <w:ind w:left="-64" w:firstLine="64"/>
                    <w:rPr>
                      <w:rFonts w:ascii="Times New Roman" w:hAnsi="Times New Roman"/>
                      <w:color w:val="auto"/>
                    </w:rPr>
                  </w:pPr>
                  <w:r w:rsidRPr="00FC6E58">
                    <w:rPr>
                      <w:rFonts w:ascii="Times New Roman" w:hAnsi="Times New Roman"/>
                      <w:color w:val="auto"/>
                    </w:rPr>
                    <w:t>Q</w:t>
                  </w:r>
                  <w:r w:rsidRPr="00FC6E58">
                    <w:rPr>
                      <w:rFonts w:ascii="Times New Roman" w:hAnsi="Times New Roman"/>
                      <w:color w:val="auto"/>
                      <w:vertAlign w:val="subscript"/>
                    </w:rPr>
                    <w:t>3</w:t>
                  </w:r>
                  <w:r w:rsidRPr="00FC6E58">
                    <w:rPr>
                      <w:rFonts w:ascii="Times New Roman" w:hAnsi="Times New Roman"/>
                      <w:color w:val="auto"/>
                    </w:rPr>
                    <w:t>/Q</w:t>
                  </w:r>
                  <w:r w:rsidRPr="00FC6E58">
                    <w:rPr>
                      <w:rFonts w:ascii="Times New Roman" w:hAnsi="Times New Roman"/>
                      <w:color w:val="auto"/>
                      <w:vertAlign w:val="subscript"/>
                    </w:rPr>
                    <w:t>1</w:t>
                  </w:r>
                  <w:r w:rsidRPr="00FC6E58">
                    <w:rPr>
                      <w:rFonts w:ascii="Times New Roman" w:hAnsi="Times New Roman"/>
                      <w:color w:val="auto"/>
                    </w:rPr>
                    <w:t>=R,</w:t>
                  </w:r>
                  <w:r w:rsidRPr="00FC6E58">
                    <w:rPr>
                      <w:rFonts w:ascii="Times New Roman" w:hAnsi="Times New Roman"/>
                      <w:color w:val="auto"/>
                      <w:vertAlign w:val="subscript"/>
                    </w:rPr>
                    <w:t xml:space="preserve"> </w:t>
                  </w:r>
                  <w:r w:rsidRPr="00FC6E58">
                    <w:rPr>
                      <w:rFonts w:ascii="Times New Roman" w:hAnsi="Times New Roman"/>
                      <w:color w:val="auto"/>
                    </w:rPr>
                    <w:t>където Q</w:t>
                  </w:r>
                  <w:r w:rsidRPr="00FC6E58">
                    <w:rPr>
                      <w:rFonts w:ascii="Times New Roman" w:hAnsi="Times New Roman"/>
                      <w:color w:val="auto"/>
                      <w:vertAlign w:val="subscript"/>
                    </w:rPr>
                    <w:t>3</w:t>
                  </w:r>
                  <w:r w:rsidRPr="00FC6E58">
                    <w:rPr>
                      <w:rFonts w:ascii="Times New Roman" w:hAnsi="Times New Roman"/>
                      <w:color w:val="auto"/>
                    </w:rPr>
                    <w:t xml:space="preserve"> (постоянният разход) е най-големият разход, при който водомерът работи задоволително при нормални условия на работа, т.е. при стабилни или преходни условия на потока, а Q</w:t>
                  </w:r>
                  <w:r w:rsidRPr="00FC6E58">
                    <w:rPr>
                      <w:rFonts w:ascii="Times New Roman" w:hAnsi="Times New Roman"/>
                      <w:color w:val="auto"/>
                      <w:vertAlign w:val="subscript"/>
                    </w:rPr>
                    <w:t>1</w:t>
                  </w:r>
                  <w:r w:rsidRPr="00FC6E58">
                    <w:rPr>
                      <w:rFonts w:ascii="Times New Roman" w:hAnsi="Times New Roman"/>
                      <w:color w:val="auto"/>
                    </w:rPr>
                    <w:t xml:space="preserve"> (минималният разход) е най-малкият разход, при който водомерът дава показания, които удовлетворяват изискванията относно максималните допустими грешки. </w:t>
                  </w:r>
                </w:p>
                <w:p w14:paraId="4E679F65" w14:textId="77777777" w:rsidR="00966EEA" w:rsidRPr="00FC6E58" w:rsidRDefault="00966EEA" w:rsidP="00966EEA">
                  <w:pPr>
                    <w:tabs>
                      <w:tab w:val="num" w:pos="1134"/>
                    </w:tabs>
                    <w:spacing w:before="120" w:after="120"/>
                    <w:ind w:left="-64" w:firstLine="64"/>
                    <w:contextualSpacing/>
                    <w:jc w:val="both"/>
                    <w:rPr>
                      <w:rFonts w:ascii="Times New Roman" w:hAnsi="Times New Roman"/>
                      <w:lang w:val="en-US"/>
                    </w:rPr>
                  </w:pPr>
                  <w:r w:rsidRPr="00FC6E58">
                    <w:rPr>
                      <w:rFonts w:ascii="Times New Roman" w:hAnsi="Times New Roman"/>
                      <w:lang w:val="en-US"/>
                    </w:rPr>
                    <w:tab/>
                  </w:r>
                  <w:r w:rsidRPr="00FC6E58">
                    <w:rPr>
                      <w:rFonts w:ascii="Times New Roman" w:hAnsi="Times New Roman"/>
                      <w:lang w:val="en-US"/>
                    </w:rPr>
                    <w:tab/>
                  </w:r>
                  <w:r w:rsidRPr="00FC6E58">
                    <w:rPr>
                      <w:rFonts w:ascii="Times New Roman" w:hAnsi="Times New Roman"/>
                    </w:rPr>
                    <w:t>За всички водомери R=Q</w:t>
                  </w:r>
                  <w:r w:rsidRPr="00FC6E58">
                    <w:rPr>
                      <w:rFonts w:ascii="Times New Roman" w:hAnsi="Times New Roman"/>
                      <w:vertAlign w:val="subscript"/>
                    </w:rPr>
                    <w:t>3</w:t>
                  </w:r>
                  <w:r w:rsidRPr="00FC6E58">
                    <w:rPr>
                      <w:rFonts w:ascii="Times New Roman" w:hAnsi="Times New Roman"/>
                    </w:rPr>
                    <w:t>/Q</w:t>
                  </w:r>
                  <w:r w:rsidRPr="00FC6E58">
                    <w:rPr>
                      <w:rFonts w:ascii="Times New Roman" w:hAnsi="Times New Roman"/>
                      <w:vertAlign w:val="subscript"/>
                    </w:rPr>
                    <w:t>1</w:t>
                  </w:r>
                  <w:r w:rsidRPr="00FC6E58">
                    <w:rPr>
                      <w:rFonts w:ascii="Times New Roman" w:hAnsi="Times New Roman"/>
                    </w:rPr>
                    <w:t>≥</w:t>
                  </w:r>
                  <w:r w:rsidRPr="00FC6E58">
                    <w:rPr>
                      <w:rFonts w:ascii="Times New Roman" w:hAnsi="Times New Roman"/>
                      <w:lang w:val="en-US"/>
                    </w:rPr>
                    <w:t>5</w:t>
                  </w:r>
                  <w:r w:rsidRPr="00FC6E58">
                    <w:rPr>
                      <w:rFonts w:ascii="Times New Roman" w:hAnsi="Times New Roman"/>
                    </w:rPr>
                    <w:t>0.</w:t>
                  </w:r>
                </w:p>
                <w:p w14:paraId="785AD2DC" w14:textId="77777777" w:rsidR="00966EEA" w:rsidRPr="00FC6E58" w:rsidRDefault="00966EEA" w:rsidP="00966EEA">
                  <w:pPr>
                    <w:pStyle w:val="Heading3"/>
                    <w:ind w:left="-64" w:firstLine="64"/>
                    <w:rPr>
                      <w:rFonts w:ascii="Times New Roman" w:hAnsi="Times New Roman"/>
                      <w:color w:val="auto"/>
                    </w:rPr>
                  </w:pPr>
                  <w:r w:rsidRPr="00FC6E58">
                    <w:rPr>
                      <w:rFonts w:ascii="Times New Roman" w:hAnsi="Times New Roman"/>
                      <w:color w:val="auto"/>
                    </w:rPr>
                    <w:t>Q</w:t>
                  </w:r>
                  <w:r w:rsidRPr="00FC6E58">
                    <w:rPr>
                      <w:rFonts w:ascii="Times New Roman" w:hAnsi="Times New Roman"/>
                      <w:color w:val="auto"/>
                      <w:vertAlign w:val="subscript"/>
                    </w:rPr>
                    <w:t>2</w:t>
                  </w:r>
                  <w:r w:rsidRPr="00FC6E58">
                    <w:rPr>
                      <w:rFonts w:ascii="Times New Roman" w:hAnsi="Times New Roman"/>
                      <w:color w:val="auto"/>
                    </w:rPr>
                    <w:t>/Q</w:t>
                  </w:r>
                  <w:r w:rsidRPr="00FC6E58">
                    <w:rPr>
                      <w:rFonts w:ascii="Times New Roman" w:hAnsi="Times New Roman"/>
                      <w:color w:val="auto"/>
                      <w:vertAlign w:val="subscript"/>
                    </w:rPr>
                    <w:t>1</w:t>
                  </w:r>
                  <w:r w:rsidRPr="00FC6E58">
                    <w:rPr>
                      <w:rFonts w:ascii="Times New Roman" w:hAnsi="Times New Roman"/>
                      <w:color w:val="auto"/>
                    </w:rPr>
                    <w:t>=1.6, където Q</w:t>
                  </w:r>
                  <w:r w:rsidRPr="00FC6E58">
                    <w:rPr>
                      <w:rFonts w:ascii="Times New Roman" w:hAnsi="Times New Roman"/>
                      <w:color w:val="auto"/>
                      <w:vertAlign w:val="subscript"/>
                    </w:rPr>
                    <w:t>2</w:t>
                  </w:r>
                  <w:r w:rsidRPr="00FC6E58">
                    <w:rPr>
                      <w:rFonts w:ascii="Times New Roman" w:hAnsi="Times New Roman"/>
                      <w:color w:val="auto"/>
                    </w:rPr>
                    <w:t xml:space="preserve"> (преходният разход) е стойността на разхода, намираща се между постоянния и минималния разход, при която обхватът на разхода се разделя на две зони: „горна зона” и „долна зона”. Всяка зона има характерна максимална допустима грешка.</w:t>
                  </w:r>
                </w:p>
                <w:p w14:paraId="4F5834B6" w14:textId="77777777" w:rsidR="00966EEA" w:rsidRPr="00FC6E58" w:rsidRDefault="00966EEA" w:rsidP="00966EEA">
                  <w:pPr>
                    <w:pStyle w:val="Heading3"/>
                    <w:ind w:left="-64" w:firstLine="64"/>
                    <w:rPr>
                      <w:b/>
                      <w:bCs/>
                      <w:color w:val="auto"/>
                      <w:spacing w:val="-1"/>
                      <w:w w:val="101"/>
                      <w:sz w:val="22"/>
                      <w:szCs w:val="22"/>
                      <w:lang w:val="bg-BG"/>
                    </w:rPr>
                  </w:pPr>
                  <w:r w:rsidRPr="00FC6E58">
                    <w:rPr>
                      <w:rFonts w:ascii="Times New Roman" w:hAnsi="Times New Roman"/>
                      <w:color w:val="auto"/>
                    </w:rPr>
                    <w:t>Q</w:t>
                  </w:r>
                  <w:r w:rsidRPr="00FC6E58">
                    <w:rPr>
                      <w:rFonts w:ascii="Times New Roman" w:hAnsi="Times New Roman"/>
                      <w:color w:val="auto"/>
                      <w:vertAlign w:val="subscript"/>
                    </w:rPr>
                    <w:t>4</w:t>
                  </w:r>
                  <w:r w:rsidRPr="00FC6E58">
                    <w:rPr>
                      <w:rFonts w:ascii="Times New Roman" w:hAnsi="Times New Roman"/>
                      <w:color w:val="auto"/>
                    </w:rPr>
                    <w:t>/Q</w:t>
                  </w:r>
                  <w:r w:rsidRPr="00FC6E58">
                    <w:rPr>
                      <w:rFonts w:ascii="Times New Roman" w:hAnsi="Times New Roman"/>
                      <w:color w:val="auto"/>
                      <w:vertAlign w:val="subscript"/>
                    </w:rPr>
                    <w:t>3</w:t>
                  </w:r>
                  <w:r w:rsidRPr="00FC6E58">
                    <w:rPr>
                      <w:rFonts w:ascii="Times New Roman" w:hAnsi="Times New Roman"/>
                      <w:color w:val="auto"/>
                    </w:rPr>
                    <w:t>=1.25, където Q</w:t>
                  </w:r>
                  <w:r w:rsidRPr="00FC6E58">
                    <w:rPr>
                      <w:rFonts w:ascii="Times New Roman" w:hAnsi="Times New Roman"/>
                      <w:color w:val="auto"/>
                      <w:vertAlign w:val="subscript"/>
                    </w:rPr>
                    <w:t>4</w:t>
                  </w:r>
                  <w:r w:rsidRPr="00FC6E58">
                    <w:rPr>
                      <w:rFonts w:ascii="Times New Roman" w:hAnsi="Times New Roman"/>
                      <w:color w:val="auto"/>
                    </w:rPr>
                    <w:t xml:space="preserve"> (разходът на пренатоварване) е най-големият разход, при който водомерът работи по задоволителен начин за кратък период от време без повреда.</w:t>
                  </w:r>
                </w:p>
              </w:tc>
            </w:tr>
            <w:tr w:rsidR="00966EEA" w:rsidRPr="00FC6E58" w14:paraId="089371EF" w14:textId="77777777" w:rsidTr="00944213">
              <w:trPr>
                <w:gridAfter w:val="1"/>
                <w:wAfter w:w="4893" w:type="dxa"/>
              </w:trPr>
              <w:tc>
                <w:tcPr>
                  <w:tcW w:w="9015" w:type="dxa"/>
                  <w:shd w:val="clear" w:color="auto" w:fill="auto"/>
                </w:tcPr>
                <w:p w14:paraId="25960D92" w14:textId="77777777" w:rsidR="00966EEA" w:rsidRPr="00FC6E58" w:rsidRDefault="00966EEA" w:rsidP="00966EEA">
                  <w:pPr>
                    <w:pStyle w:val="Heading2"/>
                    <w:ind w:left="78"/>
                    <w:rPr>
                      <w:sz w:val="24"/>
                      <w:szCs w:val="24"/>
                      <w:lang w:val="bg-BG"/>
                    </w:rPr>
                  </w:pPr>
                  <w:r w:rsidRPr="00FC6E58">
                    <w:rPr>
                      <w:sz w:val="24"/>
                      <w:szCs w:val="24"/>
                    </w:rPr>
                    <w:t>Максималната допустима грешка – положителна или отрицателна – за обеми, доставяни при разходи между Q</w:t>
                  </w:r>
                  <w:r w:rsidRPr="00FC6E58">
                    <w:rPr>
                      <w:sz w:val="24"/>
                      <w:szCs w:val="24"/>
                      <w:vertAlign w:val="subscript"/>
                    </w:rPr>
                    <w:t>1</w:t>
                  </w:r>
                  <w:r w:rsidRPr="00FC6E58">
                    <w:rPr>
                      <w:sz w:val="24"/>
                      <w:szCs w:val="24"/>
                    </w:rPr>
                    <w:t xml:space="preserve"> и Q</w:t>
                  </w:r>
                  <w:r w:rsidRPr="00FC6E58">
                    <w:rPr>
                      <w:sz w:val="24"/>
                      <w:szCs w:val="24"/>
                      <w:vertAlign w:val="subscript"/>
                    </w:rPr>
                    <w:t>2</w:t>
                  </w:r>
                  <w:r w:rsidRPr="00FC6E58">
                    <w:rPr>
                      <w:sz w:val="24"/>
                      <w:szCs w:val="24"/>
                    </w:rPr>
                    <w:t xml:space="preserve"> (не се включва), е ±5 </w:t>
                  </w:r>
                  <w:proofErr w:type="gramStart"/>
                  <w:r w:rsidRPr="00FC6E58">
                    <w:rPr>
                      <w:sz w:val="24"/>
                      <w:szCs w:val="24"/>
                    </w:rPr>
                    <w:t>%</w:t>
                  </w:r>
                  <w:proofErr w:type="gramEnd"/>
                  <w:r w:rsidRPr="00FC6E58">
                    <w:rPr>
                      <w:sz w:val="24"/>
                      <w:szCs w:val="24"/>
                    </w:rPr>
                    <w:t>.</w:t>
                  </w:r>
                </w:p>
              </w:tc>
            </w:tr>
            <w:tr w:rsidR="00966EEA" w:rsidRPr="00FC6E58" w14:paraId="61A47951" w14:textId="77777777" w:rsidTr="00944213">
              <w:trPr>
                <w:gridAfter w:val="1"/>
                <w:wAfter w:w="4893" w:type="dxa"/>
              </w:trPr>
              <w:tc>
                <w:tcPr>
                  <w:tcW w:w="9015" w:type="dxa"/>
                  <w:shd w:val="clear" w:color="auto" w:fill="auto"/>
                </w:tcPr>
                <w:p w14:paraId="1B8693C6" w14:textId="77777777" w:rsidR="00966EEA" w:rsidRPr="00FC6E58" w:rsidRDefault="00966EEA" w:rsidP="00966EEA">
                  <w:pPr>
                    <w:pStyle w:val="Heading2"/>
                    <w:rPr>
                      <w:sz w:val="24"/>
                      <w:szCs w:val="24"/>
                    </w:rPr>
                  </w:pPr>
                  <w:r w:rsidRPr="00FC6E58">
                    <w:rPr>
                      <w:sz w:val="24"/>
                      <w:szCs w:val="24"/>
                      <w:lang w:val="bg-BG"/>
                    </w:rPr>
                    <w:t xml:space="preserve">Минималните стойности </w:t>
                  </w:r>
                  <w:r w:rsidRPr="00FC6E58">
                    <w:rPr>
                      <w:sz w:val="24"/>
                      <w:szCs w:val="24"/>
                    </w:rPr>
                    <w:t>на Q</w:t>
                  </w:r>
                  <w:r w:rsidRPr="00FC6E58">
                    <w:rPr>
                      <w:sz w:val="24"/>
                      <w:szCs w:val="24"/>
                      <w:vertAlign w:val="subscript"/>
                    </w:rPr>
                    <w:t>3</w:t>
                  </w:r>
                  <w:r w:rsidRPr="00FC6E58">
                    <w:rPr>
                      <w:sz w:val="24"/>
                      <w:szCs w:val="24"/>
                    </w:rPr>
                    <w:t xml:space="preserve"> м</w:t>
                  </w:r>
                  <w:r w:rsidRPr="00FC6E58">
                    <w:rPr>
                      <w:sz w:val="24"/>
                      <w:szCs w:val="24"/>
                      <w:vertAlign w:val="superscript"/>
                    </w:rPr>
                    <w:t>3</w:t>
                  </w:r>
                  <w:r w:rsidRPr="00FC6E58">
                    <w:rPr>
                      <w:sz w:val="24"/>
                      <w:szCs w:val="24"/>
                    </w:rPr>
                    <w:t>/час (MID сертификат за оценка на съответствието):</w:t>
                  </w:r>
                </w:p>
                <w:tbl>
                  <w:tblPr>
                    <w:tblpPr w:leftFromText="141" w:rightFromText="141" w:vertAnchor="text" w:horzAnchor="margin" w:tblpXSpec="right" w:tblpY="159"/>
                    <w:tblW w:w="8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1134"/>
                    <w:gridCol w:w="1134"/>
                    <w:gridCol w:w="1134"/>
                    <w:gridCol w:w="1134"/>
                    <w:gridCol w:w="1134"/>
                    <w:gridCol w:w="1134"/>
                  </w:tblGrid>
                  <w:tr w:rsidR="00966EEA" w:rsidRPr="00FC6E58" w14:paraId="49A4948C" w14:textId="77777777" w:rsidTr="00944213">
                    <w:tc>
                      <w:tcPr>
                        <w:tcW w:w="1985" w:type="dxa"/>
                      </w:tcPr>
                      <w:p w14:paraId="14DFE461" w14:textId="77777777" w:rsidR="00966EEA" w:rsidRPr="00FC6E58" w:rsidRDefault="00966EEA" w:rsidP="00966EEA">
                        <w:pPr>
                          <w:rPr>
                            <w:rFonts w:ascii="Times New Roman" w:hAnsi="Times New Roman"/>
                            <w:b/>
                            <w:lang w:val="en-US"/>
                          </w:rPr>
                        </w:pPr>
                        <w:r w:rsidRPr="00FC6E58">
                          <w:rPr>
                            <w:rFonts w:ascii="Times New Roman" w:hAnsi="Times New Roman"/>
                            <w:b/>
                          </w:rPr>
                          <w:t xml:space="preserve">Диаметър </w:t>
                        </w:r>
                        <w:r w:rsidRPr="00FC6E58">
                          <w:rPr>
                            <w:rFonts w:ascii="Times New Roman" w:hAnsi="Times New Roman"/>
                            <w:b/>
                            <w:lang w:val="en-US"/>
                          </w:rPr>
                          <w:t>(</w:t>
                        </w:r>
                        <w:r w:rsidRPr="00FC6E58">
                          <w:rPr>
                            <w:rFonts w:ascii="Times New Roman" w:hAnsi="Times New Roman"/>
                            <w:b/>
                          </w:rPr>
                          <w:t>мм</w:t>
                        </w:r>
                        <w:r w:rsidRPr="00FC6E58">
                          <w:rPr>
                            <w:rFonts w:ascii="Times New Roman" w:hAnsi="Times New Roman"/>
                            <w:b/>
                            <w:lang w:val="en-US"/>
                          </w:rPr>
                          <w:t>)</w:t>
                        </w:r>
                      </w:p>
                    </w:tc>
                    <w:tc>
                      <w:tcPr>
                        <w:tcW w:w="1134" w:type="dxa"/>
                      </w:tcPr>
                      <w:p w14:paraId="6C4921B8" w14:textId="77777777" w:rsidR="00966EEA" w:rsidRPr="00FC6E58" w:rsidRDefault="00966EEA" w:rsidP="00966EEA">
                        <w:pPr>
                          <w:jc w:val="center"/>
                          <w:rPr>
                            <w:rFonts w:ascii="Times New Roman" w:hAnsi="Times New Roman"/>
                            <w:b/>
                            <w:lang w:val="en-US"/>
                          </w:rPr>
                        </w:pPr>
                        <w:r w:rsidRPr="00FC6E58">
                          <w:rPr>
                            <w:rFonts w:ascii="Times New Roman" w:hAnsi="Times New Roman"/>
                            <w:b/>
                          </w:rPr>
                          <w:t>6</w:t>
                        </w:r>
                        <w:r w:rsidRPr="00FC6E58">
                          <w:rPr>
                            <w:rFonts w:ascii="Times New Roman" w:hAnsi="Times New Roman"/>
                            <w:b/>
                            <w:lang w:val="en-US"/>
                          </w:rPr>
                          <w:t>5</w:t>
                        </w:r>
                      </w:p>
                    </w:tc>
                    <w:tc>
                      <w:tcPr>
                        <w:tcW w:w="1134" w:type="dxa"/>
                      </w:tcPr>
                      <w:p w14:paraId="4C9F90CB" w14:textId="77777777" w:rsidR="00966EEA" w:rsidRPr="00FC6E58" w:rsidRDefault="00966EEA" w:rsidP="00966EEA">
                        <w:pPr>
                          <w:jc w:val="center"/>
                          <w:rPr>
                            <w:rFonts w:ascii="Times New Roman" w:hAnsi="Times New Roman"/>
                            <w:b/>
                            <w:lang w:val="en-US"/>
                          </w:rPr>
                        </w:pPr>
                        <w:r w:rsidRPr="00FC6E58">
                          <w:rPr>
                            <w:rFonts w:ascii="Times New Roman" w:hAnsi="Times New Roman"/>
                            <w:b/>
                          </w:rPr>
                          <w:t>8</w:t>
                        </w:r>
                        <w:r w:rsidRPr="00FC6E58">
                          <w:rPr>
                            <w:rFonts w:ascii="Times New Roman" w:hAnsi="Times New Roman"/>
                            <w:b/>
                            <w:lang w:val="en-US"/>
                          </w:rPr>
                          <w:t>0</w:t>
                        </w:r>
                      </w:p>
                    </w:tc>
                    <w:tc>
                      <w:tcPr>
                        <w:tcW w:w="1134" w:type="dxa"/>
                      </w:tcPr>
                      <w:p w14:paraId="2082ACD1" w14:textId="77777777" w:rsidR="00966EEA" w:rsidRPr="00FC6E58" w:rsidRDefault="00966EEA" w:rsidP="00966EEA">
                        <w:pPr>
                          <w:jc w:val="center"/>
                          <w:rPr>
                            <w:rFonts w:ascii="Times New Roman" w:hAnsi="Times New Roman"/>
                            <w:b/>
                          </w:rPr>
                        </w:pPr>
                        <w:r w:rsidRPr="00FC6E58">
                          <w:rPr>
                            <w:rFonts w:ascii="Times New Roman" w:hAnsi="Times New Roman"/>
                            <w:b/>
                          </w:rPr>
                          <w:t>100</w:t>
                        </w:r>
                      </w:p>
                    </w:tc>
                    <w:tc>
                      <w:tcPr>
                        <w:tcW w:w="1134" w:type="dxa"/>
                      </w:tcPr>
                      <w:p w14:paraId="502C8513" w14:textId="77777777" w:rsidR="00966EEA" w:rsidRPr="00FC6E58" w:rsidRDefault="00966EEA" w:rsidP="00966EEA">
                        <w:pPr>
                          <w:jc w:val="center"/>
                          <w:rPr>
                            <w:rFonts w:ascii="Times New Roman" w:hAnsi="Times New Roman"/>
                            <w:b/>
                          </w:rPr>
                        </w:pPr>
                        <w:r w:rsidRPr="00FC6E58">
                          <w:rPr>
                            <w:rFonts w:ascii="Times New Roman" w:hAnsi="Times New Roman"/>
                            <w:b/>
                          </w:rPr>
                          <w:t>125</w:t>
                        </w:r>
                      </w:p>
                    </w:tc>
                    <w:tc>
                      <w:tcPr>
                        <w:tcW w:w="1134" w:type="dxa"/>
                      </w:tcPr>
                      <w:p w14:paraId="56F9F7C0" w14:textId="77777777" w:rsidR="00966EEA" w:rsidRPr="00FC6E58" w:rsidRDefault="00966EEA" w:rsidP="00966EEA">
                        <w:pPr>
                          <w:jc w:val="center"/>
                          <w:rPr>
                            <w:rFonts w:ascii="Times New Roman" w:hAnsi="Times New Roman"/>
                            <w:b/>
                            <w:lang w:val="en-US"/>
                          </w:rPr>
                        </w:pPr>
                        <w:r w:rsidRPr="00FC6E58">
                          <w:rPr>
                            <w:rFonts w:ascii="Times New Roman" w:hAnsi="Times New Roman"/>
                            <w:b/>
                          </w:rPr>
                          <w:t>15</w:t>
                        </w:r>
                        <w:r w:rsidRPr="00FC6E58">
                          <w:rPr>
                            <w:rFonts w:ascii="Times New Roman" w:hAnsi="Times New Roman"/>
                            <w:b/>
                            <w:lang w:val="en-US"/>
                          </w:rPr>
                          <w:t>0</w:t>
                        </w:r>
                      </w:p>
                    </w:tc>
                    <w:tc>
                      <w:tcPr>
                        <w:tcW w:w="1134" w:type="dxa"/>
                      </w:tcPr>
                      <w:p w14:paraId="4EA27663" w14:textId="77777777" w:rsidR="00966EEA" w:rsidRPr="00FC6E58" w:rsidRDefault="00966EEA" w:rsidP="00966EEA">
                        <w:pPr>
                          <w:jc w:val="center"/>
                          <w:rPr>
                            <w:rFonts w:ascii="Times New Roman" w:hAnsi="Times New Roman"/>
                            <w:b/>
                            <w:lang w:val="en-US"/>
                          </w:rPr>
                        </w:pPr>
                        <w:r w:rsidRPr="00FC6E58">
                          <w:rPr>
                            <w:rFonts w:ascii="Times New Roman" w:hAnsi="Times New Roman"/>
                            <w:b/>
                          </w:rPr>
                          <w:t>20</w:t>
                        </w:r>
                        <w:r w:rsidRPr="00FC6E58">
                          <w:rPr>
                            <w:rFonts w:ascii="Times New Roman" w:hAnsi="Times New Roman"/>
                            <w:b/>
                            <w:lang w:val="en-US"/>
                          </w:rPr>
                          <w:t>0</w:t>
                        </w:r>
                      </w:p>
                    </w:tc>
                  </w:tr>
                  <w:tr w:rsidR="00966EEA" w:rsidRPr="00FC6E58" w14:paraId="65748CC8" w14:textId="77777777" w:rsidTr="00944213">
                    <w:tc>
                      <w:tcPr>
                        <w:tcW w:w="1985" w:type="dxa"/>
                      </w:tcPr>
                      <w:p w14:paraId="49E39DDE" w14:textId="77777777" w:rsidR="00966EEA" w:rsidRPr="00FC6E58" w:rsidRDefault="00966EEA" w:rsidP="00966EEA">
                        <w:pPr>
                          <w:rPr>
                            <w:rFonts w:ascii="Times New Roman" w:hAnsi="Times New Roman"/>
                          </w:rPr>
                        </w:pPr>
                        <w:r w:rsidRPr="00FC6E58">
                          <w:rPr>
                            <w:rFonts w:ascii="Times New Roman" w:hAnsi="Times New Roman"/>
                          </w:rPr>
                          <w:t xml:space="preserve">мин </w:t>
                        </w:r>
                        <w:r w:rsidRPr="00FC6E58">
                          <w:rPr>
                            <w:rFonts w:ascii="Times New Roman" w:hAnsi="Times New Roman"/>
                            <w:lang w:val="en-US"/>
                          </w:rPr>
                          <w:t>Q</w:t>
                        </w:r>
                        <w:r w:rsidRPr="00FC6E58">
                          <w:rPr>
                            <w:rFonts w:ascii="Times New Roman" w:hAnsi="Times New Roman"/>
                            <w:vertAlign w:val="subscript"/>
                            <w:lang w:val="en-US"/>
                          </w:rPr>
                          <w:t>3</w:t>
                        </w:r>
                        <w:r w:rsidRPr="00FC6E58">
                          <w:rPr>
                            <w:rFonts w:ascii="Times New Roman" w:hAnsi="Times New Roman"/>
                            <w:lang w:val="en-US"/>
                          </w:rPr>
                          <w:t xml:space="preserve"> </w:t>
                        </w:r>
                        <w:r w:rsidRPr="00FC6E58">
                          <w:rPr>
                            <w:rFonts w:ascii="Times New Roman" w:hAnsi="Times New Roman"/>
                          </w:rPr>
                          <w:t>м</w:t>
                        </w:r>
                        <w:r w:rsidRPr="00FC6E58">
                          <w:rPr>
                            <w:rFonts w:ascii="Times New Roman" w:hAnsi="Times New Roman"/>
                            <w:vertAlign w:val="superscript"/>
                          </w:rPr>
                          <w:t>3</w:t>
                        </w:r>
                        <w:r w:rsidRPr="00FC6E58">
                          <w:rPr>
                            <w:rFonts w:ascii="Times New Roman" w:hAnsi="Times New Roman"/>
                            <w:lang w:val="en-US"/>
                          </w:rPr>
                          <w:t>/</w:t>
                        </w:r>
                        <w:r w:rsidRPr="00FC6E58">
                          <w:rPr>
                            <w:rFonts w:ascii="Times New Roman" w:hAnsi="Times New Roman"/>
                          </w:rPr>
                          <w:t>час</w:t>
                        </w:r>
                      </w:p>
                    </w:tc>
                    <w:tc>
                      <w:tcPr>
                        <w:tcW w:w="1134" w:type="dxa"/>
                      </w:tcPr>
                      <w:p w14:paraId="3C2C33C7" w14:textId="77777777" w:rsidR="00966EEA" w:rsidRPr="00FC6E58" w:rsidRDefault="00966EEA" w:rsidP="00966EEA">
                        <w:pPr>
                          <w:jc w:val="center"/>
                          <w:rPr>
                            <w:rFonts w:ascii="Times New Roman" w:hAnsi="Times New Roman"/>
                          </w:rPr>
                        </w:pPr>
                        <w:r w:rsidRPr="00FC6E58">
                          <w:rPr>
                            <w:rFonts w:ascii="Times New Roman" w:hAnsi="Times New Roman"/>
                          </w:rPr>
                          <w:t>40</w:t>
                        </w:r>
                      </w:p>
                    </w:tc>
                    <w:tc>
                      <w:tcPr>
                        <w:tcW w:w="1134" w:type="dxa"/>
                      </w:tcPr>
                      <w:p w14:paraId="06CB22E0" w14:textId="77777777" w:rsidR="00966EEA" w:rsidRPr="00FC6E58" w:rsidRDefault="00966EEA" w:rsidP="00966EEA">
                        <w:pPr>
                          <w:jc w:val="center"/>
                          <w:rPr>
                            <w:rFonts w:ascii="Times New Roman" w:hAnsi="Times New Roman"/>
                          </w:rPr>
                        </w:pPr>
                        <w:r w:rsidRPr="00FC6E58">
                          <w:rPr>
                            <w:rFonts w:ascii="Times New Roman" w:hAnsi="Times New Roman"/>
                          </w:rPr>
                          <w:t>63</w:t>
                        </w:r>
                      </w:p>
                    </w:tc>
                    <w:tc>
                      <w:tcPr>
                        <w:tcW w:w="1134" w:type="dxa"/>
                      </w:tcPr>
                      <w:p w14:paraId="3A05AD16" w14:textId="77777777" w:rsidR="00966EEA" w:rsidRPr="00FC6E58" w:rsidRDefault="00966EEA" w:rsidP="00966EEA">
                        <w:pPr>
                          <w:jc w:val="center"/>
                          <w:rPr>
                            <w:rFonts w:ascii="Times New Roman" w:hAnsi="Times New Roman"/>
                          </w:rPr>
                        </w:pPr>
                        <w:r w:rsidRPr="00FC6E58">
                          <w:rPr>
                            <w:rFonts w:ascii="Times New Roman" w:hAnsi="Times New Roman"/>
                          </w:rPr>
                          <w:t>100</w:t>
                        </w:r>
                      </w:p>
                    </w:tc>
                    <w:tc>
                      <w:tcPr>
                        <w:tcW w:w="1134" w:type="dxa"/>
                      </w:tcPr>
                      <w:p w14:paraId="06CE0A4D" w14:textId="77777777" w:rsidR="00966EEA" w:rsidRPr="00FC6E58" w:rsidRDefault="00966EEA" w:rsidP="00966EEA">
                        <w:pPr>
                          <w:jc w:val="center"/>
                          <w:rPr>
                            <w:rFonts w:ascii="Times New Roman" w:hAnsi="Times New Roman"/>
                          </w:rPr>
                        </w:pPr>
                        <w:r w:rsidRPr="00FC6E58">
                          <w:rPr>
                            <w:rFonts w:ascii="Times New Roman" w:hAnsi="Times New Roman"/>
                          </w:rPr>
                          <w:t>160</w:t>
                        </w:r>
                      </w:p>
                    </w:tc>
                    <w:tc>
                      <w:tcPr>
                        <w:tcW w:w="1134" w:type="dxa"/>
                      </w:tcPr>
                      <w:p w14:paraId="296DCF44" w14:textId="77777777" w:rsidR="00966EEA" w:rsidRPr="00FC6E58" w:rsidRDefault="00966EEA" w:rsidP="00966EEA">
                        <w:pPr>
                          <w:jc w:val="center"/>
                          <w:rPr>
                            <w:rFonts w:ascii="Times New Roman" w:hAnsi="Times New Roman"/>
                          </w:rPr>
                        </w:pPr>
                        <w:r w:rsidRPr="00FC6E58">
                          <w:rPr>
                            <w:rFonts w:ascii="Times New Roman" w:hAnsi="Times New Roman"/>
                          </w:rPr>
                          <w:t>250</w:t>
                        </w:r>
                      </w:p>
                    </w:tc>
                    <w:tc>
                      <w:tcPr>
                        <w:tcW w:w="1134" w:type="dxa"/>
                      </w:tcPr>
                      <w:p w14:paraId="74B52C61" w14:textId="77777777" w:rsidR="00966EEA" w:rsidRPr="00FC6E58" w:rsidRDefault="00966EEA" w:rsidP="00966EEA">
                        <w:pPr>
                          <w:jc w:val="center"/>
                          <w:rPr>
                            <w:rFonts w:ascii="Times New Roman" w:hAnsi="Times New Roman"/>
                          </w:rPr>
                        </w:pPr>
                        <w:r w:rsidRPr="00FC6E58">
                          <w:rPr>
                            <w:rFonts w:ascii="Times New Roman" w:hAnsi="Times New Roman"/>
                          </w:rPr>
                          <w:t>400</w:t>
                        </w:r>
                      </w:p>
                    </w:tc>
                  </w:tr>
                </w:tbl>
                <w:p w14:paraId="4349C520" w14:textId="77777777" w:rsidR="00966EEA" w:rsidRPr="00FC6E58" w:rsidRDefault="00966EEA" w:rsidP="00966EEA">
                  <w:pPr>
                    <w:pStyle w:val="Heading2"/>
                    <w:numPr>
                      <w:ilvl w:val="0"/>
                      <w:numId w:val="0"/>
                    </w:numPr>
                    <w:ind w:left="709"/>
                    <w:jc w:val="both"/>
                    <w:rPr>
                      <w:sz w:val="24"/>
                      <w:szCs w:val="24"/>
                      <w:lang w:val="bg-BG"/>
                    </w:rPr>
                  </w:pPr>
                </w:p>
                <w:p w14:paraId="001C28C2" w14:textId="77777777" w:rsidR="00966EEA" w:rsidRPr="00FC6E58" w:rsidRDefault="00966EEA" w:rsidP="00966EEA">
                  <w:pPr>
                    <w:spacing w:after="0" w:line="240" w:lineRule="auto"/>
                    <w:jc w:val="both"/>
                    <w:rPr>
                      <w:rFonts w:ascii="Times New Roman" w:eastAsia="Times New Roman" w:hAnsi="Times New Roman"/>
                      <w:sz w:val="24"/>
                    </w:rPr>
                  </w:pPr>
                  <w:r w:rsidRPr="00FC6E58">
                    <w:rPr>
                      <w:rFonts w:ascii="Times New Roman" w:eastAsia="Times New Roman" w:hAnsi="Times New Roman"/>
                      <w:sz w:val="24"/>
                    </w:rPr>
                    <w:t xml:space="preserve">В горепосочената таблица са посочени минимални стойности за </w:t>
                  </w:r>
                  <w:r w:rsidRPr="00FC6E58">
                    <w:rPr>
                      <w:rFonts w:ascii="Times New Roman" w:eastAsia="Times New Roman" w:hAnsi="Times New Roman"/>
                      <w:sz w:val="24"/>
                      <w:lang w:val="en-US"/>
                    </w:rPr>
                    <w:t>Q</w:t>
                  </w:r>
                  <w:r w:rsidRPr="00FC6E58">
                    <w:rPr>
                      <w:rFonts w:ascii="Times New Roman" w:eastAsia="Times New Roman" w:hAnsi="Times New Roman"/>
                      <w:sz w:val="24"/>
                      <w:vertAlign w:val="subscript"/>
                      <w:lang w:val="en-US"/>
                    </w:rPr>
                    <w:t>3</w:t>
                  </w:r>
                  <w:r w:rsidRPr="00FC6E58">
                    <w:rPr>
                      <w:rFonts w:ascii="Times New Roman" w:eastAsia="Times New Roman" w:hAnsi="Times New Roman"/>
                      <w:sz w:val="24"/>
                    </w:rPr>
                    <w:t xml:space="preserve">. Участникът може да предложи и по-големи стойности, в зависимост от валидния си </w:t>
                  </w:r>
                  <w:r w:rsidRPr="00FC6E58">
                    <w:rPr>
                      <w:rFonts w:ascii="Times New Roman" w:eastAsia="Times New Roman" w:hAnsi="Times New Roman"/>
                      <w:sz w:val="24"/>
                      <w:lang w:val="en-US"/>
                    </w:rPr>
                    <w:t xml:space="preserve">MID </w:t>
                  </w:r>
                  <w:r w:rsidRPr="00FC6E58">
                    <w:rPr>
                      <w:rFonts w:ascii="Times New Roman" w:eastAsia="Times New Roman" w:hAnsi="Times New Roman"/>
                      <w:sz w:val="24"/>
                    </w:rPr>
                    <w:t>сертификат</w:t>
                  </w:r>
                  <w:r w:rsidRPr="00FC6E58">
                    <w:rPr>
                      <w:sz w:val="24"/>
                    </w:rPr>
                    <w:t>.</w:t>
                  </w:r>
                </w:p>
                <w:p w14:paraId="53543C91" w14:textId="77777777" w:rsidR="00966EEA" w:rsidRPr="00FC6E58" w:rsidRDefault="00966EEA" w:rsidP="00966EEA">
                  <w:pPr>
                    <w:spacing w:after="0" w:line="240" w:lineRule="auto"/>
                    <w:jc w:val="both"/>
                    <w:rPr>
                      <w:rFonts w:ascii="Times New Roman" w:eastAsia="Times New Roman" w:hAnsi="Times New Roman"/>
                      <w:b/>
                    </w:rPr>
                  </w:pPr>
                </w:p>
              </w:tc>
            </w:tr>
            <w:tr w:rsidR="00966EEA" w:rsidRPr="00FC6E58" w14:paraId="08D4997F" w14:textId="77777777" w:rsidTr="00944213">
              <w:tc>
                <w:tcPr>
                  <w:tcW w:w="13908" w:type="dxa"/>
                  <w:gridSpan w:val="2"/>
                  <w:shd w:val="clear" w:color="auto" w:fill="FBD4B4" w:themeFill="accent6" w:themeFillTint="66"/>
                </w:tcPr>
                <w:p w14:paraId="7DCEFD33" w14:textId="77777777" w:rsidR="00966EEA" w:rsidRPr="00FC6E58" w:rsidRDefault="00966EEA" w:rsidP="00966EEA">
                  <w:pPr>
                    <w:pStyle w:val="Heading1"/>
                    <w:numPr>
                      <w:ilvl w:val="0"/>
                      <w:numId w:val="0"/>
                    </w:numPr>
                    <w:spacing w:before="0"/>
                    <w:rPr>
                      <w:rFonts w:ascii="Times New Roman" w:hAnsi="Times New Roman"/>
                      <w:color w:val="auto"/>
                      <w:sz w:val="24"/>
                      <w:szCs w:val="24"/>
                      <w:lang w:val="bg-BG"/>
                    </w:rPr>
                  </w:pPr>
                  <w:r w:rsidRPr="00FC6E58">
                    <w:rPr>
                      <w:rFonts w:ascii="Times New Roman" w:hAnsi="Times New Roman"/>
                      <w:color w:val="auto"/>
                      <w:sz w:val="24"/>
                      <w:szCs w:val="24"/>
                      <w:lang w:val="bg-BG"/>
                    </w:rPr>
                    <w:t>Техническа спецификация и изисквания към импулсните или индуктивните изводи/четци</w:t>
                  </w:r>
                </w:p>
              </w:tc>
            </w:tr>
            <w:tr w:rsidR="00966EEA" w:rsidRPr="00FC6E58" w14:paraId="59098770" w14:textId="77777777" w:rsidTr="00944213">
              <w:trPr>
                <w:gridAfter w:val="1"/>
                <w:wAfter w:w="4893" w:type="dxa"/>
              </w:trPr>
              <w:tc>
                <w:tcPr>
                  <w:tcW w:w="9015" w:type="dxa"/>
                  <w:shd w:val="clear" w:color="auto" w:fill="auto"/>
                </w:tcPr>
                <w:p w14:paraId="5F115C4D" w14:textId="7E272518" w:rsidR="00966EEA" w:rsidRPr="008B57E1" w:rsidRDefault="00966EEA" w:rsidP="00E030F0">
                  <w:pPr>
                    <w:pStyle w:val="Heading2"/>
                    <w:numPr>
                      <w:ilvl w:val="1"/>
                      <w:numId w:val="30"/>
                    </w:numPr>
                    <w:ind w:hanging="628"/>
                    <w:jc w:val="both"/>
                    <w:rPr>
                      <w:b w:val="0"/>
                      <w:sz w:val="24"/>
                      <w:szCs w:val="24"/>
                      <w:lang w:val="bg-BG"/>
                    </w:rPr>
                  </w:pPr>
                  <w:r w:rsidRPr="008B57E1">
                    <w:rPr>
                      <w:b w:val="0"/>
                      <w:sz w:val="24"/>
                      <w:szCs w:val="24"/>
                      <w:lang w:val="bg-BG"/>
                    </w:rPr>
                    <w:t>Да са с водонепромокаема защита IP68.</w:t>
                  </w:r>
                </w:p>
                <w:p w14:paraId="380ED488" w14:textId="77777777" w:rsidR="00966EEA" w:rsidRPr="00FC6E58" w:rsidRDefault="00966EEA" w:rsidP="00966EEA">
                  <w:pPr>
                    <w:pStyle w:val="Heading2"/>
                    <w:ind w:left="78"/>
                    <w:jc w:val="both"/>
                    <w:rPr>
                      <w:sz w:val="24"/>
                      <w:szCs w:val="24"/>
                      <w:lang w:val="bg-BG"/>
                    </w:rPr>
                  </w:pPr>
                  <w:r w:rsidRPr="00FC6E58">
                    <w:rPr>
                      <w:b w:val="0"/>
                      <w:sz w:val="24"/>
                      <w:szCs w:val="24"/>
                      <w:lang w:val="bg-BG"/>
                    </w:rPr>
                    <w:t xml:space="preserve">Да са с възможност за свързване с модули от всички видове, типове, производители. </w:t>
                  </w:r>
                </w:p>
                <w:p w14:paraId="2BFC4817" w14:textId="77777777" w:rsidR="00966EEA" w:rsidRPr="00FC6E58" w:rsidRDefault="00966EEA" w:rsidP="00966EEA">
                  <w:pPr>
                    <w:pStyle w:val="Heading2"/>
                    <w:ind w:left="78"/>
                    <w:jc w:val="both"/>
                    <w:rPr>
                      <w:b w:val="0"/>
                      <w:sz w:val="24"/>
                      <w:szCs w:val="24"/>
                      <w:lang w:val="bg-BG"/>
                    </w:rPr>
                  </w:pPr>
                  <w:r w:rsidRPr="00FC6E58">
                    <w:rPr>
                      <w:b w:val="0"/>
                      <w:sz w:val="24"/>
                      <w:szCs w:val="24"/>
                    </w:rPr>
                    <w:t>Трябва да могат да се заменят без да се налага демонтаж на водомера от инсталацията и без да се нарушава знака за производство или метрологична проверка.</w:t>
                  </w:r>
                </w:p>
                <w:p w14:paraId="0866564D" w14:textId="77777777" w:rsidR="00966EEA" w:rsidRPr="00FC6E58" w:rsidRDefault="00966EEA" w:rsidP="00966EEA">
                  <w:pPr>
                    <w:pStyle w:val="Heading2"/>
                    <w:ind w:left="78"/>
                    <w:rPr>
                      <w:sz w:val="24"/>
                      <w:szCs w:val="24"/>
                      <w:lang w:val="bg-BG"/>
                    </w:rPr>
                  </w:pPr>
                  <w:r w:rsidRPr="00FC6E58">
                    <w:rPr>
                      <w:sz w:val="24"/>
                      <w:szCs w:val="24"/>
                      <w:lang w:val="bg-BG"/>
                    </w:rPr>
                    <w:t>Максималната стойност на единичния импулс (кратна на 10) трябва да бъде 1 м</w:t>
                  </w:r>
                  <w:r w:rsidRPr="00FC6E58">
                    <w:rPr>
                      <w:sz w:val="24"/>
                      <w:szCs w:val="24"/>
                      <w:vertAlign w:val="superscript"/>
                      <w:lang w:val="bg-BG"/>
                    </w:rPr>
                    <w:t>3</w:t>
                  </w:r>
                  <w:r w:rsidRPr="00FC6E58">
                    <w:rPr>
                      <w:sz w:val="24"/>
                      <w:szCs w:val="24"/>
                      <w:lang w:val="bg-BG"/>
                    </w:rPr>
                    <w:t xml:space="preserve">. </w:t>
                  </w:r>
                  <w:r w:rsidRPr="00FC6E58">
                    <w:rPr>
                      <w:b w:val="0"/>
                      <w:sz w:val="24"/>
                      <w:szCs w:val="24"/>
                      <w:lang w:val="bg-BG"/>
                    </w:rPr>
                    <w:t>В границите на максималната стойност, Възложителят има право да фиксира стойността на единичния импулс на окомплектованите с импулсни или индуктивни изводи/четци водомери при поръчка за доставка, след предварително уведомяване на Доставчика и без допълнително заплащане.</w:t>
                  </w:r>
                </w:p>
              </w:tc>
            </w:tr>
            <w:tr w:rsidR="00966EEA" w:rsidRPr="00FC6E58" w14:paraId="04398FAD" w14:textId="77777777" w:rsidTr="00944213">
              <w:tc>
                <w:tcPr>
                  <w:tcW w:w="13908" w:type="dxa"/>
                  <w:gridSpan w:val="2"/>
                  <w:shd w:val="clear" w:color="auto" w:fill="FBD4B4" w:themeFill="accent6" w:themeFillTint="66"/>
                </w:tcPr>
                <w:p w14:paraId="5D9DA7C1" w14:textId="77777777" w:rsidR="00966EEA" w:rsidRPr="00FC6E58" w:rsidRDefault="00966EEA" w:rsidP="00966EEA">
                  <w:pPr>
                    <w:pStyle w:val="Heading1"/>
                    <w:numPr>
                      <w:ilvl w:val="0"/>
                      <w:numId w:val="0"/>
                    </w:numPr>
                    <w:spacing w:before="0"/>
                    <w:rPr>
                      <w:rFonts w:ascii="Times New Roman" w:hAnsi="Times New Roman"/>
                      <w:color w:val="auto"/>
                      <w:sz w:val="24"/>
                      <w:szCs w:val="24"/>
                      <w:lang w:val="bg-BG"/>
                    </w:rPr>
                  </w:pPr>
                  <w:r w:rsidRPr="00FC6E58">
                    <w:rPr>
                      <w:rFonts w:ascii="Times New Roman" w:hAnsi="Times New Roman"/>
                      <w:color w:val="auto"/>
                      <w:sz w:val="24"/>
                      <w:szCs w:val="24"/>
                      <w:lang w:val="bg-BG"/>
                    </w:rPr>
                    <w:t>Изисквания към техническото предложение</w:t>
                  </w:r>
                </w:p>
              </w:tc>
            </w:tr>
            <w:tr w:rsidR="00966EEA" w:rsidRPr="00FC6E58" w14:paraId="4B365F1A" w14:textId="77777777" w:rsidTr="00944213">
              <w:trPr>
                <w:gridAfter w:val="1"/>
                <w:wAfter w:w="4893" w:type="dxa"/>
              </w:trPr>
              <w:tc>
                <w:tcPr>
                  <w:tcW w:w="9015" w:type="dxa"/>
                  <w:shd w:val="clear" w:color="auto" w:fill="auto"/>
                </w:tcPr>
                <w:p w14:paraId="2F499D4A" w14:textId="77777777" w:rsidR="00966EEA" w:rsidRPr="00FC6E58" w:rsidRDefault="00966EEA" w:rsidP="00966EEA">
                  <w:pPr>
                    <w:keepLines/>
                    <w:spacing w:after="0"/>
                    <w:ind w:left="79"/>
                    <w:jc w:val="both"/>
                    <w:rPr>
                      <w:rFonts w:ascii="Times New Roman" w:hAnsi="Times New Roman"/>
                      <w:sz w:val="24"/>
                      <w:szCs w:val="24"/>
                    </w:rPr>
                  </w:pPr>
                  <w:r w:rsidRPr="00FC6E58">
                    <w:rPr>
                      <w:rFonts w:ascii="Times New Roman" w:hAnsi="Times New Roman"/>
                      <w:sz w:val="24"/>
                      <w:szCs w:val="24"/>
                      <w:lang w:val="en-US"/>
                    </w:rPr>
                    <w:t>A.</w:t>
                  </w:r>
                  <w:r w:rsidRPr="00FC6E58">
                    <w:rPr>
                      <w:rFonts w:ascii="Times New Roman" w:hAnsi="Times New Roman"/>
                      <w:sz w:val="24"/>
                      <w:szCs w:val="24"/>
                    </w:rPr>
                    <w:t xml:space="preserve"> Участникът трябва да предостави</w:t>
                  </w:r>
                  <w:r w:rsidRPr="00FC6E58">
                    <w:rPr>
                      <w:rFonts w:ascii="Times New Roman" w:hAnsi="Times New Roman"/>
                      <w:b/>
                      <w:sz w:val="24"/>
                      <w:szCs w:val="24"/>
                    </w:rPr>
                    <w:t xml:space="preserve"> предложение за изпълнение на поръчката </w:t>
                  </w:r>
                  <w:r w:rsidRPr="00FC6E58">
                    <w:rPr>
                      <w:rFonts w:ascii="Times New Roman" w:hAnsi="Times New Roman"/>
                      <w:sz w:val="24"/>
                      <w:szCs w:val="24"/>
                    </w:rPr>
                    <w:t xml:space="preserve">с описание на оферираните стоки, съобразно посочените изисквания и </w:t>
                  </w:r>
                  <w:r w:rsidRPr="00FC6E58">
                    <w:rPr>
                      <w:rFonts w:ascii="Times New Roman" w:hAnsi="Times New Roman"/>
                      <w:i/>
                      <w:sz w:val="24"/>
                      <w:szCs w:val="24"/>
                      <w:u w:val="single"/>
                    </w:rPr>
                    <w:t>потвърждение</w:t>
                  </w:r>
                  <w:r w:rsidRPr="00FC6E58">
                    <w:rPr>
                      <w:rFonts w:ascii="Times New Roman" w:hAnsi="Times New Roman"/>
                      <w:sz w:val="24"/>
                      <w:szCs w:val="24"/>
                    </w:rPr>
                    <w:t xml:space="preserve"> </w:t>
                  </w:r>
                  <w:r w:rsidRPr="00FC6E58">
                    <w:rPr>
                      <w:rFonts w:ascii="Times New Roman" w:hAnsi="Times New Roman"/>
                      <w:i/>
                      <w:sz w:val="24"/>
                      <w:szCs w:val="24"/>
                      <w:u w:val="single"/>
                    </w:rPr>
                    <w:t>за покриване на всички изисквания посочени в Раздел А от документацията.</w:t>
                  </w:r>
                  <w:r w:rsidRPr="00FC6E58">
                    <w:rPr>
                      <w:rFonts w:ascii="Times New Roman" w:hAnsi="Times New Roman"/>
                      <w:sz w:val="24"/>
                      <w:szCs w:val="24"/>
                    </w:rPr>
                    <w:t xml:space="preserve"> </w:t>
                  </w:r>
                </w:p>
                <w:p w14:paraId="3623F7A0" w14:textId="77777777" w:rsidR="00966EEA" w:rsidRPr="00FC6E58" w:rsidRDefault="00966EEA" w:rsidP="00966EEA">
                  <w:pPr>
                    <w:keepLines/>
                    <w:spacing w:after="0"/>
                    <w:ind w:left="79"/>
                    <w:jc w:val="both"/>
                    <w:rPr>
                      <w:rFonts w:ascii="Times New Roman" w:hAnsi="Times New Roman"/>
                      <w:sz w:val="24"/>
                      <w:szCs w:val="24"/>
                    </w:rPr>
                  </w:pPr>
                  <w:r w:rsidRPr="00FC6E58">
                    <w:rPr>
                      <w:rFonts w:ascii="Times New Roman" w:hAnsi="Times New Roman"/>
                      <w:sz w:val="24"/>
                      <w:szCs w:val="24"/>
                    </w:rPr>
                    <w:t>Техническото предложение трябва да е за всяка стока и да съдържа като минимум:</w:t>
                  </w:r>
                </w:p>
                <w:p w14:paraId="1CDF8381" w14:textId="77777777" w:rsidR="00966EEA" w:rsidRPr="00FC6E58" w:rsidRDefault="00966EEA" w:rsidP="00E030F0">
                  <w:pPr>
                    <w:pStyle w:val="ListParagraph"/>
                    <w:numPr>
                      <w:ilvl w:val="0"/>
                      <w:numId w:val="6"/>
                    </w:numPr>
                    <w:ind w:left="79" w:firstLine="0"/>
                    <w:jc w:val="both"/>
                    <w:rPr>
                      <w:lang w:val="bg-BG"/>
                    </w:rPr>
                  </w:pPr>
                  <w:r w:rsidRPr="00FC6E58">
                    <w:rPr>
                      <w:lang w:val="bg-BG"/>
                    </w:rPr>
                    <w:t>производител, марка, тип и диаметър на оферирани стоки, както и уеб сайт на производителя;</w:t>
                  </w:r>
                </w:p>
                <w:p w14:paraId="45C49F30" w14:textId="77777777" w:rsidR="00966EEA" w:rsidRPr="00FC6E58" w:rsidRDefault="00966EEA" w:rsidP="00E030F0">
                  <w:pPr>
                    <w:pStyle w:val="ListParagraph"/>
                    <w:numPr>
                      <w:ilvl w:val="0"/>
                      <w:numId w:val="6"/>
                    </w:numPr>
                    <w:ind w:left="79" w:firstLine="0"/>
                    <w:jc w:val="both"/>
                    <w:rPr>
                      <w:lang w:val="bg-BG"/>
                    </w:rPr>
                  </w:pPr>
                  <w:r w:rsidRPr="00FC6E58">
                    <w:rPr>
                      <w:lang w:val="bg-BG"/>
                    </w:rPr>
                    <w:t>дължина на оферираните стоки, вид на часовниковия механизъм, материал на корпуса;</w:t>
                  </w:r>
                </w:p>
                <w:p w14:paraId="231BDE8A" w14:textId="77777777" w:rsidR="00966EEA" w:rsidRPr="00FC6E58" w:rsidRDefault="00966EEA" w:rsidP="00E030F0">
                  <w:pPr>
                    <w:pStyle w:val="ListParagraph"/>
                    <w:numPr>
                      <w:ilvl w:val="0"/>
                      <w:numId w:val="6"/>
                    </w:numPr>
                    <w:ind w:left="79" w:firstLine="0"/>
                    <w:jc w:val="both"/>
                    <w:rPr>
                      <w:lang w:val="bg-BG"/>
                    </w:rPr>
                  </w:pPr>
                  <w:r w:rsidRPr="00FC6E58">
                    <w:rPr>
                      <w:lang w:val="bg-BG"/>
                    </w:rPr>
                    <w:t>характеристичен разход Q</w:t>
                  </w:r>
                  <w:r w:rsidRPr="00FC6E58">
                    <w:rPr>
                      <w:vertAlign w:val="subscript"/>
                      <w:lang w:val="bg-BG"/>
                    </w:rPr>
                    <w:t>1</w:t>
                  </w:r>
                  <w:r w:rsidRPr="00FC6E58">
                    <w:rPr>
                      <w:lang w:val="bg-BG"/>
                    </w:rPr>
                    <w:t>, Q</w:t>
                  </w:r>
                  <w:r w:rsidRPr="00FC6E58">
                    <w:rPr>
                      <w:vertAlign w:val="subscript"/>
                      <w:lang w:val="bg-BG"/>
                    </w:rPr>
                    <w:t>2</w:t>
                  </w:r>
                  <w:r w:rsidRPr="00FC6E58">
                    <w:rPr>
                      <w:lang w:val="bg-BG"/>
                    </w:rPr>
                    <w:t>, Q</w:t>
                  </w:r>
                  <w:r w:rsidRPr="00FC6E58">
                    <w:rPr>
                      <w:vertAlign w:val="subscript"/>
                      <w:lang w:val="bg-BG"/>
                    </w:rPr>
                    <w:t>3</w:t>
                  </w:r>
                  <w:r w:rsidRPr="00FC6E58">
                    <w:rPr>
                      <w:lang w:val="bg-BG"/>
                    </w:rPr>
                    <w:t>, Q</w:t>
                  </w:r>
                  <w:r w:rsidRPr="00FC6E58">
                    <w:rPr>
                      <w:vertAlign w:val="subscript"/>
                      <w:lang w:val="bg-BG"/>
                    </w:rPr>
                    <w:t>4</w:t>
                  </w:r>
                  <w:r w:rsidRPr="00FC6E58">
                    <w:rPr>
                      <w:lang w:val="bg-BG"/>
                    </w:rPr>
                    <w:t xml:space="preserve"> и R.</w:t>
                  </w:r>
                </w:p>
                <w:p w14:paraId="7F350F66" w14:textId="77777777" w:rsidR="00966EEA" w:rsidRPr="00FC6E58" w:rsidRDefault="00966EEA" w:rsidP="00966EEA">
                  <w:pPr>
                    <w:keepLines/>
                    <w:spacing w:after="0"/>
                    <w:ind w:left="79"/>
                    <w:jc w:val="both"/>
                    <w:rPr>
                      <w:rFonts w:ascii="Times New Roman" w:hAnsi="Times New Roman"/>
                      <w:sz w:val="24"/>
                      <w:szCs w:val="24"/>
                    </w:rPr>
                  </w:pPr>
                  <w:r w:rsidRPr="00FC6E58">
                    <w:rPr>
                      <w:rFonts w:ascii="Times New Roman" w:hAnsi="Times New Roman"/>
                      <w:sz w:val="24"/>
                      <w:szCs w:val="24"/>
                    </w:rPr>
                    <w:t xml:space="preserve">Участникът трябва да предостави </w:t>
                  </w:r>
                  <w:r w:rsidRPr="00FC6E58">
                    <w:rPr>
                      <w:rFonts w:ascii="Times New Roman" w:hAnsi="Times New Roman"/>
                      <w:b/>
                      <w:sz w:val="24"/>
                      <w:szCs w:val="24"/>
                    </w:rPr>
                    <w:t>декларация</w:t>
                  </w:r>
                  <w:r w:rsidRPr="00FC6E58">
                    <w:rPr>
                      <w:rFonts w:ascii="Times New Roman" w:hAnsi="Times New Roman"/>
                      <w:sz w:val="24"/>
                      <w:szCs w:val="24"/>
                    </w:rPr>
                    <w:t xml:space="preserve">, че всички спецификации на водомерите, предмет на обществената поръчка, с които участва в процедурата, отговарят на </w:t>
                  </w:r>
                  <w:hyperlink r:id="rId9" w:history="1">
                    <w:r w:rsidRPr="00FC6E58">
                      <w:rPr>
                        <w:rStyle w:val="Hyperlink"/>
                        <w:rFonts w:ascii="Times New Roman" w:hAnsi="Times New Roman"/>
                        <w:color w:val="auto"/>
                        <w:sz w:val="24"/>
                        <w:szCs w:val="24"/>
                        <w:u w:val="none"/>
                      </w:rPr>
                      <w:t>д</w:t>
                    </w:r>
                  </w:hyperlink>
                  <w:r w:rsidRPr="00FC6E58">
                    <w:rPr>
                      <w:rFonts w:ascii="Times New Roman" w:hAnsi="Times New Roman"/>
                      <w:sz w:val="24"/>
                      <w:szCs w:val="24"/>
                    </w:rPr>
                    <w:t>олуописаните изисквания или еквивалент:</w:t>
                  </w:r>
                </w:p>
                <w:p w14:paraId="319CAFE5" w14:textId="61267B48" w:rsidR="00966EEA" w:rsidRPr="00FC6E58" w:rsidRDefault="008B57E1" w:rsidP="008B57E1">
                  <w:pPr>
                    <w:pStyle w:val="ListParagraph"/>
                    <w:spacing w:before="90" w:after="90"/>
                    <w:ind w:left="645" w:firstLine="3"/>
                    <w:jc w:val="both"/>
                    <w:rPr>
                      <w:lang w:val="bg-BG"/>
                    </w:rPr>
                  </w:pPr>
                  <w:r>
                    <w:rPr>
                      <w:rStyle w:val="Hyperlink"/>
                      <w:color w:val="auto"/>
                      <w:u w:val="none"/>
                    </w:rPr>
                    <w:t xml:space="preserve">1. </w:t>
                  </w:r>
                  <w:r w:rsidR="00966EEA" w:rsidRPr="00FC6E58">
                    <w:rPr>
                      <w:rStyle w:val="Hyperlink"/>
                      <w:color w:val="auto"/>
                      <w:u w:val="none"/>
                      <w:lang w:val="bg-BG"/>
                    </w:rPr>
                    <w:t>БДС EN ISO 4064-1:2017</w:t>
                  </w:r>
                  <w:r w:rsidR="00966EEA" w:rsidRPr="00FC6E58">
                    <w:rPr>
                      <w:lang w:val="bg-BG"/>
                    </w:rPr>
                    <w:t xml:space="preserve"> – Част 1: Метрологични и технологични изисквания;</w:t>
                  </w:r>
                </w:p>
                <w:p w14:paraId="6314B723" w14:textId="29F2042F" w:rsidR="00966EEA" w:rsidRPr="00FC6E58" w:rsidRDefault="00966EEA" w:rsidP="008B57E1">
                  <w:pPr>
                    <w:pStyle w:val="ListParagraph"/>
                    <w:numPr>
                      <w:ilvl w:val="2"/>
                      <w:numId w:val="5"/>
                    </w:numPr>
                    <w:spacing w:before="90" w:after="90"/>
                    <w:ind w:left="931" w:hanging="283"/>
                    <w:jc w:val="both"/>
                    <w:rPr>
                      <w:lang w:val="bg-BG"/>
                    </w:rPr>
                  </w:pPr>
                  <w:r w:rsidRPr="00FC6E58">
                    <w:rPr>
                      <w:lang w:val="bg-BG"/>
                    </w:rPr>
                    <w:t>БДС EN ISO 4064-2:2017 – Част 2: Методи за изпитване</w:t>
                  </w:r>
                </w:p>
                <w:p w14:paraId="2CC2967A" w14:textId="00C1F582" w:rsidR="00966EEA" w:rsidRPr="00FC6E58" w:rsidRDefault="000E6992" w:rsidP="008B57E1">
                  <w:pPr>
                    <w:pStyle w:val="ListParagraph"/>
                    <w:numPr>
                      <w:ilvl w:val="2"/>
                      <w:numId w:val="5"/>
                    </w:numPr>
                    <w:spacing w:before="90" w:after="90"/>
                    <w:ind w:left="931" w:hanging="283"/>
                    <w:jc w:val="both"/>
                    <w:rPr>
                      <w:rStyle w:val="Hyperlink"/>
                      <w:color w:val="auto"/>
                      <w:lang w:val="bg-BG"/>
                    </w:rPr>
                  </w:pPr>
                  <w:r>
                    <w:rPr>
                      <w:lang w:val="bg-BG"/>
                    </w:rPr>
                    <w:t>БДС EN ISO 4064-5:2017</w:t>
                  </w:r>
                  <w:r w:rsidR="00966EEA" w:rsidRPr="00FC6E58">
                    <w:rPr>
                      <w:lang w:val="bg-BG"/>
                    </w:rPr>
                    <w:t xml:space="preserve"> – Част 5: Изисквания за монтиране</w:t>
                  </w:r>
                </w:p>
                <w:p w14:paraId="40139B37" w14:textId="77777777" w:rsidR="00966EEA" w:rsidRPr="00FC6E58" w:rsidRDefault="00966EEA" w:rsidP="00966EEA">
                  <w:pPr>
                    <w:spacing w:after="0" w:line="240" w:lineRule="auto"/>
                    <w:jc w:val="both"/>
                    <w:rPr>
                      <w:rFonts w:ascii="Times New Roman" w:eastAsia="Times New Roman" w:hAnsi="Times New Roman"/>
                      <w:u w:val="single"/>
                    </w:rPr>
                  </w:pPr>
                </w:p>
              </w:tc>
            </w:tr>
            <w:tr w:rsidR="00966EEA" w:rsidRPr="00FC6E58" w14:paraId="33ABD6F4" w14:textId="77777777" w:rsidTr="00944213">
              <w:trPr>
                <w:gridAfter w:val="1"/>
                <w:wAfter w:w="4893" w:type="dxa"/>
              </w:trPr>
              <w:tc>
                <w:tcPr>
                  <w:tcW w:w="9015" w:type="dxa"/>
                  <w:shd w:val="clear" w:color="auto" w:fill="auto"/>
                </w:tcPr>
                <w:p w14:paraId="7FEB4547" w14:textId="77777777" w:rsidR="00966EEA" w:rsidRPr="00FC6E58" w:rsidRDefault="00966EEA" w:rsidP="00966EEA">
                  <w:pPr>
                    <w:pStyle w:val="ListParagraph"/>
                    <w:spacing w:before="90" w:after="90"/>
                    <w:ind w:left="0"/>
                    <w:jc w:val="both"/>
                    <w:rPr>
                      <w:lang w:val="bg-BG"/>
                    </w:rPr>
                  </w:pPr>
                  <w:r w:rsidRPr="00FC6E58">
                    <w:t>B.</w:t>
                  </w:r>
                  <w:r w:rsidRPr="00FC6E58">
                    <w:rPr>
                      <w:lang w:val="bg-BG"/>
                    </w:rPr>
                    <w:t xml:space="preserve"> Участникът трябва да предостави</w:t>
                  </w:r>
                  <w:r w:rsidRPr="00FC6E58">
                    <w:rPr>
                      <w:b/>
                      <w:lang w:val="bg-BG"/>
                    </w:rPr>
                    <w:t xml:space="preserve"> таблица „Гаранционен срок”</w:t>
                  </w:r>
                  <w:r w:rsidRPr="00FC6E58">
                    <w:rPr>
                      <w:lang w:val="bg-BG"/>
                    </w:rPr>
                    <w:t xml:space="preserve">, с посочен гаранционен срок за всяка оферирана стока. Гаранционният срок на стоките, с които участникът участва в процедурата, </w:t>
                  </w:r>
                  <w:r w:rsidRPr="00FC6E58">
                    <w:rPr>
                      <w:b/>
                      <w:lang w:val="bg-BG"/>
                    </w:rPr>
                    <w:t xml:space="preserve">не може да бъде по-малък от 36 месеца за водомерите с фланшово присъединяване и 24 месеца за комуникационните модули, </w:t>
                  </w:r>
                  <w:r w:rsidRPr="00FC6E58">
                    <w:rPr>
                      <w:lang w:val="bg-BG" w:eastAsia="bg-BG"/>
                    </w:rPr>
                    <w:t>считано от датата на доставка</w:t>
                  </w:r>
                  <w:r w:rsidRPr="00FC6E58">
                    <w:rPr>
                      <w:lang w:val="bg-BG"/>
                    </w:rPr>
                    <w:t>.</w:t>
                  </w:r>
                </w:p>
                <w:p w14:paraId="7FCDB704" w14:textId="77777777" w:rsidR="00966EEA" w:rsidRPr="00FC6E58" w:rsidRDefault="00966EEA" w:rsidP="00966EEA">
                  <w:pPr>
                    <w:keepLines/>
                    <w:spacing w:before="120" w:after="120"/>
                    <w:jc w:val="both"/>
                    <w:rPr>
                      <w:rFonts w:ascii="Times New Roman" w:eastAsia="Times New Roman" w:hAnsi="Times New Roman"/>
                      <w:u w:val="single"/>
                    </w:rPr>
                  </w:pPr>
                  <w:r w:rsidRPr="00FC6E58">
                    <w:rPr>
                      <w:rFonts w:ascii="Times New Roman" w:hAnsi="Times New Roman"/>
                      <w:sz w:val="24"/>
                      <w:szCs w:val="24"/>
                    </w:rPr>
                    <w:t xml:space="preserve">Участникът трябва да предостави </w:t>
                  </w:r>
                  <w:r w:rsidRPr="00FC6E58">
                    <w:rPr>
                      <w:rFonts w:ascii="Times New Roman" w:hAnsi="Times New Roman"/>
                      <w:b/>
                      <w:sz w:val="24"/>
                      <w:szCs w:val="24"/>
                    </w:rPr>
                    <w:t xml:space="preserve">пълно описание на условията на гаранционна поддръжка </w:t>
                  </w:r>
                  <w:r w:rsidRPr="00FC6E58">
                    <w:rPr>
                      <w:rFonts w:ascii="Times New Roman" w:hAnsi="Times New Roman"/>
                      <w:sz w:val="24"/>
                      <w:szCs w:val="24"/>
                    </w:rPr>
                    <w:t xml:space="preserve">на стоките, </w:t>
                  </w:r>
                  <w:r w:rsidRPr="00FC6E58">
                    <w:rPr>
                      <w:rFonts w:ascii="Times New Roman" w:hAnsi="Times New Roman"/>
                      <w:sz w:val="24"/>
                      <w:szCs w:val="24"/>
                      <w:u w:val="single"/>
                    </w:rPr>
                    <w:t>които да са</w:t>
                  </w:r>
                  <w:r w:rsidRPr="00FC6E58">
                    <w:rPr>
                      <w:rFonts w:ascii="Times New Roman" w:hAnsi="Times New Roman"/>
                      <w:b/>
                      <w:sz w:val="24"/>
                      <w:szCs w:val="24"/>
                      <w:u w:val="single"/>
                    </w:rPr>
                    <w:t xml:space="preserve"> в съответствие</w:t>
                  </w:r>
                  <w:r w:rsidRPr="00FC6E58">
                    <w:rPr>
                      <w:rFonts w:ascii="Times New Roman" w:hAnsi="Times New Roman"/>
                      <w:sz w:val="24"/>
                      <w:szCs w:val="24"/>
                      <w:u w:val="single"/>
                    </w:rPr>
                    <w:t xml:space="preserve"> с изискванията на настоящата спецификация. </w:t>
                  </w:r>
                </w:p>
                <w:p w14:paraId="11F308F8" w14:textId="77777777" w:rsidR="00966EEA" w:rsidRPr="00FC6E58" w:rsidRDefault="00966EEA" w:rsidP="00E030F0">
                  <w:pPr>
                    <w:pStyle w:val="ListParagraph"/>
                    <w:numPr>
                      <w:ilvl w:val="1"/>
                      <w:numId w:val="20"/>
                    </w:numPr>
                    <w:spacing w:before="90" w:after="90"/>
                    <w:ind w:left="78"/>
                    <w:jc w:val="both"/>
                    <w:rPr>
                      <w:u w:val="single"/>
                    </w:rPr>
                  </w:pPr>
                  <w:r w:rsidRPr="00FC6E58">
                    <w:rPr>
                      <w:szCs w:val="20"/>
                      <w:lang w:val="bg-BG"/>
                    </w:rPr>
                    <w:t>Участникът трябва да представи сертификат или декларация от производителя на водомерите в оригинал, че няма въздействие на външни магнитни и електромагнитни полета върху техническите характеристите на водомерите.</w:t>
                  </w:r>
                </w:p>
              </w:tc>
            </w:tr>
            <w:tr w:rsidR="00966EEA" w:rsidRPr="00FC6E58" w14:paraId="3760D67F" w14:textId="77777777" w:rsidTr="00944213">
              <w:tc>
                <w:tcPr>
                  <w:tcW w:w="13908" w:type="dxa"/>
                  <w:gridSpan w:val="2"/>
                  <w:shd w:val="clear" w:color="auto" w:fill="FBD4B4" w:themeFill="accent6" w:themeFillTint="66"/>
                </w:tcPr>
                <w:p w14:paraId="626225B5" w14:textId="77777777" w:rsidR="00966EEA" w:rsidRPr="00FC6E58" w:rsidRDefault="00966EEA" w:rsidP="00966EEA">
                  <w:pPr>
                    <w:pStyle w:val="Heading1"/>
                    <w:numPr>
                      <w:ilvl w:val="0"/>
                      <w:numId w:val="0"/>
                    </w:numPr>
                    <w:jc w:val="both"/>
                    <w:rPr>
                      <w:rFonts w:ascii="Times New Roman" w:hAnsi="Times New Roman"/>
                      <w:color w:val="auto"/>
                      <w:sz w:val="24"/>
                      <w:szCs w:val="24"/>
                      <w:lang w:val="bg-BG"/>
                    </w:rPr>
                  </w:pPr>
                  <w:r w:rsidRPr="00FC6E58">
                    <w:rPr>
                      <w:rFonts w:ascii="Times New Roman" w:hAnsi="Times New Roman"/>
                      <w:color w:val="auto"/>
                      <w:sz w:val="24"/>
                      <w:szCs w:val="24"/>
                      <w:lang w:val="bg-BG"/>
                    </w:rPr>
                    <w:t>ОБЩИ ТЕХНИЧЕСКИ ХАРАКТЕРИСТИКИ</w:t>
                  </w:r>
                  <w:r w:rsidRPr="00FC6E58">
                    <w:rPr>
                      <w:rFonts w:ascii="Times New Roman" w:hAnsi="Times New Roman"/>
                      <w:color w:val="auto"/>
                      <w:sz w:val="24"/>
                      <w:szCs w:val="24"/>
                      <w:lang w:val="en-US"/>
                    </w:rPr>
                    <w:t xml:space="preserve"> </w:t>
                  </w:r>
                  <w:r w:rsidRPr="00FC6E58">
                    <w:rPr>
                      <w:rFonts w:ascii="Times New Roman" w:hAnsi="Times New Roman"/>
                      <w:color w:val="auto"/>
                      <w:sz w:val="24"/>
                      <w:szCs w:val="24"/>
                      <w:lang w:val="bg-BG"/>
                    </w:rPr>
                    <w:t>НА ВОДОМЕРИТЕ:</w:t>
                  </w:r>
                </w:p>
                <w:p w14:paraId="6A4D6D23" w14:textId="77777777" w:rsidR="00966EEA" w:rsidRPr="00FC6E58" w:rsidRDefault="00966EEA" w:rsidP="00966EEA">
                  <w:pPr>
                    <w:tabs>
                      <w:tab w:val="left" w:pos="3675"/>
                    </w:tabs>
                    <w:spacing w:after="0" w:line="240" w:lineRule="auto"/>
                    <w:ind w:left="81"/>
                    <w:jc w:val="both"/>
                    <w:rPr>
                      <w:rFonts w:ascii="Times New Roman" w:eastAsia="Times New Roman" w:hAnsi="Times New Roman"/>
                      <w:b/>
                      <w:u w:val="single"/>
                    </w:rPr>
                  </w:pPr>
                </w:p>
              </w:tc>
            </w:tr>
            <w:tr w:rsidR="00966EEA" w:rsidRPr="00FC6E58" w14:paraId="5061B776" w14:textId="77777777" w:rsidTr="00944213">
              <w:trPr>
                <w:gridAfter w:val="1"/>
                <w:wAfter w:w="4893" w:type="dxa"/>
              </w:trPr>
              <w:tc>
                <w:tcPr>
                  <w:tcW w:w="9015" w:type="dxa"/>
                  <w:shd w:val="clear" w:color="auto" w:fill="auto"/>
                </w:tcPr>
                <w:p w14:paraId="19118681" w14:textId="00522DEE" w:rsidR="00966EEA" w:rsidRPr="00FC6E58" w:rsidRDefault="00966EEA" w:rsidP="00E030F0">
                  <w:pPr>
                    <w:pStyle w:val="Heading2"/>
                    <w:numPr>
                      <w:ilvl w:val="0"/>
                      <w:numId w:val="33"/>
                    </w:numPr>
                    <w:jc w:val="both"/>
                    <w:rPr>
                      <w:sz w:val="22"/>
                      <w:szCs w:val="22"/>
                      <w:u w:val="single"/>
                    </w:rPr>
                  </w:pPr>
                  <w:r w:rsidRPr="00FC6E58">
                    <w:rPr>
                      <w:b w:val="0"/>
                      <w:sz w:val="24"/>
                      <w:szCs w:val="24"/>
                      <w:lang w:val="bg-BG"/>
                    </w:rPr>
                    <w:t xml:space="preserve">Стоката трябва да е направена от материали с подходяща якост и стабилност, устойчива на вътрешна и нормална външна корозия. </w:t>
                  </w:r>
                </w:p>
              </w:tc>
            </w:tr>
            <w:tr w:rsidR="00966EEA" w:rsidRPr="00FC6E58" w14:paraId="4A34268B" w14:textId="77777777" w:rsidTr="00944213">
              <w:trPr>
                <w:gridAfter w:val="1"/>
                <w:wAfter w:w="4893" w:type="dxa"/>
              </w:trPr>
              <w:tc>
                <w:tcPr>
                  <w:tcW w:w="9015" w:type="dxa"/>
                  <w:shd w:val="clear" w:color="auto" w:fill="auto"/>
                </w:tcPr>
                <w:p w14:paraId="4FC81756" w14:textId="46CE6277" w:rsidR="00966EEA" w:rsidRPr="00FC6E58" w:rsidRDefault="00966EEA" w:rsidP="00E030F0">
                  <w:pPr>
                    <w:pStyle w:val="Heading2"/>
                    <w:numPr>
                      <w:ilvl w:val="0"/>
                      <w:numId w:val="33"/>
                    </w:numPr>
                    <w:jc w:val="both"/>
                    <w:rPr>
                      <w:u w:val="single"/>
                    </w:rPr>
                  </w:pPr>
                  <w:r w:rsidRPr="00FC6E58">
                    <w:rPr>
                      <w:b w:val="0"/>
                      <w:sz w:val="24"/>
                      <w:szCs w:val="24"/>
                      <w:lang w:val="bg-BG"/>
                    </w:rPr>
                    <w:t xml:space="preserve">Видът на материала за корпуса на водомерите трябва да е сферографитен чугун. </w:t>
                  </w:r>
                </w:p>
              </w:tc>
            </w:tr>
            <w:tr w:rsidR="00966EEA" w:rsidRPr="00FC6E58" w14:paraId="1243CB43" w14:textId="77777777" w:rsidTr="00944213">
              <w:trPr>
                <w:gridAfter w:val="1"/>
                <w:wAfter w:w="4893" w:type="dxa"/>
              </w:trPr>
              <w:tc>
                <w:tcPr>
                  <w:tcW w:w="9015" w:type="dxa"/>
                  <w:shd w:val="clear" w:color="auto" w:fill="auto"/>
                </w:tcPr>
                <w:p w14:paraId="4DB77657" w14:textId="733D0437" w:rsidR="00966EEA" w:rsidRPr="00FC6E58" w:rsidRDefault="008B57E1" w:rsidP="00E030F0">
                  <w:pPr>
                    <w:pStyle w:val="Heading2"/>
                    <w:numPr>
                      <w:ilvl w:val="1"/>
                      <w:numId w:val="33"/>
                    </w:numPr>
                    <w:ind w:left="78"/>
                    <w:jc w:val="both"/>
                    <w:rPr>
                      <w:u w:val="single"/>
                    </w:rPr>
                  </w:pPr>
                  <w:r>
                    <w:rPr>
                      <w:b w:val="0"/>
                      <w:sz w:val="24"/>
                      <w:szCs w:val="24"/>
                      <w:lang w:val="en-US"/>
                    </w:rPr>
                    <w:t xml:space="preserve">C. </w:t>
                  </w:r>
                  <w:r w:rsidR="00966EEA" w:rsidRPr="00FC6E58">
                    <w:rPr>
                      <w:b w:val="0"/>
                      <w:sz w:val="24"/>
                      <w:szCs w:val="24"/>
                      <w:lang w:val="bg-BG"/>
                    </w:rPr>
                    <w:t>Стоката трябва да има запечатващи защитни механизми (корда с оловна пломба, печат, капак и др.). Запечатването трябва да осигури невъзможност за демонтаж, калибриране без да бъде нарушено запечатването, както и да бъде предвидена защита срещу външни влияния и магнетизъм за водомерите „сух тип”.</w:t>
                  </w:r>
                </w:p>
              </w:tc>
            </w:tr>
            <w:tr w:rsidR="00966EEA" w:rsidRPr="00FC6E58" w14:paraId="2EEEC90F" w14:textId="77777777" w:rsidTr="00944213">
              <w:trPr>
                <w:gridAfter w:val="1"/>
                <w:wAfter w:w="4893" w:type="dxa"/>
              </w:trPr>
              <w:tc>
                <w:tcPr>
                  <w:tcW w:w="9015" w:type="dxa"/>
                  <w:shd w:val="clear" w:color="auto" w:fill="auto"/>
                </w:tcPr>
                <w:p w14:paraId="4DD99325" w14:textId="183AB3DD" w:rsidR="00966EEA" w:rsidRPr="00FC6E58" w:rsidRDefault="00966EEA" w:rsidP="00E030F0">
                  <w:pPr>
                    <w:pStyle w:val="Heading2"/>
                    <w:numPr>
                      <w:ilvl w:val="1"/>
                      <w:numId w:val="20"/>
                    </w:numPr>
                    <w:ind w:left="81"/>
                    <w:jc w:val="both"/>
                    <w:rPr>
                      <w:u w:val="single"/>
                    </w:rPr>
                  </w:pPr>
                  <w:r w:rsidRPr="00FC6E58">
                    <w:rPr>
                      <w:b w:val="0"/>
                      <w:sz w:val="24"/>
                      <w:szCs w:val="24"/>
                      <w:lang w:val="bg-BG"/>
                    </w:rPr>
                    <w:t>Показващото устройство, чрез просто съпоставяне на неговите различни съставни елементи, трябва да позволява надеждно, лесно и недвусмислено отчитане на измервания обем вода, изразен в кубични метри.</w:t>
                  </w:r>
                </w:p>
              </w:tc>
            </w:tr>
            <w:tr w:rsidR="00966EEA" w:rsidRPr="00FC6E58" w14:paraId="01F6004B" w14:textId="77777777" w:rsidTr="00944213">
              <w:trPr>
                <w:gridAfter w:val="1"/>
                <w:wAfter w:w="4893" w:type="dxa"/>
              </w:trPr>
              <w:tc>
                <w:tcPr>
                  <w:tcW w:w="9015" w:type="dxa"/>
                  <w:shd w:val="clear" w:color="auto" w:fill="auto"/>
                </w:tcPr>
                <w:p w14:paraId="19A41D64" w14:textId="77777777" w:rsidR="00966EEA" w:rsidRPr="00FC6E58" w:rsidRDefault="00966EEA" w:rsidP="00E030F0">
                  <w:pPr>
                    <w:pStyle w:val="Heading2"/>
                    <w:numPr>
                      <w:ilvl w:val="1"/>
                      <w:numId w:val="20"/>
                    </w:numPr>
                    <w:ind w:left="78"/>
                    <w:jc w:val="both"/>
                    <w:rPr>
                      <w:b w:val="0"/>
                      <w:sz w:val="24"/>
                      <w:szCs w:val="24"/>
                      <w:lang w:val="bg-BG"/>
                    </w:rPr>
                  </w:pPr>
                  <w:r w:rsidRPr="00FC6E58">
                    <w:rPr>
                      <w:b w:val="0"/>
                      <w:sz w:val="24"/>
                      <w:szCs w:val="24"/>
                      <w:lang w:val="bg-BG"/>
                    </w:rPr>
                    <w:t>Всички материали и изделия, които са вложени в стоката трябва да бъдат нови, неизползвани и да включват всички най-нови подобрения в материалите и дизайна.</w:t>
                  </w:r>
                </w:p>
                <w:p w14:paraId="4808501B" w14:textId="77777777" w:rsidR="00966EEA" w:rsidRPr="00FC6E58" w:rsidRDefault="00966EEA" w:rsidP="00966EEA">
                  <w:pPr>
                    <w:pStyle w:val="Heading2"/>
                    <w:numPr>
                      <w:ilvl w:val="0"/>
                      <w:numId w:val="0"/>
                    </w:numPr>
                    <w:ind w:left="78"/>
                    <w:rPr>
                      <w:sz w:val="22"/>
                      <w:szCs w:val="22"/>
                      <w:u w:val="single"/>
                    </w:rPr>
                  </w:pPr>
                </w:p>
              </w:tc>
            </w:tr>
            <w:tr w:rsidR="00966EEA" w:rsidRPr="00FC6E58" w14:paraId="6ECE01DB" w14:textId="77777777" w:rsidTr="00944213">
              <w:trPr>
                <w:gridAfter w:val="1"/>
                <w:wAfter w:w="4893" w:type="dxa"/>
              </w:trPr>
              <w:tc>
                <w:tcPr>
                  <w:tcW w:w="9015" w:type="dxa"/>
                  <w:shd w:val="clear" w:color="auto" w:fill="auto"/>
                </w:tcPr>
                <w:p w14:paraId="5575E09C" w14:textId="77777777" w:rsidR="00966EEA" w:rsidRPr="00FC6E58" w:rsidRDefault="00966EEA" w:rsidP="00E030F0">
                  <w:pPr>
                    <w:pStyle w:val="Heading2"/>
                    <w:numPr>
                      <w:ilvl w:val="1"/>
                      <w:numId w:val="20"/>
                    </w:numPr>
                    <w:ind w:left="78"/>
                    <w:jc w:val="both"/>
                    <w:rPr>
                      <w:b w:val="0"/>
                      <w:sz w:val="24"/>
                      <w:szCs w:val="24"/>
                      <w:lang w:val="bg-BG"/>
                    </w:rPr>
                  </w:pPr>
                  <w:r w:rsidRPr="00FC6E58">
                    <w:rPr>
                      <w:b w:val="0"/>
                      <w:sz w:val="24"/>
                      <w:szCs w:val="24"/>
                      <w:lang w:val="bg-BG"/>
                    </w:rPr>
                    <w:lastRenderedPageBreak/>
                    <w:t>Върху всеки водомер трябва да е поставена по четлив и незаличим начин минимум следната информация, отделно или групирана заедно, върху корпуса, върху часовниковия механизъм, съответно:</w:t>
                  </w:r>
                </w:p>
                <w:p w14:paraId="2636B6B0" w14:textId="277FE604" w:rsidR="00966EEA" w:rsidRPr="00FC6E58" w:rsidRDefault="00966EEA" w:rsidP="00E030F0">
                  <w:pPr>
                    <w:pStyle w:val="ListParagraph"/>
                    <w:numPr>
                      <w:ilvl w:val="1"/>
                      <w:numId w:val="8"/>
                    </w:numPr>
                    <w:tabs>
                      <w:tab w:val="clear" w:pos="1787"/>
                    </w:tabs>
                    <w:spacing w:before="120" w:after="120" w:line="240" w:lineRule="atLeast"/>
                    <w:ind w:left="506" w:hanging="430"/>
                    <w:jc w:val="both"/>
                    <w:rPr>
                      <w:lang w:val="bg-BG"/>
                    </w:rPr>
                  </w:pPr>
                  <w:r w:rsidRPr="00FC6E58">
                    <w:rPr>
                      <w:lang w:val="bg-BG"/>
                    </w:rPr>
                    <w:t>търговско наименование или марка, или знак на производителя;</w:t>
                  </w:r>
                </w:p>
                <w:p w14:paraId="1C0B4BA4" w14:textId="19727B63" w:rsidR="00966EEA" w:rsidRPr="00FC6E58" w:rsidRDefault="00966EEA" w:rsidP="00E030F0">
                  <w:pPr>
                    <w:pStyle w:val="ListParagraph"/>
                    <w:numPr>
                      <w:ilvl w:val="1"/>
                      <w:numId w:val="8"/>
                    </w:numPr>
                    <w:tabs>
                      <w:tab w:val="clear" w:pos="1787"/>
                    </w:tabs>
                    <w:spacing w:before="120" w:after="120" w:line="240" w:lineRule="atLeast"/>
                    <w:ind w:left="506" w:hanging="430"/>
                    <w:jc w:val="both"/>
                    <w:rPr>
                      <w:lang w:val="bg-BG"/>
                    </w:rPr>
                  </w:pPr>
                  <w:r w:rsidRPr="00FC6E58">
                    <w:rPr>
                      <w:lang w:val="bg-BG"/>
                    </w:rPr>
                    <w:t>тип;</w:t>
                  </w:r>
                </w:p>
                <w:p w14:paraId="786193EA" w14:textId="2029853F" w:rsidR="00966EEA" w:rsidRPr="00FC6E58" w:rsidRDefault="00966EEA" w:rsidP="00E030F0">
                  <w:pPr>
                    <w:pStyle w:val="ListParagraph"/>
                    <w:numPr>
                      <w:ilvl w:val="1"/>
                      <w:numId w:val="8"/>
                    </w:numPr>
                    <w:tabs>
                      <w:tab w:val="clear" w:pos="1787"/>
                    </w:tabs>
                    <w:spacing w:before="120" w:after="120" w:line="240" w:lineRule="atLeast"/>
                    <w:ind w:left="506" w:hanging="430"/>
                    <w:jc w:val="both"/>
                    <w:rPr>
                      <w:lang w:val="bg-BG"/>
                    </w:rPr>
                  </w:pPr>
                  <w:r w:rsidRPr="00FC6E58">
                    <w:rPr>
                      <w:lang w:val="bg-BG"/>
                    </w:rPr>
                    <w:t>Q</w:t>
                  </w:r>
                  <w:r w:rsidRPr="00FC6E58">
                    <w:rPr>
                      <w:vertAlign w:val="subscript"/>
                      <w:lang w:val="bg-BG"/>
                    </w:rPr>
                    <w:t>3</w:t>
                  </w:r>
                  <w:r w:rsidRPr="00FC6E58">
                    <w:rPr>
                      <w:lang w:val="bg-BG"/>
                    </w:rPr>
                    <w:t xml:space="preserve"> и R; </w:t>
                  </w:r>
                </w:p>
                <w:p w14:paraId="527460D5" w14:textId="0E687ABF" w:rsidR="00966EEA" w:rsidRPr="00FC6E58" w:rsidRDefault="00966EEA" w:rsidP="00E030F0">
                  <w:pPr>
                    <w:pStyle w:val="ListParagraph"/>
                    <w:numPr>
                      <w:ilvl w:val="1"/>
                      <w:numId w:val="8"/>
                    </w:numPr>
                    <w:tabs>
                      <w:tab w:val="clear" w:pos="1787"/>
                    </w:tabs>
                    <w:spacing w:before="120" w:after="120" w:line="240" w:lineRule="atLeast"/>
                    <w:ind w:left="506" w:hanging="430"/>
                    <w:jc w:val="both"/>
                    <w:rPr>
                      <w:lang w:val="bg-BG"/>
                    </w:rPr>
                  </w:pPr>
                  <w:r w:rsidRPr="00FC6E58">
                    <w:rPr>
                      <w:lang w:val="bg-BG"/>
                    </w:rPr>
                    <w:t>годината на производство и индивидуалният сериен номер;</w:t>
                  </w:r>
                </w:p>
                <w:p w14:paraId="55B3A9B6" w14:textId="6D45029B" w:rsidR="00966EEA" w:rsidRPr="00FC6E58" w:rsidRDefault="00966EEA" w:rsidP="00E030F0">
                  <w:pPr>
                    <w:pStyle w:val="ListParagraph"/>
                    <w:numPr>
                      <w:ilvl w:val="1"/>
                      <w:numId w:val="8"/>
                    </w:numPr>
                    <w:tabs>
                      <w:tab w:val="clear" w:pos="1787"/>
                    </w:tabs>
                    <w:spacing w:before="120" w:after="120" w:line="240" w:lineRule="atLeast"/>
                    <w:ind w:left="506" w:hanging="430"/>
                    <w:jc w:val="both"/>
                    <w:rPr>
                      <w:lang w:val="bg-BG"/>
                    </w:rPr>
                  </w:pPr>
                  <w:r w:rsidRPr="00FC6E58">
                    <w:rPr>
                      <w:lang w:val="bg-BG"/>
                    </w:rPr>
                    <w:t>една или две стрелки, показващи посоката на движение на потока;</w:t>
                  </w:r>
                </w:p>
                <w:p w14:paraId="68829F41" w14:textId="66869456" w:rsidR="00966EEA" w:rsidRPr="00FC6E58" w:rsidRDefault="00966EEA" w:rsidP="00E030F0">
                  <w:pPr>
                    <w:pStyle w:val="ListParagraph"/>
                    <w:numPr>
                      <w:ilvl w:val="1"/>
                      <w:numId w:val="8"/>
                    </w:numPr>
                    <w:tabs>
                      <w:tab w:val="clear" w:pos="1787"/>
                    </w:tabs>
                    <w:spacing w:before="120" w:after="120" w:line="240" w:lineRule="atLeast"/>
                    <w:ind w:left="506" w:hanging="430"/>
                    <w:jc w:val="both"/>
                    <w:rPr>
                      <w:lang w:val="bg-BG"/>
                    </w:rPr>
                  </w:pPr>
                  <w:r w:rsidRPr="00FC6E58">
                    <w:rPr>
                      <w:lang w:val="bg-BG"/>
                    </w:rPr>
                    <w:t>знакът за оценка на съответствието;</w:t>
                  </w:r>
                </w:p>
                <w:p w14:paraId="76246F48" w14:textId="38E46AF1" w:rsidR="00966EEA" w:rsidRPr="00FC6E58" w:rsidRDefault="00966EEA" w:rsidP="00E030F0">
                  <w:pPr>
                    <w:pStyle w:val="ListParagraph"/>
                    <w:numPr>
                      <w:ilvl w:val="1"/>
                      <w:numId w:val="8"/>
                    </w:numPr>
                    <w:tabs>
                      <w:tab w:val="clear" w:pos="1787"/>
                    </w:tabs>
                    <w:spacing w:before="120" w:after="120" w:line="240" w:lineRule="atLeast"/>
                    <w:ind w:left="506" w:hanging="430"/>
                    <w:jc w:val="both"/>
                    <w:rPr>
                      <w:u w:val="single"/>
                    </w:rPr>
                  </w:pPr>
                  <w:r w:rsidRPr="00FC6E58">
                    <w:rPr>
                      <w:lang w:val="bg-BG"/>
                    </w:rPr>
                    <w:t>максималното работно налягане, изразено в барове.</w:t>
                  </w:r>
                </w:p>
              </w:tc>
            </w:tr>
            <w:tr w:rsidR="00966EEA" w:rsidRPr="00FC6E58" w14:paraId="1E08B850" w14:textId="77777777" w:rsidTr="00944213">
              <w:trPr>
                <w:gridAfter w:val="1"/>
                <w:wAfter w:w="4893" w:type="dxa"/>
              </w:trPr>
              <w:tc>
                <w:tcPr>
                  <w:tcW w:w="9015" w:type="dxa"/>
                  <w:shd w:val="clear" w:color="auto" w:fill="auto"/>
                </w:tcPr>
                <w:p w14:paraId="702A338E" w14:textId="77777777" w:rsidR="00966EEA" w:rsidRPr="00FC6E58" w:rsidRDefault="00966EEA" w:rsidP="00E030F0">
                  <w:pPr>
                    <w:pStyle w:val="Heading2"/>
                    <w:numPr>
                      <w:ilvl w:val="1"/>
                      <w:numId w:val="20"/>
                    </w:numPr>
                    <w:ind w:left="78"/>
                    <w:jc w:val="both"/>
                    <w:rPr>
                      <w:b w:val="0"/>
                      <w:sz w:val="24"/>
                      <w:szCs w:val="24"/>
                      <w:u w:val="single"/>
                    </w:rPr>
                  </w:pPr>
                  <w:r w:rsidRPr="00FC6E58">
                    <w:rPr>
                      <w:b w:val="0"/>
                      <w:sz w:val="24"/>
                      <w:szCs w:val="24"/>
                      <w:lang w:val="bg-BG"/>
                    </w:rPr>
                    <w:t>За водомери от един и същи диаметър, индивидуалният сериен номер трябва да e уникален. В серийният номер трябва да има контролни цифри за годината на производство и типа на водомера.</w:t>
                  </w:r>
                </w:p>
              </w:tc>
            </w:tr>
            <w:tr w:rsidR="00966EEA" w:rsidRPr="00FC6E58" w14:paraId="6B9ED425" w14:textId="77777777" w:rsidTr="00944213">
              <w:trPr>
                <w:gridAfter w:val="1"/>
                <w:wAfter w:w="4893" w:type="dxa"/>
              </w:trPr>
              <w:tc>
                <w:tcPr>
                  <w:tcW w:w="9015" w:type="dxa"/>
                  <w:shd w:val="clear" w:color="auto" w:fill="auto"/>
                </w:tcPr>
                <w:p w14:paraId="4F9393ED" w14:textId="77777777" w:rsidR="00966EEA" w:rsidRPr="00FC6E58" w:rsidRDefault="00966EEA" w:rsidP="00E030F0">
                  <w:pPr>
                    <w:pStyle w:val="Heading2"/>
                    <w:numPr>
                      <w:ilvl w:val="1"/>
                      <w:numId w:val="20"/>
                    </w:numPr>
                    <w:ind w:left="78"/>
                    <w:jc w:val="both"/>
                    <w:rPr>
                      <w:b w:val="0"/>
                      <w:sz w:val="24"/>
                      <w:szCs w:val="24"/>
                      <w:u w:val="single"/>
                    </w:rPr>
                  </w:pPr>
                  <w:r w:rsidRPr="00FC6E58">
                    <w:rPr>
                      <w:b w:val="0"/>
                      <w:sz w:val="24"/>
                      <w:szCs w:val="24"/>
                      <w:lang w:val="bg-BG"/>
                    </w:rPr>
                    <w:t>Водомерът трябва да работи плавно в допустимите граници по време на непрекъснат или дискретен воден поток (нормални условия).</w:t>
                  </w:r>
                </w:p>
              </w:tc>
            </w:tr>
            <w:tr w:rsidR="00966EEA" w:rsidRPr="00FC6E58" w14:paraId="1DC85531" w14:textId="77777777" w:rsidTr="00944213">
              <w:trPr>
                <w:gridAfter w:val="1"/>
                <w:wAfter w:w="4893" w:type="dxa"/>
              </w:trPr>
              <w:tc>
                <w:tcPr>
                  <w:tcW w:w="9015" w:type="dxa"/>
                  <w:shd w:val="clear" w:color="auto" w:fill="auto"/>
                </w:tcPr>
                <w:p w14:paraId="473D829B" w14:textId="77777777" w:rsidR="00966EEA" w:rsidRPr="00FC6E58" w:rsidRDefault="00966EEA" w:rsidP="00E030F0">
                  <w:pPr>
                    <w:pStyle w:val="Heading2"/>
                    <w:numPr>
                      <w:ilvl w:val="1"/>
                      <w:numId w:val="20"/>
                    </w:numPr>
                    <w:ind w:left="78"/>
                    <w:jc w:val="both"/>
                    <w:rPr>
                      <w:b w:val="0"/>
                      <w:sz w:val="24"/>
                      <w:szCs w:val="24"/>
                      <w:u w:val="single"/>
                    </w:rPr>
                  </w:pPr>
                  <w:r w:rsidRPr="00FC6E58">
                    <w:rPr>
                      <w:b w:val="0"/>
                      <w:sz w:val="24"/>
                      <w:szCs w:val="24"/>
                      <w:lang w:val="bg-BG"/>
                    </w:rPr>
                    <w:t>Ролковият брояч</w:t>
                  </w:r>
                  <w:r w:rsidRPr="00FC6E58">
                    <w:rPr>
                      <w:b w:val="0"/>
                      <w:sz w:val="24"/>
                      <w:szCs w:val="24"/>
                    </w:rPr>
                    <w:t xml:space="preserve"> или дисплеят трябва да бъд</w:t>
                  </w:r>
                  <w:r w:rsidRPr="00FC6E58">
                    <w:rPr>
                      <w:b w:val="0"/>
                      <w:sz w:val="24"/>
                      <w:szCs w:val="24"/>
                      <w:lang w:val="bg-BG"/>
                    </w:rPr>
                    <w:t>ат</w:t>
                  </w:r>
                  <w:r w:rsidRPr="00FC6E58">
                    <w:rPr>
                      <w:b w:val="0"/>
                      <w:sz w:val="24"/>
                      <w:szCs w:val="24"/>
                    </w:rPr>
                    <w:t xml:space="preserve"> за куб. </w:t>
                  </w:r>
                  <w:proofErr w:type="gramStart"/>
                  <w:r w:rsidRPr="00FC6E58">
                    <w:rPr>
                      <w:b w:val="0"/>
                      <w:sz w:val="24"/>
                      <w:szCs w:val="24"/>
                    </w:rPr>
                    <w:t>метри</w:t>
                  </w:r>
                  <w:proofErr w:type="gramEnd"/>
                  <w:r w:rsidRPr="00FC6E58">
                    <w:rPr>
                      <w:b w:val="0"/>
                      <w:sz w:val="24"/>
                      <w:szCs w:val="24"/>
                    </w:rPr>
                    <w:t xml:space="preserve"> (м</w:t>
                  </w:r>
                  <w:r w:rsidRPr="00FC6E58">
                    <w:rPr>
                      <w:b w:val="0"/>
                      <w:sz w:val="24"/>
                      <w:szCs w:val="24"/>
                      <w:vertAlign w:val="superscript"/>
                    </w:rPr>
                    <w:t>3</w:t>
                  </w:r>
                  <w:r w:rsidRPr="00FC6E58">
                    <w:rPr>
                      <w:b w:val="0"/>
                      <w:sz w:val="24"/>
                      <w:szCs w:val="24"/>
                    </w:rPr>
                    <w:t>) и цифрите да са четливи. За водомерите със сух часовников механизъм („сух тип”), екранът трябва да бъде защитен от кондензация.</w:t>
                  </w:r>
                </w:p>
              </w:tc>
            </w:tr>
            <w:tr w:rsidR="00966EEA" w:rsidRPr="00FC6E58" w14:paraId="2400D86F" w14:textId="77777777" w:rsidTr="00944213">
              <w:trPr>
                <w:gridAfter w:val="1"/>
                <w:wAfter w:w="4893" w:type="dxa"/>
              </w:trPr>
              <w:tc>
                <w:tcPr>
                  <w:tcW w:w="9015" w:type="dxa"/>
                  <w:shd w:val="clear" w:color="auto" w:fill="auto"/>
                </w:tcPr>
                <w:p w14:paraId="29790D52" w14:textId="77777777" w:rsidR="00966EEA" w:rsidRPr="00FC6E58" w:rsidRDefault="00966EEA" w:rsidP="00E030F0">
                  <w:pPr>
                    <w:pStyle w:val="Heading2"/>
                    <w:numPr>
                      <w:ilvl w:val="1"/>
                      <w:numId w:val="20"/>
                    </w:numPr>
                    <w:ind w:left="78"/>
                    <w:rPr>
                      <w:b w:val="0"/>
                      <w:sz w:val="24"/>
                      <w:szCs w:val="24"/>
                      <w:lang w:val="bg-BG"/>
                    </w:rPr>
                  </w:pPr>
                  <w:r w:rsidRPr="00FC6E58">
                    <w:rPr>
                      <w:b w:val="0"/>
                      <w:sz w:val="24"/>
                      <w:szCs w:val="24"/>
                    </w:rPr>
                    <w:t>Маркировката за годината на производство на водомера трябва да съответства на годината, през която е направена поръчката за доставка.</w:t>
                  </w:r>
                </w:p>
              </w:tc>
            </w:tr>
            <w:tr w:rsidR="00966EEA" w:rsidRPr="00FC6E58" w14:paraId="62465B51" w14:textId="77777777" w:rsidTr="00944213">
              <w:trPr>
                <w:gridAfter w:val="1"/>
                <w:wAfter w:w="4893" w:type="dxa"/>
              </w:trPr>
              <w:tc>
                <w:tcPr>
                  <w:tcW w:w="9015" w:type="dxa"/>
                  <w:shd w:val="clear" w:color="auto" w:fill="auto"/>
                </w:tcPr>
                <w:p w14:paraId="4F7BE567" w14:textId="77777777" w:rsidR="00966EEA" w:rsidRPr="00FC6E58" w:rsidRDefault="00966EEA" w:rsidP="00966EEA">
                  <w:pPr>
                    <w:pStyle w:val="Heading1"/>
                    <w:numPr>
                      <w:ilvl w:val="0"/>
                      <w:numId w:val="0"/>
                    </w:numPr>
                    <w:tabs>
                      <w:tab w:val="left" w:pos="267"/>
                    </w:tabs>
                    <w:spacing w:before="0"/>
                    <w:jc w:val="both"/>
                    <w:rPr>
                      <w:rFonts w:ascii="Times New Roman" w:hAnsi="Times New Roman"/>
                      <w:color w:val="auto"/>
                      <w:sz w:val="24"/>
                      <w:szCs w:val="24"/>
                      <w:lang w:val="bg-BG"/>
                    </w:rPr>
                  </w:pPr>
                  <w:r w:rsidRPr="00FC6E58">
                    <w:rPr>
                      <w:rFonts w:ascii="Times New Roman" w:hAnsi="Times New Roman"/>
                      <w:color w:val="auto"/>
                      <w:sz w:val="24"/>
                      <w:szCs w:val="24"/>
                      <w:lang w:val="bg-BG"/>
                    </w:rPr>
                    <w:t>РАБОТНИ УСЛОВИЯ</w:t>
                  </w:r>
                </w:p>
                <w:p w14:paraId="5F1C7A68" w14:textId="77777777" w:rsidR="00966EEA" w:rsidRPr="00FC6E58" w:rsidRDefault="00966EEA" w:rsidP="00E030F0">
                  <w:pPr>
                    <w:pStyle w:val="Heading2"/>
                    <w:numPr>
                      <w:ilvl w:val="1"/>
                      <w:numId w:val="29"/>
                    </w:numPr>
                    <w:tabs>
                      <w:tab w:val="left" w:pos="267"/>
                    </w:tabs>
                    <w:ind w:left="0"/>
                    <w:jc w:val="both"/>
                    <w:rPr>
                      <w:b w:val="0"/>
                      <w:sz w:val="24"/>
                      <w:szCs w:val="24"/>
                      <w:lang w:val="bg-BG"/>
                    </w:rPr>
                  </w:pPr>
                  <w:r w:rsidRPr="00FC6E58">
                    <w:rPr>
                      <w:b w:val="0"/>
                      <w:sz w:val="24"/>
                      <w:szCs w:val="24"/>
                      <w:lang w:val="bg-BG"/>
                    </w:rPr>
                    <w:t xml:space="preserve">Водомерите трябва да издържат на постоянното налягане на водата, за което са предназначени, без оперативни повреди, изтичане, просмукване през стените или остатъчни деформации. </w:t>
                  </w:r>
                </w:p>
                <w:p w14:paraId="6290C763" w14:textId="77777777" w:rsidR="00966EEA" w:rsidRPr="00FC6E58" w:rsidRDefault="00966EEA" w:rsidP="00E030F0">
                  <w:pPr>
                    <w:pStyle w:val="Heading2"/>
                    <w:numPr>
                      <w:ilvl w:val="1"/>
                      <w:numId w:val="20"/>
                    </w:numPr>
                    <w:tabs>
                      <w:tab w:val="left" w:pos="267"/>
                    </w:tabs>
                    <w:ind w:left="0"/>
                    <w:jc w:val="both"/>
                    <w:rPr>
                      <w:b w:val="0"/>
                      <w:sz w:val="24"/>
                      <w:szCs w:val="24"/>
                      <w:lang w:val="bg-BG"/>
                    </w:rPr>
                  </w:pPr>
                  <w:r w:rsidRPr="00FC6E58">
                    <w:rPr>
                      <w:b w:val="0"/>
                      <w:sz w:val="24"/>
                      <w:szCs w:val="24"/>
                      <w:lang w:val="bg-BG"/>
                    </w:rPr>
                    <w:t>Измененията на температурата на водата в границите от 0.1</w:t>
                  </w:r>
                  <w:r w:rsidRPr="00FC6E58">
                    <w:rPr>
                      <w:b w:val="0"/>
                      <w:sz w:val="24"/>
                      <w:szCs w:val="24"/>
                      <w:vertAlign w:val="superscript"/>
                      <w:lang w:val="bg-BG"/>
                    </w:rPr>
                    <w:t>о</w:t>
                  </w:r>
                  <w:r w:rsidRPr="00FC6E58">
                    <w:rPr>
                      <w:b w:val="0"/>
                      <w:sz w:val="24"/>
                      <w:szCs w:val="24"/>
                      <w:lang w:val="bg-BG"/>
                    </w:rPr>
                    <w:t>С до 30</w:t>
                  </w:r>
                  <w:r w:rsidRPr="00FC6E58">
                    <w:rPr>
                      <w:b w:val="0"/>
                      <w:sz w:val="24"/>
                      <w:szCs w:val="24"/>
                      <w:vertAlign w:val="superscript"/>
                      <w:lang w:val="bg-BG"/>
                    </w:rPr>
                    <w:t>о</w:t>
                  </w:r>
                  <w:r w:rsidRPr="00FC6E58">
                    <w:rPr>
                      <w:b w:val="0"/>
                      <w:sz w:val="24"/>
                      <w:szCs w:val="24"/>
                      <w:lang w:val="bg-BG"/>
                    </w:rPr>
                    <w:t>С не трябва да влияят неблагоприятно върху използваните в конструкцията материали.</w:t>
                  </w:r>
                </w:p>
                <w:p w14:paraId="673E1879" w14:textId="77777777" w:rsidR="00966EEA" w:rsidRPr="00FC6E58" w:rsidRDefault="00966EEA" w:rsidP="00E030F0">
                  <w:pPr>
                    <w:pStyle w:val="Heading2"/>
                    <w:numPr>
                      <w:ilvl w:val="1"/>
                      <w:numId w:val="20"/>
                    </w:numPr>
                    <w:tabs>
                      <w:tab w:val="left" w:pos="267"/>
                    </w:tabs>
                    <w:ind w:left="0"/>
                    <w:jc w:val="both"/>
                    <w:rPr>
                      <w:b w:val="0"/>
                      <w:sz w:val="24"/>
                      <w:szCs w:val="24"/>
                      <w:lang w:val="bg-BG"/>
                    </w:rPr>
                  </w:pPr>
                  <w:r w:rsidRPr="00FC6E58">
                    <w:rPr>
                      <w:b w:val="0"/>
                      <w:sz w:val="24"/>
                      <w:szCs w:val="24"/>
                      <w:lang w:val="bg-BG"/>
                    </w:rPr>
                    <w:t>Водомерите трябва да издържат на случайна промяна на потоците, без всякакво влошаване или изменение на своите метрологични характеристики и в същото време да отчитат адекватно промяната.</w:t>
                  </w:r>
                </w:p>
                <w:p w14:paraId="5A577D55" w14:textId="77777777" w:rsidR="00966EEA" w:rsidRDefault="00966EEA" w:rsidP="00E030F0">
                  <w:pPr>
                    <w:pStyle w:val="Heading2"/>
                    <w:numPr>
                      <w:ilvl w:val="1"/>
                      <w:numId w:val="20"/>
                    </w:numPr>
                    <w:ind w:left="0"/>
                    <w:rPr>
                      <w:b w:val="0"/>
                      <w:sz w:val="24"/>
                      <w:szCs w:val="24"/>
                    </w:rPr>
                  </w:pPr>
                  <w:r w:rsidRPr="00FC6E58">
                    <w:rPr>
                      <w:b w:val="0"/>
                      <w:sz w:val="24"/>
                      <w:szCs w:val="24"/>
                      <w:lang w:val="bg-BG"/>
                    </w:rPr>
                    <w:t xml:space="preserve">Максималното работно налягане, за което са проектирани водомерите, трябва да е </w:t>
                  </w:r>
                  <w:r w:rsidRPr="00FC6E58">
                    <w:rPr>
                      <w:b w:val="0"/>
                      <w:sz w:val="24"/>
                      <w:szCs w:val="24"/>
                      <w:lang w:val="en-US"/>
                    </w:rPr>
                    <w:t>10-</w:t>
                  </w:r>
                  <w:r w:rsidRPr="00FC6E58">
                    <w:rPr>
                      <w:b w:val="0"/>
                      <w:sz w:val="24"/>
                      <w:szCs w:val="24"/>
                      <w:lang w:val="bg-BG"/>
                    </w:rPr>
                    <w:t>16 bar, оказано върху водомерите.</w:t>
                  </w:r>
                  <w:r w:rsidRPr="00FC6E58">
                    <w:rPr>
                      <w:b w:val="0"/>
                      <w:sz w:val="24"/>
                      <w:szCs w:val="24"/>
                    </w:rPr>
                    <w:t xml:space="preserve"> При поръчка на водомери с диаметър</w:t>
                  </w:r>
                  <w:r w:rsidRPr="00FC6E58">
                    <w:rPr>
                      <w:b w:val="0"/>
                      <w:sz w:val="24"/>
                      <w:szCs w:val="24"/>
                      <w:lang w:val="bg-BG"/>
                    </w:rPr>
                    <w:t xml:space="preserve"> </w:t>
                  </w:r>
                  <w:r w:rsidRPr="00FC6E58">
                    <w:rPr>
                      <w:b w:val="0"/>
                      <w:sz w:val="24"/>
                      <w:szCs w:val="24"/>
                      <w:lang w:val="en-US"/>
                    </w:rPr>
                    <w:t>DN200,</w:t>
                  </w:r>
                  <w:r w:rsidRPr="00FC6E58">
                    <w:rPr>
                      <w:b w:val="0"/>
                      <w:sz w:val="24"/>
                      <w:szCs w:val="24"/>
                    </w:rPr>
                    <w:t xml:space="preserve"> </w:t>
                  </w:r>
                  <w:r w:rsidRPr="00FC6E58">
                    <w:rPr>
                      <w:b w:val="0"/>
                      <w:sz w:val="24"/>
                      <w:szCs w:val="24"/>
                    </w:rPr>
                    <w:lastRenderedPageBreak/>
                    <w:t>Възложителят има право да фиксира максималното работно налягане на 10 bar или на 16 bar.</w:t>
                  </w:r>
                </w:p>
                <w:p w14:paraId="543DCF4B" w14:textId="32EA1C96" w:rsidR="00043F27" w:rsidRPr="00043F27" w:rsidRDefault="00043F27" w:rsidP="00043F27">
                  <w:pPr>
                    <w:rPr>
                      <w:lang w:val="en-GB"/>
                    </w:rPr>
                  </w:pPr>
                </w:p>
              </w:tc>
            </w:tr>
            <w:tr w:rsidR="00966EEA" w:rsidRPr="00FC6E58" w14:paraId="2B641900" w14:textId="77777777" w:rsidTr="00944213">
              <w:tc>
                <w:tcPr>
                  <w:tcW w:w="13908" w:type="dxa"/>
                  <w:gridSpan w:val="2"/>
                  <w:shd w:val="clear" w:color="auto" w:fill="auto"/>
                </w:tcPr>
                <w:p w14:paraId="402A21EB" w14:textId="77777777" w:rsidR="00966EEA" w:rsidRPr="00FC6E58" w:rsidRDefault="00966EEA" w:rsidP="00966EEA">
                  <w:pPr>
                    <w:pStyle w:val="Heading1"/>
                    <w:numPr>
                      <w:ilvl w:val="0"/>
                      <w:numId w:val="0"/>
                    </w:numPr>
                    <w:spacing w:before="0"/>
                    <w:jc w:val="both"/>
                    <w:rPr>
                      <w:rFonts w:ascii="Times New Roman" w:hAnsi="Times New Roman"/>
                      <w:color w:val="auto"/>
                      <w:sz w:val="24"/>
                      <w:szCs w:val="24"/>
                      <w:lang w:val="bg-BG"/>
                    </w:rPr>
                  </w:pPr>
                  <w:r w:rsidRPr="00FC6E58">
                    <w:rPr>
                      <w:rFonts w:ascii="Times New Roman" w:hAnsi="Times New Roman"/>
                      <w:color w:val="auto"/>
                      <w:sz w:val="24"/>
                      <w:szCs w:val="24"/>
                      <w:lang w:val="bg-BG"/>
                    </w:rPr>
                    <w:t>СВЪРЗВАНЕ КЪМ ИНСТАЛАЦИЯТА</w:t>
                  </w:r>
                </w:p>
              </w:tc>
            </w:tr>
            <w:tr w:rsidR="00966EEA" w:rsidRPr="00FC6E58" w14:paraId="73AACFDA" w14:textId="77777777" w:rsidTr="00944213">
              <w:trPr>
                <w:gridAfter w:val="1"/>
                <w:wAfter w:w="4893" w:type="dxa"/>
              </w:trPr>
              <w:tc>
                <w:tcPr>
                  <w:tcW w:w="9015" w:type="dxa"/>
                  <w:shd w:val="clear" w:color="auto" w:fill="auto"/>
                </w:tcPr>
                <w:p w14:paraId="3A1FECAB" w14:textId="24A6005B" w:rsidR="00966EEA" w:rsidRPr="008B57E1" w:rsidRDefault="00966EEA" w:rsidP="008B57E1">
                  <w:pPr>
                    <w:pStyle w:val="Heading2"/>
                    <w:numPr>
                      <w:ilvl w:val="0"/>
                      <w:numId w:val="0"/>
                    </w:numPr>
                    <w:jc w:val="both"/>
                    <w:rPr>
                      <w:b w:val="0"/>
                      <w:sz w:val="24"/>
                      <w:szCs w:val="24"/>
                      <w:lang w:val="bg-BG"/>
                    </w:rPr>
                  </w:pPr>
                  <w:r w:rsidRPr="008B57E1">
                    <w:rPr>
                      <w:b w:val="0"/>
                      <w:sz w:val="24"/>
                      <w:szCs w:val="24"/>
                      <w:lang w:val="bg-BG"/>
                    </w:rPr>
                    <w:t>Номиналният размер на всеки водомер, както на входа, така и на изхода, трябва да бъде с еднакви размери и на една и съща осева линия.</w:t>
                  </w:r>
                </w:p>
                <w:p w14:paraId="75C72386" w14:textId="77777777" w:rsidR="00966EEA" w:rsidRPr="00FC6E58" w:rsidRDefault="00966EEA" w:rsidP="00966EEA">
                  <w:pPr>
                    <w:pStyle w:val="Heading1"/>
                    <w:numPr>
                      <w:ilvl w:val="0"/>
                      <w:numId w:val="0"/>
                    </w:numPr>
                    <w:tabs>
                      <w:tab w:val="left" w:pos="267"/>
                    </w:tabs>
                    <w:spacing w:before="0"/>
                    <w:jc w:val="both"/>
                    <w:rPr>
                      <w:rFonts w:ascii="Times New Roman" w:hAnsi="Times New Roman"/>
                      <w:b w:val="0"/>
                      <w:color w:val="auto"/>
                      <w:sz w:val="24"/>
                      <w:szCs w:val="24"/>
                      <w:lang w:val="bg-BG"/>
                    </w:rPr>
                  </w:pPr>
                </w:p>
              </w:tc>
            </w:tr>
            <w:tr w:rsidR="00966EEA" w:rsidRPr="00FC6E58" w14:paraId="448F415E" w14:textId="77777777" w:rsidTr="00944213">
              <w:trPr>
                <w:gridAfter w:val="1"/>
                <w:wAfter w:w="4893" w:type="dxa"/>
              </w:trPr>
              <w:tc>
                <w:tcPr>
                  <w:tcW w:w="9015" w:type="dxa"/>
                  <w:shd w:val="clear" w:color="auto" w:fill="auto"/>
                </w:tcPr>
                <w:p w14:paraId="7AF4C7EA" w14:textId="77777777" w:rsidR="00966EEA" w:rsidRPr="00FC6E58" w:rsidRDefault="00966EEA" w:rsidP="00966EEA">
                  <w:pPr>
                    <w:pStyle w:val="Heading1"/>
                    <w:numPr>
                      <w:ilvl w:val="0"/>
                      <w:numId w:val="0"/>
                    </w:numPr>
                    <w:spacing w:before="0"/>
                    <w:jc w:val="both"/>
                    <w:rPr>
                      <w:rFonts w:ascii="Times New Roman" w:hAnsi="Times New Roman"/>
                      <w:color w:val="auto"/>
                      <w:sz w:val="24"/>
                      <w:szCs w:val="24"/>
                      <w:lang w:val="bg-BG"/>
                    </w:rPr>
                  </w:pPr>
                  <w:r w:rsidRPr="00FC6E58">
                    <w:rPr>
                      <w:rFonts w:ascii="Times New Roman" w:hAnsi="Times New Roman"/>
                      <w:color w:val="auto"/>
                      <w:sz w:val="24"/>
                      <w:szCs w:val="24"/>
                      <w:lang w:val="bg-BG"/>
                    </w:rPr>
                    <w:t>ОПАКОВАНЕ</w:t>
                  </w:r>
                </w:p>
                <w:p w14:paraId="1BA6679A" w14:textId="40C35E9B" w:rsidR="00966EEA" w:rsidRPr="008B57E1" w:rsidRDefault="00966EEA" w:rsidP="00E030F0">
                  <w:pPr>
                    <w:pStyle w:val="Heading2"/>
                    <w:numPr>
                      <w:ilvl w:val="1"/>
                      <w:numId w:val="32"/>
                    </w:numPr>
                    <w:ind w:left="0" w:hanging="61"/>
                    <w:jc w:val="both"/>
                    <w:rPr>
                      <w:b w:val="0"/>
                      <w:sz w:val="24"/>
                      <w:szCs w:val="24"/>
                      <w:lang w:val="bg-BG" w:eastAsia="bg-BG"/>
                    </w:rPr>
                  </w:pPr>
                  <w:r w:rsidRPr="008B57E1">
                    <w:rPr>
                      <w:b w:val="0"/>
                      <w:sz w:val="24"/>
                      <w:szCs w:val="24"/>
                      <w:lang w:val="bg-BG" w:eastAsia="bg-BG"/>
                    </w:rPr>
                    <w:t>Всички стоки трябва да бъдат опаковани по подходящ начин за транспортиране и складиране. Това трябва да стане в гофрирани кутии и подходящо затапване на отворите.</w:t>
                  </w:r>
                </w:p>
                <w:p w14:paraId="59E141B5" w14:textId="77777777" w:rsidR="00966EEA" w:rsidRPr="00FC6E58" w:rsidRDefault="00966EEA" w:rsidP="00E030F0">
                  <w:pPr>
                    <w:pStyle w:val="Heading2"/>
                    <w:numPr>
                      <w:ilvl w:val="1"/>
                      <w:numId w:val="20"/>
                    </w:numPr>
                    <w:ind w:left="0"/>
                    <w:jc w:val="both"/>
                    <w:rPr>
                      <w:b w:val="0"/>
                      <w:sz w:val="24"/>
                      <w:szCs w:val="24"/>
                      <w:lang w:val="bg-BG" w:eastAsia="bg-BG"/>
                    </w:rPr>
                  </w:pPr>
                  <w:r w:rsidRPr="00FC6E58">
                    <w:rPr>
                      <w:b w:val="0"/>
                      <w:sz w:val="24"/>
                      <w:szCs w:val="24"/>
                      <w:lang w:val="bg-BG" w:eastAsia="bg-BG"/>
                    </w:rPr>
                    <w:t>Стоките, веднъж опаковани в кутии, ще бъдат пренасяни на пакети, за да се предотврати повреждането им по време на транспортирането.</w:t>
                  </w:r>
                </w:p>
                <w:p w14:paraId="31A29086" w14:textId="77777777" w:rsidR="00966EEA" w:rsidRPr="00FC6E58" w:rsidRDefault="00966EEA" w:rsidP="00E030F0">
                  <w:pPr>
                    <w:pStyle w:val="Heading2"/>
                    <w:numPr>
                      <w:ilvl w:val="1"/>
                      <w:numId w:val="20"/>
                    </w:numPr>
                    <w:ind w:left="0"/>
                    <w:jc w:val="both"/>
                    <w:rPr>
                      <w:sz w:val="24"/>
                      <w:szCs w:val="24"/>
                      <w:lang w:val="bg-BG"/>
                    </w:rPr>
                  </w:pPr>
                  <w:r w:rsidRPr="00FC6E58">
                    <w:rPr>
                      <w:b w:val="0"/>
                      <w:sz w:val="24"/>
                      <w:szCs w:val="24"/>
                      <w:lang w:val="bg-BG" w:eastAsia="bg-BG"/>
                    </w:rPr>
                    <w:t>Типът, номерът и общото тегло на стоката, да бъдат отпечатани върху кутията.</w:t>
                  </w:r>
                </w:p>
              </w:tc>
            </w:tr>
            <w:tr w:rsidR="00966EEA" w:rsidRPr="00FC6E58" w14:paraId="64AB1A65" w14:textId="77777777" w:rsidTr="00944213">
              <w:trPr>
                <w:gridAfter w:val="1"/>
                <w:wAfter w:w="4893" w:type="dxa"/>
              </w:trPr>
              <w:tc>
                <w:tcPr>
                  <w:tcW w:w="9015" w:type="dxa"/>
                  <w:shd w:val="clear" w:color="auto" w:fill="auto"/>
                </w:tcPr>
                <w:p w14:paraId="46CB8113" w14:textId="77777777" w:rsidR="00966EEA" w:rsidRPr="00FC6E58" w:rsidRDefault="00966EEA" w:rsidP="00966EEA">
                  <w:pPr>
                    <w:pStyle w:val="Heading1"/>
                    <w:numPr>
                      <w:ilvl w:val="0"/>
                      <w:numId w:val="0"/>
                    </w:numPr>
                    <w:spacing w:before="0"/>
                    <w:jc w:val="both"/>
                    <w:rPr>
                      <w:rFonts w:ascii="Times New Roman" w:hAnsi="Times New Roman"/>
                      <w:color w:val="auto"/>
                      <w:sz w:val="24"/>
                      <w:szCs w:val="24"/>
                      <w:lang w:val="bg-BG"/>
                    </w:rPr>
                  </w:pPr>
                  <w:r w:rsidRPr="00FC6E58">
                    <w:rPr>
                      <w:rFonts w:ascii="Times New Roman" w:hAnsi="Times New Roman"/>
                      <w:color w:val="auto"/>
                      <w:sz w:val="24"/>
                      <w:szCs w:val="24"/>
                      <w:lang w:val="bg-BG"/>
                    </w:rPr>
                    <w:t>ГАРАНЦИОННО ОБСЛУЖВАНЕ</w:t>
                  </w:r>
                </w:p>
                <w:p w14:paraId="08238C26" w14:textId="5E954E29" w:rsidR="00966EEA" w:rsidRPr="008B57E1" w:rsidRDefault="00966EEA" w:rsidP="00E030F0">
                  <w:pPr>
                    <w:pStyle w:val="Heading2"/>
                    <w:numPr>
                      <w:ilvl w:val="1"/>
                      <w:numId w:val="31"/>
                    </w:numPr>
                    <w:ind w:left="0"/>
                    <w:jc w:val="both"/>
                    <w:rPr>
                      <w:b w:val="0"/>
                      <w:sz w:val="24"/>
                      <w:szCs w:val="24"/>
                      <w:lang w:val="bg-BG"/>
                    </w:rPr>
                  </w:pPr>
                  <w:r w:rsidRPr="008B57E1">
                    <w:rPr>
                      <w:b w:val="0"/>
                      <w:sz w:val="24"/>
                      <w:szCs w:val="24"/>
                      <w:lang w:val="bg-BG"/>
                    </w:rPr>
                    <w:t>Гаранционният срок на всички стоки трябва да се покрива от производителя и да е минимум 36 месеца за водомерите с фланшово присъединяване и 24 месеца за комуникационните модули с изключение на автономното захранване/батерии на комуникационните модули. Гаранционният срок за всяка стока започва да тече считано от датата на доставка.</w:t>
                  </w:r>
                </w:p>
                <w:p w14:paraId="56C443E7" w14:textId="77777777" w:rsidR="00966EEA" w:rsidRPr="00FC6E58" w:rsidRDefault="00966EEA" w:rsidP="00966EEA">
                  <w:pPr>
                    <w:pStyle w:val="Heading2"/>
                    <w:numPr>
                      <w:ilvl w:val="1"/>
                      <w:numId w:val="3"/>
                    </w:numPr>
                    <w:ind w:left="-64" w:firstLine="64"/>
                    <w:rPr>
                      <w:b w:val="0"/>
                      <w:sz w:val="24"/>
                      <w:szCs w:val="24"/>
                      <w:lang w:val="bg-BG"/>
                    </w:rPr>
                  </w:pPr>
                  <w:r w:rsidRPr="00FC6E58">
                    <w:rPr>
                      <w:b w:val="0"/>
                      <w:sz w:val="24"/>
                      <w:szCs w:val="24"/>
                      <w:lang w:val="bg-BG"/>
                    </w:rPr>
                    <w:t>При констатиран след доставката дефект на доставени стоки, Доставчикът трябва да замени дефектните стоки с такива, отговарящи на изискванията по договора, до 10 (десет) работни дни, считано от датата на уведомяване от Възложителя.</w:t>
                  </w:r>
                </w:p>
                <w:p w14:paraId="426DD44D" w14:textId="77777777" w:rsidR="00966EEA" w:rsidRPr="00FC6E58" w:rsidRDefault="00966EEA" w:rsidP="00966EEA">
                  <w:pPr>
                    <w:pStyle w:val="Heading2"/>
                    <w:numPr>
                      <w:ilvl w:val="1"/>
                      <w:numId w:val="3"/>
                    </w:numPr>
                    <w:ind w:left="-64" w:firstLine="64"/>
                    <w:rPr>
                      <w:b w:val="0"/>
                      <w:sz w:val="24"/>
                      <w:szCs w:val="24"/>
                      <w:lang w:val="bg-BG"/>
                    </w:rPr>
                  </w:pPr>
                  <w:r w:rsidRPr="00FC6E58">
                    <w:rPr>
                      <w:b w:val="0"/>
                      <w:sz w:val="24"/>
                      <w:szCs w:val="24"/>
                      <w:lang w:val="bg-BG"/>
                    </w:rPr>
                    <w:t>При установени след доставката несъответствия в доставени стоки с договорените изисквания, включително и когато не отговарят на техническите характеристики на договора, както и при констатирани дублирани серийни номера на водомери от един и същ диаметър, Доставчикът трябва да ги замени с такива, които отговарят на изискванията на договора, до 10 (десет) работни дни считано от датата на уведомяване от Възложителя.</w:t>
                  </w:r>
                </w:p>
                <w:p w14:paraId="0A767095" w14:textId="77777777" w:rsidR="00966EEA" w:rsidRPr="00FC6E58" w:rsidRDefault="00966EEA" w:rsidP="00966EEA">
                  <w:pPr>
                    <w:pStyle w:val="Heading2"/>
                    <w:numPr>
                      <w:ilvl w:val="1"/>
                      <w:numId w:val="3"/>
                    </w:numPr>
                    <w:ind w:left="-64" w:firstLine="64"/>
                    <w:rPr>
                      <w:b w:val="0"/>
                      <w:sz w:val="24"/>
                      <w:szCs w:val="24"/>
                      <w:lang w:val="bg-BG"/>
                    </w:rPr>
                  </w:pPr>
                  <w:r w:rsidRPr="00FC6E58">
                    <w:rPr>
                      <w:b w:val="0"/>
                      <w:sz w:val="24"/>
                      <w:szCs w:val="24"/>
                      <w:lang w:val="bg-BG"/>
                    </w:rPr>
                    <w:t xml:space="preserve">При блокиране на водомер на инсталацията, поради производствена грешка, Доставчикът трябва да го замени до 10 (десет) работни дни от датата на уведомяване от </w:t>
                  </w:r>
                  <w:r w:rsidRPr="00FC6E58">
                    <w:rPr>
                      <w:b w:val="0"/>
                      <w:sz w:val="24"/>
                      <w:szCs w:val="24"/>
                      <w:lang w:val="bg-BG"/>
                    </w:rPr>
                    <w:lastRenderedPageBreak/>
                    <w:t>Възложителя.</w:t>
                  </w:r>
                </w:p>
                <w:p w14:paraId="7CC9B91A" w14:textId="77777777" w:rsidR="00966EEA" w:rsidRPr="00FC6E58" w:rsidRDefault="00966EEA" w:rsidP="00966EEA">
                  <w:pPr>
                    <w:pStyle w:val="Heading2"/>
                    <w:numPr>
                      <w:ilvl w:val="1"/>
                      <w:numId w:val="3"/>
                    </w:numPr>
                    <w:ind w:left="-64" w:firstLine="64"/>
                    <w:rPr>
                      <w:b w:val="0"/>
                      <w:sz w:val="24"/>
                      <w:szCs w:val="24"/>
                      <w:lang w:val="bg-BG"/>
                    </w:rPr>
                  </w:pPr>
                  <w:r w:rsidRPr="00FC6E58">
                    <w:rPr>
                      <w:b w:val="0"/>
                      <w:sz w:val="24"/>
                      <w:szCs w:val="24"/>
                      <w:lang w:val="bg-BG"/>
                    </w:rPr>
                    <w:t>При блокиране на импулсен или индуктивен извод/четец на инсталацията, поради производствена грешка, Доставчикът трябва да го замени до 10 (десет) работни дни от датата на уведомяване от Възложителя.</w:t>
                  </w:r>
                </w:p>
                <w:p w14:paraId="61CF0464" w14:textId="69126A4B" w:rsidR="00966EEA" w:rsidRPr="008B57E1" w:rsidRDefault="00966EEA" w:rsidP="008B57E1">
                  <w:pPr>
                    <w:pStyle w:val="Heading2"/>
                    <w:numPr>
                      <w:ilvl w:val="1"/>
                      <w:numId w:val="3"/>
                    </w:numPr>
                    <w:ind w:left="-61" w:firstLine="61"/>
                    <w:rPr>
                      <w:b w:val="0"/>
                      <w:sz w:val="24"/>
                      <w:szCs w:val="24"/>
                      <w:lang w:val="bg-BG"/>
                    </w:rPr>
                  </w:pPr>
                  <w:r w:rsidRPr="008B57E1">
                    <w:rPr>
                      <w:b w:val="0"/>
                      <w:sz w:val="24"/>
                      <w:szCs w:val="24"/>
                      <w:lang w:val="bg-BG"/>
                    </w:rPr>
                    <w:t>При дефектирал комуникационен модул, поради производствена грешка, Доставчикът трябва да го замени до 10 (десет) работни дни от датата на уведомяване от Възложителя.</w:t>
                  </w:r>
                </w:p>
                <w:p w14:paraId="5DE86A89" w14:textId="77777777" w:rsidR="00966EEA" w:rsidRPr="00FC6E58" w:rsidRDefault="00966EEA" w:rsidP="00966EEA">
                  <w:pPr>
                    <w:pStyle w:val="Heading2"/>
                    <w:numPr>
                      <w:ilvl w:val="1"/>
                      <w:numId w:val="3"/>
                    </w:numPr>
                    <w:ind w:left="-64" w:firstLine="64"/>
                    <w:rPr>
                      <w:b w:val="0"/>
                      <w:sz w:val="24"/>
                      <w:szCs w:val="24"/>
                      <w:lang w:val="bg-BG"/>
                    </w:rPr>
                  </w:pPr>
                  <w:r w:rsidRPr="00FC6E58">
                    <w:rPr>
                      <w:b w:val="0"/>
                      <w:sz w:val="24"/>
                      <w:szCs w:val="24"/>
                      <w:lang w:val="bg-BG"/>
                    </w:rPr>
                    <w:t>Всички допълнителни транспортни и други разходи по гаранционната поддръжка в рамките на гаранционния срок са за сметка на Доставчика.</w:t>
                  </w:r>
                </w:p>
                <w:p w14:paraId="384BED6D" w14:textId="77777777" w:rsidR="00966EEA" w:rsidRPr="00FC6E58" w:rsidRDefault="00966EEA" w:rsidP="00966EEA">
                  <w:pPr>
                    <w:pStyle w:val="Heading2"/>
                    <w:numPr>
                      <w:ilvl w:val="1"/>
                      <w:numId w:val="3"/>
                    </w:numPr>
                    <w:ind w:left="-64" w:firstLine="64"/>
                    <w:rPr>
                      <w:b w:val="0"/>
                      <w:sz w:val="24"/>
                      <w:szCs w:val="24"/>
                      <w:lang w:val="bg-BG"/>
                    </w:rPr>
                  </w:pPr>
                  <w:r w:rsidRPr="00FC6E58">
                    <w:rPr>
                      <w:b w:val="0"/>
                      <w:sz w:val="24"/>
                      <w:szCs w:val="24"/>
                      <w:lang w:val="bg-BG"/>
                    </w:rPr>
                    <w:t>Всеки месец, считано от влизането в сила на договора, Възложителят ще предава с Приемо-предавателен протокол на Доставчика всички кондензирали, блокирали, дефектирали водомери, придружени със снимков материал за всеки един от тях, като всеки такъв водомер трябва да бъде подменен с нов, съответстващ на вида му. Блокиралите водомери ще бъдат предавани от Възложителя на трета страна - за тестване за сметка на Доставчика, и съобразно резултатите от теста или ще се влага в употреба или ще бъде подменян от Доставчика с нов - съответстващ на вида му.</w:t>
                  </w:r>
                </w:p>
                <w:p w14:paraId="713DDFED" w14:textId="77777777" w:rsidR="00966EEA" w:rsidRDefault="00966EEA" w:rsidP="00043F27">
                  <w:pPr>
                    <w:pStyle w:val="Heading2"/>
                    <w:numPr>
                      <w:ilvl w:val="1"/>
                      <w:numId w:val="3"/>
                    </w:numPr>
                    <w:ind w:left="-64" w:firstLine="64"/>
                    <w:rPr>
                      <w:b w:val="0"/>
                      <w:sz w:val="24"/>
                      <w:szCs w:val="24"/>
                      <w:lang w:val="bg-BG"/>
                    </w:rPr>
                  </w:pPr>
                  <w:r w:rsidRPr="00FC6E58">
                    <w:rPr>
                      <w:b w:val="0"/>
                      <w:sz w:val="24"/>
                      <w:szCs w:val="24"/>
                      <w:lang w:val="bg-BG"/>
                    </w:rPr>
                    <w:t xml:space="preserve">Всеки месец, считано от влизането в сила на договора, Възложителят ще предава с Приемо-предавателен протокол на Доставчика всички дефектирали модули, придружени със снимков материал за всеки един от тях, като всеки такъв модул трябва да бъде подменен с нов, съответстващ на вида му за сметка на Доставчика. </w:t>
                  </w:r>
                </w:p>
                <w:p w14:paraId="531B9835" w14:textId="599982DB" w:rsidR="00043F27" w:rsidRPr="00043F27" w:rsidRDefault="00043F27" w:rsidP="00043F27"/>
              </w:tc>
            </w:tr>
          </w:tbl>
          <w:p w14:paraId="1655410D" w14:textId="77777777" w:rsidR="000B27E5" w:rsidRPr="002D2C81" w:rsidRDefault="000B27E5" w:rsidP="008C5042">
            <w:pPr>
              <w:pStyle w:val="Heading2"/>
              <w:numPr>
                <w:ilvl w:val="0"/>
                <w:numId w:val="0"/>
              </w:numPr>
              <w:ind w:left="78"/>
              <w:rPr>
                <w:sz w:val="24"/>
                <w:szCs w:val="24"/>
                <w:lang w:val="bg-BG"/>
              </w:rPr>
            </w:pPr>
          </w:p>
        </w:tc>
        <w:tc>
          <w:tcPr>
            <w:tcW w:w="1453" w:type="dxa"/>
          </w:tcPr>
          <w:p w14:paraId="5FAD56AE" w14:textId="77777777" w:rsidR="000B27E5" w:rsidRPr="002D2C81" w:rsidRDefault="000B27E5" w:rsidP="00AC1206">
            <w:pPr>
              <w:spacing w:after="0" w:line="240" w:lineRule="auto"/>
              <w:ind w:left="81"/>
              <w:jc w:val="both"/>
              <w:rPr>
                <w:rFonts w:ascii="Times New Roman" w:eastAsia="Times New Roman" w:hAnsi="Times New Roman"/>
                <w:b/>
                <w:u w:val="single"/>
              </w:rPr>
            </w:pPr>
          </w:p>
        </w:tc>
      </w:tr>
      <w:tr w:rsidR="008963C1" w:rsidRPr="002D2C81" w14:paraId="3199D851" w14:textId="77777777" w:rsidTr="00CF36CD">
        <w:tc>
          <w:tcPr>
            <w:tcW w:w="13908" w:type="dxa"/>
            <w:gridSpan w:val="3"/>
            <w:shd w:val="clear" w:color="auto" w:fill="FBD4B4" w:themeFill="accent6" w:themeFillTint="66"/>
          </w:tcPr>
          <w:p w14:paraId="7583BB84" w14:textId="77777777" w:rsidR="008963C1" w:rsidRDefault="00AB30A7" w:rsidP="00690370">
            <w:pPr>
              <w:pStyle w:val="Heading1"/>
              <w:numPr>
                <w:ilvl w:val="0"/>
                <w:numId w:val="3"/>
              </w:numPr>
              <w:spacing w:before="0"/>
              <w:contextualSpacing/>
              <w:rPr>
                <w:rFonts w:ascii="Times New Roman" w:hAnsi="Times New Roman"/>
                <w:color w:val="auto"/>
                <w:sz w:val="24"/>
                <w:szCs w:val="24"/>
                <w:lang w:val="bg-BG"/>
              </w:rPr>
            </w:pPr>
            <w:r w:rsidRPr="00690370">
              <w:rPr>
                <w:rFonts w:ascii="Times New Roman" w:hAnsi="Times New Roman"/>
                <w:color w:val="auto"/>
                <w:sz w:val="24"/>
                <w:szCs w:val="24"/>
              </w:rPr>
              <w:lastRenderedPageBreak/>
              <w:t>Технически спецификации и изисквания за софтуер</w:t>
            </w:r>
            <w:r w:rsidRPr="00690370">
              <w:rPr>
                <w:rFonts w:ascii="Times New Roman" w:hAnsi="Times New Roman"/>
                <w:color w:val="auto"/>
                <w:sz w:val="24"/>
                <w:szCs w:val="24"/>
                <w:lang w:val="bg-BG"/>
              </w:rPr>
              <w:t>на платформа за обработка и представяне на данни за потребление</w:t>
            </w:r>
          </w:p>
          <w:p w14:paraId="010B827E" w14:textId="75D1324D" w:rsidR="00043F27" w:rsidRPr="00043F27" w:rsidRDefault="00043F27" w:rsidP="00043F27"/>
        </w:tc>
      </w:tr>
      <w:tr w:rsidR="00AB30A7" w:rsidRPr="002D2C81" w14:paraId="55A29E65" w14:textId="77777777" w:rsidTr="00CF36CD">
        <w:tc>
          <w:tcPr>
            <w:tcW w:w="13908" w:type="dxa"/>
            <w:gridSpan w:val="3"/>
            <w:shd w:val="clear" w:color="auto" w:fill="auto"/>
          </w:tcPr>
          <w:p w14:paraId="760C6C46" w14:textId="5543703D" w:rsidR="00AB30A7" w:rsidRPr="008B57E1" w:rsidRDefault="00AB30A7" w:rsidP="008B57E1">
            <w:pPr>
              <w:pStyle w:val="Heading2"/>
              <w:numPr>
                <w:ilvl w:val="1"/>
                <w:numId w:val="3"/>
              </w:numPr>
              <w:jc w:val="both"/>
              <w:rPr>
                <w:sz w:val="24"/>
                <w:szCs w:val="24"/>
              </w:rPr>
            </w:pPr>
            <w:r w:rsidRPr="008B57E1">
              <w:rPr>
                <w:sz w:val="24"/>
                <w:szCs w:val="24"/>
                <w:lang w:val="bg-BG"/>
              </w:rPr>
              <w:t>Общи изисквания към софтуерната платформа</w:t>
            </w:r>
          </w:p>
        </w:tc>
      </w:tr>
      <w:tr w:rsidR="008963C1" w:rsidRPr="002D2C81" w14:paraId="1062636E" w14:textId="77777777" w:rsidTr="00CF36CD">
        <w:tc>
          <w:tcPr>
            <w:tcW w:w="12455" w:type="dxa"/>
            <w:gridSpan w:val="2"/>
            <w:shd w:val="clear" w:color="auto" w:fill="auto"/>
          </w:tcPr>
          <w:p w14:paraId="5AA36C92" w14:textId="77777777" w:rsidR="00AB30A7" w:rsidRPr="002D2C81" w:rsidRDefault="00AB30A7" w:rsidP="008B57E1">
            <w:pPr>
              <w:pStyle w:val="Heading3"/>
              <w:numPr>
                <w:ilvl w:val="2"/>
                <w:numId w:val="3"/>
              </w:numPr>
              <w:tabs>
                <w:tab w:val="left" w:pos="342"/>
              </w:tabs>
              <w:ind w:left="-64"/>
              <w:jc w:val="both"/>
              <w:rPr>
                <w:rFonts w:ascii="Times New Roman" w:hAnsi="Times New Roman" w:cs="Times New Roman"/>
                <w:color w:val="auto"/>
              </w:rPr>
            </w:pPr>
            <w:r w:rsidRPr="002D2C81">
              <w:rPr>
                <w:rFonts w:ascii="Times New Roman" w:hAnsi="Times New Roman" w:cs="Times New Roman"/>
                <w:color w:val="auto"/>
              </w:rPr>
              <w:lastRenderedPageBreak/>
              <w:t>Софтуерн</w:t>
            </w:r>
            <w:r w:rsidRPr="002D2C81">
              <w:rPr>
                <w:rFonts w:ascii="Times New Roman" w:hAnsi="Times New Roman" w:cs="Times New Roman"/>
                <w:color w:val="auto"/>
                <w:lang w:val="bg-BG"/>
              </w:rPr>
              <w:t>ата</w:t>
            </w:r>
            <w:r w:rsidRPr="002D2C81">
              <w:rPr>
                <w:rFonts w:ascii="Times New Roman" w:hAnsi="Times New Roman" w:cs="Times New Roman"/>
                <w:color w:val="auto"/>
              </w:rPr>
              <w:t xml:space="preserve"> п</w:t>
            </w:r>
            <w:r w:rsidRPr="002D2C81">
              <w:rPr>
                <w:rFonts w:ascii="Times New Roman" w:hAnsi="Times New Roman" w:cs="Times New Roman"/>
                <w:color w:val="auto"/>
                <w:lang w:val="bg-BG"/>
              </w:rPr>
              <w:t>латформа</w:t>
            </w:r>
            <w:r w:rsidRPr="002D2C81">
              <w:rPr>
                <w:rFonts w:ascii="Times New Roman" w:hAnsi="Times New Roman" w:cs="Times New Roman"/>
                <w:color w:val="auto"/>
              </w:rPr>
              <w:t xml:space="preserve"> трябва да има възможност да визуализира и извежда данни за отчети и водопотребление от всички видове хардуерни устройства работещи с използване на</w:t>
            </w:r>
            <w:r w:rsidR="008C5042" w:rsidRPr="002D2C81">
              <w:rPr>
                <w:rFonts w:ascii="Times New Roman" w:hAnsi="Times New Roman" w:cs="Times New Roman"/>
                <w:color w:val="auto"/>
              </w:rPr>
              <w:t xml:space="preserve"> безжични технологии </w:t>
            </w:r>
            <w:r w:rsidR="008C5042" w:rsidRPr="002D2C81">
              <w:rPr>
                <w:rFonts w:ascii="Times New Roman" w:hAnsi="Times New Roman"/>
                <w:color w:val="auto"/>
                <w:lang w:val="bg-BG"/>
              </w:rPr>
              <w:t>и интегрирани чрез стандартни или съвместими протоколи към платформата.</w:t>
            </w:r>
          </w:p>
          <w:p w14:paraId="43272E74" w14:textId="77777777" w:rsidR="008963C1" w:rsidRDefault="00AF5575" w:rsidP="008B57E1">
            <w:pPr>
              <w:pStyle w:val="Heading3"/>
              <w:numPr>
                <w:ilvl w:val="2"/>
                <w:numId w:val="3"/>
              </w:numPr>
              <w:tabs>
                <w:tab w:val="left" w:pos="342"/>
              </w:tabs>
              <w:ind w:left="-64"/>
              <w:rPr>
                <w:rFonts w:ascii="Times New Roman" w:hAnsi="Times New Roman" w:cs="Times New Roman"/>
                <w:color w:val="auto"/>
                <w:lang w:val="bg-BG"/>
              </w:rPr>
            </w:pPr>
            <w:r w:rsidRPr="002D2C81">
              <w:rPr>
                <w:rFonts w:ascii="Times New Roman" w:hAnsi="Times New Roman" w:cs="Times New Roman"/>
                <w:color w:val="auto"/>
                <w:lang w:val="bg-BG"/>
              </w:rPr>
              <w:t>Софтуерната платформа трябва да има възможност за съхранение данните за потребление в суров (необработен) вид за минимум 3 месеца.</w:t>
            </w:r>
          </w:p>
          <w:p w14:paraId="4A88FBC0" w14:textId="62C538F6" w:rsidR="00043F27" w:rsidRPr="00043F27" w:rsidRDefault="00043F27" w:rsidP="00043F27"/>
        </w:tc>
        <w:tc>
          <w:tcPr>
            <w:tcW w:w="1453" w:type="dxa"/>
          </w:tcPr>
          <w:p w14:paraId="042EBF02" w14:textId="77777777" w:rsidR="008963C1" w:rsidRPr="002D2C81" w:rsidRDefault="008963C1" w:rsidP="00AB30A7">
            <w:pPr>
              <w:spacing w:after="0" w:line="240" w:lineRule="auto"/>
              <w:ind w:left="81"/>
              <w:jc w:val="both"/>
              <w:rPr>
                <w:rFonts w:ascii="Times New Roman" w:eastAsia="Times New Roman" w:hAnsi="Times New Roman"/>
                <w:b/>
                <w:u w:val="single"/>
              </w:rPr>
            </w:pPr>
          </w:p>
        </w:tc>
      </w:tr>
      <w:tr w:rsidR="008963C1" w:rsidRPr="002D2C81" w14:paraId="435ABC39" w14:textId="77777777" w:rsidTr="00CF36CD">
        <w:tc>
          <w:tcPr>
            <w:tcW w:w="12455" w:type="dxa"/>
            <w:gridSpan w:val="2"/>
            <w:shd w:val="clear" w:color="auto" w:fill="auto"/>
          </w:tcPr>
          <w:p w14:paraId="298D332D" w14:textId="77777777" w:rsidR="008963C1" w:rsidRPr="002D2C81" w:rsidRDefault="00AF5575" w:rsidP="008B57E1">
            <w:pPr>
              <w:pStyle w:val="Heading3"/>
              <w:numPr>
                <w:ilvl w:val="2"/>
                <w:numId w:val="3"/>
              </w:numPr>
              <w:tabs>
                <w:tab w:val="left" w:pos="342"/>
              </w:tabs>
              <w:ind w:left="-64"/>
              <w:jc w:val="both"/>
              <w:rPr>
                <w:rFonts w:ascii="Times New Roman" w:eastAsia="Times New Roman" w:hAnsi="Times New Roman" w:cs="Times New Roman"/>
                <w:u w:val="single"/>
              </w:rPr>
            </w:pPr>
            <w:r w:rsidRPr="002D2C81">
              <w:rPr>
                <w:rFonts w:ascii="Times New Roman" w:hAnsi="Times New Roman" w:cs="Times New Roman"/>
                <w:color w:val="auto"/>
                <w:lang w:val="bg-BG"/>
              </w:rPr>
              <w:t>Софтуерната платформа трябва да има възможност за съхранение данните за потребление в обработен вид за минимум 1 година за пряк достъп до данните.</w:t>
            </w:r>
          </w:p>
        </w:tc>
        <w:tc>
          <w:tcPr>
            <w:tcW w:w="1453" w:type="dxa"/>
          </w:tcPr>
          <w:p w14:paraId="28F11260" w14:textId="77777777" w:rsidR="008963C1" w:rsidRPr="002D2C81" w:rsidRDefault="008963C1" w:rsidP="00AC1206">
            <w:pPr>
              <w:spacing w:after="0" w:line="240" w:lineRule="auto"/>
              <w:ind w:left="81"/>
              <w:jc w:val="both"/>
              <w:rPr>
                <w:rFonts w:ascii="Times New Roman" w:eastAsia="Times New Roman" w:hAnsi="Times New Roman"/>
                <w:b/>
                <w:u w:val="single"/>
              </w:rPr>
            </w:pPr>
          </w:p>
        </w:tc>
      </w:tr>
      <w:tr w:rsidR="008963C1" w:rsidRPr="002D2C81" w14:paraId="214B38CA" w14:textId="77777777" w:rsidTr="00CF36CD">
        <w:tc>
          <w:tcPr>
            <w:tcW w:w="12455" w:type="dxa"/>
            <w:gridSpan w:val="2"/>
            <w:shd w:val="clear" w:color="auto" w:fill="auto"/>
          </w:tcPr>
          <w:p w14:paraId="0AF3BE43" w14:textId="77777777" w:rsidR="008963C1" w:rsidRPr="002D2C81" w:rsidRDefault="00AF5575" w:rsidP="008B57E1">
            <w:pPr>
              <w:pStyle w:val="Heading3"/>
              <w:numPr>
                <w:ilvl w:val="2"/>
                <w:numId w:val="3"/>
              </w:numPr>
              <w:tabs>
                <w:tab w:val="left" w:pos="342"/>
              </w:tabs>
              <w:ind w:left="-64"/>
              <w:jc w:val="both"/>
              <w:rPr>
                <w:rFonts w:ascii="Times New Roman" w:eastAsia="Times New Roman" w:hAnsi="Times New Roman" w:cs="Times New Roman"/>
                <w:u w:val="single"/>
              </w:rPr>
            </w:pPr>
            <w:r w:rsidRPr="002D2C81">
              <w:rPr>
                <w:rFonts w:ascii="Times New Roman" w:hAnsi="Times New Roman" w:cs="Times New Roman"/>
                <w:color w:val="auto"/>
                <w:lang w:val="bg-BG"/>
              </w:rPr>
              <w:t xml:space="preserve">Софтуерната платформа трябва да има възможност за архивно съхранение данните за потребление в обработен вид за цялата продължителност на проекта. </w:t>
            </w:r>
          </w:p>
        </w:tc>
        <w:tc>
          <w:tcPr>
            <w:tcW w:w="1453" w:type="dxa"/>
          </w:tcPr>
          <w:p w14:paraId="43D6C4DD" w14:textId="77777777" w:rsidR="008963C1" w:rsidRPr="002D2C81" w:rsidRDefault="008963C1" w:rsidP="00AC1206">
            <w:pPr>
              <w:spacing w:after="0" w:line="240" w:lineRule="auto"/>
              <w:ind w:left="81"/>
              <w:jc w:val="both"/>
              <w:rPr>
                <w:rFonts w:ascii="Times New Roman" w:eastAsia="Times New Roman" w:hAnsi="Times New Roman"/>
                <w:b/>
                <w:u w:val="single"/>
              </w:rPr>
            </w:pPr>
          </w:p>
        </w:tc>
      </w:tr>
      <w:tr w:rsidR="008963C1" w:rsidRPr="002D2C81" w14:paraId="42DF0A7E" w14:textId="77777777" w:rsidTr="00CF36CD">
        <w:tc>
          <w:tcPr>
            <w:tcW w:w="12455" w:type="dxa"/>
            <w:gridSpan w:val="2"/>
            <w:shd w:val="clear" w:color="auto" w:fill="auto"/>
          </w:tcPr>
          <w:p w14:paraId="5DCE6370" w14:textId="77777777" w:rsidR="008963C1" w:rsidRPr="002D2C81" w:rsidRDefault="00AF5575" w:rsidP="008B57E1">
            <w:pPr>
              <w:pStyle w:val="Heading3"/>
              <w:numPr>
                <w:ilvl w:val="2"/>
                <w:numId w:val="3"/>
              </w:numPr>
              <w:tabs>
                <w:tab w:val="left" w:pos="342"/>
              </w:tabs>
              <w:ind w:left="-64"/>
              <w:jc w:val="both"/>
              <w:rPr>
                <w:rFonts w:ascii="Times New Roman" w:eastAsia="Times New Roman" w:hAnsi="Times New Roman" w:cs="Times New Roman"/>
                <w:u w:val="single"/>
              </w:rPr>
            </w:pPr>
            <w:r w:rsidRPr="002D2C81">
              <w:rPr>
                <w:rFonts w:ascii="Times New Roman" w:hAnsi="Times New Roman" w:cs="Times New Roman"/>
                <w:color w:val="auto"/>
                <w:lang w:val="bg-BG"/>
              </w:rPr>
              <w:t xml:space="preserve">Софтуерната платформа трябва да има възможност да осъществява генерирането на дневни резервни копия на всички данни за потребление и данни за комуникационните устройства и съответните водомери и клиентски данни. </w:t>
            </w:r>
          </w:p>
        </w:tc>
        <w:tc>
          <w:tcPr>
            <w:tcW w:w="1453" w:type="dxa"/>
          </w:tcPr>
          <w:p w14:paraId="51C9B985" w14:textId="77777777" w:rsidR="008963C1" w:rsidRPr="002D2C81" w:rsidRDefault="008963C1" w:rsidP="00AC1206">
            <w:pPr>
              <w:spacing w:after="0" w:line="240" w:lineRule="auto"/>
              <w:ind w:left="81"/>
              <w:jc w:val="both"/>
              <w:rPr>
                <w:rFonts w:ascii="Times New Roman" w:eastAsia="Times New Roman" w:hAnsi="Times New Roman"/>
                <w:b/>
                <w:u w:val="single"/>
              </w:rPr>
            </w:pPr>
          </w:p>
        </w:tc>
      </w:tr>
      <w:tr w:rsidR="008963C1" w:rsidRPr="002D2C81" w14:paraId="2D57317A" w14:textId="77777777" w:rsidTr="00CF36CD">
        <w:tc>
          <w:tcPr>
            <w:tcW w:w="12455" w:type="dxa"/>
            <w:gridSpan w:val="2"/>
            <w:shd w:val="clear" w:color="auto" w:fill="auto"/>
          </w:tcPr>
          <w:p w14:paraId="01A26230" w14:textId="77777777" w:rsidR="008963C1" w:rsidRPr="002D2C81" w:rsidRDefault="00AF5575" w:rsidP="008B57E1">
            <w:pPr>
              <w:pStyle w:val="Heading3"/>
              <w:numPr>
                <w:ilvl w:val="2"/>
                <w:numId w:val="3"/>
              </w:numPr>
              <w:tabs>
                <w:tab w:val="left" w:pos="342"/>
              </w:tabs>
              <w:ind w:left="-64"/>
              <w:jc w:val="both"/>
              <w:rPr>
                <w:rFonts w:ascii="Times New Roman" w:eastAsia="Times New Roman" w:hAnsi="Times New Roman" w:cs="Times New Roman"/>
                <w:u w:val="single"/>
              </w:rPr>
            </w:pPr>
            <w:r w:rsidRPr="002D2C81">
              <w:rPr>
                <w:rFonts w:ascii="Times New Roman" w:hAnsi="Times New Roman" w:cs="Times New Roman"/>
                <w:color w:val="auto"/>
                <w:lang w:val="bg-BG"/>
              </w:rPr>
              <w:t>Софтуерната платформа трябва да позволява съхранение на генерираните дневни резервни копия на външен носител.</w:t>
            </w:r>
          </w:p>
        </w:tc>
        <w:tc>
          <w:tcPr>
            <w:tcW w:w="1453" w:type="dxa"/>
          </w:tcPr>
          <w:p w14:paraId="4D9D79D1" w14:textId="77777777" w:rsidR="008963C1" w:rsidRPr="002D2C81" w:rsidRDefault="008963C1" w:rsidP="00AC1206">
            <w:pPr>
              <w:spacing w:after="0" w:line="240" w:lineRule="auto"/>
              <w:ind w:left="81"/>
              <w:jc w:val="both"/>
              <w:rPr>
                <w:rFonts w:ascii="Times New Roman" w:eastAsia="Times New Roman" w:hAnsi="Times New Roman"/>
                <w:b/>
                <w:u w:val="single"/>
              </w:rPr>
            </w:pPr>
          </w:p>
        </w:tc>
      </w:tr>
      <w:tr w:rsidR="0040471C" w:rsidRPr="002D2C81" w14:paraId="1B27800E" w14:textId="77777777" w:rsidTr="00CF36CD">
        <w:tc>
          <w:tcPr>
            <w:tcW w:w="12455" w:type="dxa"/>
            <w:gridSpan w:val="2"/>
            <w:shd w:val="clear" w:color="auto" w:fill="auto"/>
          </w:tcPr>
          <w:p w14:paraId="556849DD" w14:textId="77777777" w:rsidR="0040471C" w:rsidRPr="002D2C81" w:rsidRDefault="0040471C" w:rsidP="0040471C">
            <w:pPr>
              <w:keepNext/>
              <w:keepLines/>
              <w:spacing w:before="40" w:after="0" w:line="240" w:lineRule="auto"/>
              <w:outlineLvl w:val="2"/>
              <w:rPr>
                <w:rFonts w:ascii="Times New Roman" w:eastAsiaTheme="majorEastAsia" w:hAnsi="Times New Roman"/>
                <w:sz w:val="24"/>
                <w:szCs w:val="24"/>
                <w:lang w:val="en-US"/>
              </w:rPr>
            </w:pPr>
            <w:r w:rsidRPr="002D2C81">
              <w:rPr>
                <w:rFonts w:ascii="Times New Roman" w:eastAsiaTheme="majorEastAsia" w:hAnsi="Times New Roman"/>
                <w:color w:val="243F60" w:themeColor="accent1" w:themeShade="7F"/>
                <w:sz w:val="24"/>
                <w:szCs w:val="24"/>
                <w:lang w:val="en-US"/>
              </w:rPr>
              <w:t>7.</w:t>
            </w:r>
            <w:r w:rsidRPr="002D2C81">
              <w:rPr>
                <w:rFonts w:ascii="Times New Roman" w:eastAsiaTheme="majorEastAsia" w:hAnsi="Times New Roman"/>
                <w:color w:val="243F60" w:themeColor="accent1" w:themeShade="7F"/>
                <w:sz w:val="24"/>
                <w:szCs w:val="24"/>
                <w:lang w:val="en-US"/>
              </w:rPr>
              <w:tab/>
            </w:r>
            <w:r w:rsidRPr="002D2C81">
              <w:rPr>
                <w:rFonts w:ascii="Times New Roman" w:eastAsiaTheme="majorEastAsia" w:hAnsi="Times New Roman"/>
                <w:sz w:val="24"/>
                <w:szCs w:val="24"/>
                <w:lang w:val="en-US"/>
              </w:rPr>
              <w:t>Мобилно приложение:</w:t>
            </w:r>
          </w:p>
          <w:p w14:paraId="1CE686A4" w14:textId="77777777" w:rsidR="0040471C" w:rsidRPr="002D2C81" w:rsidRDefault="0040471C" w:rsidP="0040471C">
            <w:pPr>
              <w:keepNext/>
              <w:keepLines/>
              <w:spacing w:before="40" w:after="0" w:line="240" w:lineRule="auto"/>
              <w:outlineLvl w:val="2"/>
              <w:rPr>
                <w:rFonts w:ascii="Times New Roman" w:eastAsiaTheme="majorEastAsia" w:hAnsi="Times New Roman"/>
                <w:sz w:val="24"/>
                <w:szCs w:val="24"/>
                <w:lang w:val="en-US"/>
              </w:rPr>
            </w:pPr>
            <w:r w:rsidRPr="002D2C81">
              <w:rPr>
                <w:rFonts w:ascii="Times New Roman" w:eastAsiaTheme="majorEastAsia" w:hAnsi="Times New Roman"/>
                <w:sz w:val="24"/>
                <w:szCs w:val="24"/>
                <w:lang w:val="en-US"/>
              </w:rPr>
              <w:t>a)</w:t>
            </w:r>
            <w:r w:rsidRPr="002D2C81">
              <w:rPr>
                <w:rFonts w:ascii="Times New Roman" w:eastAsiaTheme="majorEastAsia" w:hAnsi="Times New Roman"/>
                <w:sz w:val="24"/>
                <w:szCs w:val="24"/>
                <w:lang w:val="en-US"/>
              </w:rPr>
              <w:tab/>
              <w:t xml:space="preserve">Да е налична и възможност за достъп и пълни права за работа, въвеждане, промяна данни и конфигуриране на </w:t>
            </w:r>
            <w:proofErr w:type="gramStart"/>
            <w:r w:rsidRPr="002D2C81">
              <w:rPr>
                <w:rFonts w:ascii="Times New Roman" w:eastAsiaTheme="majorEastAsia" w:hAnsi="Times New Roman"/>
                <w:sz w:val="24"/>
                <w:szCs w:val="24"/>
                <w:lang w:val="en-US"/>
              </w:rPr>
              <w:t>устройства  със</w:t>
            </w:r>
            <w:proofErr w:type="gramEnd"/>
            <w:r w:rsidRPr="002D2C81">
              <w:rPr>
                <w:rFonts w:ascii="Times New Roman" w:eastAsiaTheme="majorEastAsia" w:hAnsi="Times New Roman"/>
                <w:sz w:val="24"/>
                <w:szCs w:val="24"/>
                <w:lang w:val="en-US"/>
              </w:rPr>
              <w:t xml:space="preserve"> софтуерното приложение през мобилно устройство. </w:t>
            </w:r>
          </w:p>
          <w:p w14:paraId="52C815DF" w14:textId="77777777" w:rsidR="0040471C" w:rsidRPr="002D2C81" w:rsidRDefault="0040471C" w:rsidP="0040471C">
            <w:pPr>
              <w:keepNext/>
              <w:keepLines/>
              <w:spacing w:before="40" w:after="0" w:line="240" w:lineRule="auto"/>
              <w:outlineLvl w:val="2"/>
              <w:rPr>
                <w:rFonts w:ascii="Times New Roman" w:eastAsiaTheme="majorEastAsia" w:hAnsi="Times New Roman"/>
                <w:sz w:val="24"/>
                <w:szCs w:val="24"/>
                <w:lang w:val="en-US"/>
              </w:rPr>
            </w:pPr>
            <w:r w:rsidRPr="002D2C81">
              <w:rPr>
                <w:rFonts w:ascii="Times New Roman" w:eastAsiaTheme="majorEastAsia" w:hAnsi="Times New Roman"/>
                <w:sz w:val="24"/>
                <w:szCs w:val="24"/>
                <w:lang w:val="en-US"/>
              </w:rPr>
              <w:t>b)</w:t>
            </w:r>
            <w:r w:rsidRPr="002D2C81">
              <w:rPr>
                <w:rFonts w:ascii="Times New Roman" w:eastAsiaTheme="majorEastAsia" w:hAnsi="Times New Roman"/>
                <w:sz w:val="24"/>
                <w:szCs w:val="24"/>
                <w:lang w:val="en-US"/>
              </w:rPr>
              <w:tab/>
              <w:t>Да е наличен защитен достъп:</w:t>
            </w:r>
          </w:p>
          <w:p w14:paraId="60FBF31D" w14:textId="77777777" w:rsidR="0040471C" w:rsidRPr="002D2C81" w:rsidRDefault="0040471C" w:rsidP="0040471C">
            <w:pPr>
              <w:keepNext/>
              <w:keepLines/>
              <w:spacing w:before="40" w:after="0" w:line="240" w:lineRule="auto"/>
              <w:ind w:left="1418"/>
              <w:outlineLvl w:val="2"/>
              <w:rPr>
                <w:rFonts w:ascii="Times New Roman" w:eastAsiaTheme="majorEastAsia" w:hAnsi="Times New Roman"/>
                <w:sz w:val="24"/>
                <w:szCs w:val="24"/>
                <w:lang w:val="en-US"/>
              </w:rPr>
            </w:pPr>
            <w:r w:rsidRPr="002D2C81">
              <w:rPr>
                <w:rFonts w:ascii="Times New Roman" w:eastAsiaTheme="majorEastAsia" w:hAnsi="Times New Roman"/>
                <w:sz w:val="24"/>
                <w:szCs w:val="24"/>
                <w:lang w:val="en-US"/>
              </w:rPr>
              <w:t>(1)</w:t>
            </w:r>
            <w:r w:rsidRPr="002D2C81">
              <w:rPr>
                <w:rFonts w:ascii="Times New Roman" w:eastAsiaTheme="majorEastAsia" w:hAnsi="Times New Roman"/>
                <w:sz w:val="24"/>
                <w:szCs w:val="24"/>
                <w:lang w:val="en-US"/>
              </w:rPr>
              <w:tab/>
              <w:t>възможност за създаване на персонализирани; потребители/акаунти с различни нива на достъп – неограничен брой;</w:t>
            </w:r>
          </w:p>
          <w:p w14:paraId="0F74134F" w14:textId="3CAA76FA" w:rsidR="0040471C" w:rsidRPr="002D2C81" w:rsidRDefault="0040471C" w:rsidP="0040471C">
            <w:pPr>
              <w:pStyle w:val="Heading3"/>
              <w:numPr>
                <w:ilvl w:val="0"/>
                <w:numId w:val="0"/>
              </w:numPr>
              <w:tabs>
                <w:tab w:val="left" w:pos="342"/>
              </w:tabs>
              <w:ind w:left="-64"/>
              <w:jc w:val="both"/>
              <w:rPr>
                <w:rFonts w:ascii="Times New Roman" w:hAnsi="Times New Roman" w:cs="Times New Roman"/>
                <w:color w:val="auto"/>
                <w:lang w:val="bg-BG"/>
              </w:rPr>
            </w:pPr>
            <w:r w:rsidRPr="002D2C81">
              <w:rPr>
                <w:rFonts w:ascii="Times New Roman" w:hAnsi="Times New Roman" w:cs="Times New Roman"/>
                <w:color w:val="auto"/>
              </w:rPr>
              <w:t xml:space="preserve">                          (2)        </w:t>
            </w:r>
            <w:proofErr w:type="gramStart"/>
            <w:r w:rsidRPr="002D2C81">
              <w:rPr>
                <w:rFonts w:ascii="Times New Roman" w:hAnsi="Times New Roman" w:cs="Times New Roman"/>
                <w:color w:val="auto"/>
              </w:rPr>
              <w:t>криптиране</w:t>
            </w:r>
            <w:proofErr w:type="gramEnd"/>
            <w:r w:rsidRPr="002D2C81">
              <w:rPr>
                <w:rFonts w:ascii="Times New Roman" w:hAnsi="Times New Roman" w:cs="Times New Roman"/>
                <w:color w:val="auto"/>
              </w:rPr>
              <w:t xml:space="preserve"> на свързаност.</w:t>
            </w:r>
          </w:p>
        </w:tc>
        <w:tc>
          <w:tcPr>
            <w:tcW w:w="1453" w:type="dxa"/>
          </w:tcPr>
          <w:p w14:paraId="731581F5" w14:textId="77777777" w:rsidR="0040471C" w:rsidRPr="002D2C81" w:rsidRDefault="0040471C" w:rsidP="00AC1206">
            <w:pPr>
              <w:spacing w:after="0" w:line="240" w:lineRule="auto"/>
              <w:ind w:left="81"/>
              <w:jc w:val="both"/>
              <w:rPr>
                <w:rFonts w:ascii="Times New Roman" w:eastAsia="Times New Roman" w:hAnsi="Times New Roman"/>
                <w:b/>
                <w:u w:val="single"/>
              </w:rPr>
            </w:pPr>
          </w:p>
        </w:tc>
      </w:tr>
      <w:tr w:rsidR="00D1493C" w:rsidRPr="002D2C81" w14:paraId="19B80499" w14:textId="77777777" w:rsidTr="00CF36CD">
        <w:tc>
          <w:tcPr>
            <w:tcW w:w="13908" w:type="dxa"/>
            <w:gridSpan w:val="3"/>
            <w:shd w:val="clear" w:color="auto" w:fill="auto"/>
          </w:tcPr>
          <w:p w14:paraId="0511DF81" w14:textId="3315C324" w:rsidR="00D1493C" w:rsidRPr="008B57E1" w:rsidRDefault="00D1493C" w:rsidP="008B57E1">
            <w:pPr>
              <w:pStyle w:val="Heading2"/>
              <w:numPr>
                <w:ilvl w:val="1"/>
                <w:numId w:val="3"/>
              </w:numPr>
              <w:rPr>
                <w:sz w:val="24"/>
                <w:szCs w:val="24"/>
              </w:rPr>
            </w:pPr>
            <w:r w:rsidRPr="008B57E1">
              <w:rPr>
                <w:sz w:val="24"/>
                <w:szCs w:val="24"/>
              </w:rPr>
              <w:t>Функционални изисквания към софтуерното приложение, работещо върху софтуерната платформа:</w:t>
            </w:r>
          </w:p>
        </w:tc>
      </w:tr>
      <w:tr w:rsidR="00AB30A7" w:rsidRPr="002D2C81" w14:paraId="78862976" w14:textId="77777777" w:rsidTr="00CF36CD">
        <w:tc>
          <w:tcPr>
            <w:tcW w:w="12455" w:type="dxa"/>
            <w:gridSpan w:val="2"/>
            <w:shd w:val="clear" w:color="auto" w:fill="auto"/>
          </w:tcPr>
          <w:p w14:paraId="439525EB" w14:textId="77777777" w:rsidR="00D1493C" w:rsidRPr="002D2C81" w:rsidRDefault="00D1493C" w:rsidP="00D1493C">
            <w:pPr>
              <w:pStyle w:val="Heading3"/>
              <w:numPr>
                <w:ilvl w:val="0"/>
                <w:numId w:val="0"/>
              </w:numPr>
              <w:jc w:val="both"/>
              <w:rPr>
                <w:rFonts w:ascii="Times New Roman" w:hAnsi="Times New Roman"/>
                <w:color w:val="auto"/>
              </w:rPr>
            </w:pPr>
            <w:r w:rsidRPr="002D2C81">
              <w:rPr>
                <w:rFonts w:ascii="Times New Roman" w:hAnsi="Times New Roman"/>
                <w:color w:val="auto"/>
                <w:lang w:val="bg-BG"/>
              </w:rPr>
              <w:t xml:space="preserve">Представяне на данни </w:t>
            </w:r>
            <w:r w:rsidRPr="002D2C81">
              <w:rPr>
                <w:rFonts w:ascii="Times New Roman" w:hAnsi="Times New Roman"/>
                <w:color w:val="auto"/>
              </w:rPr>
              <w:t xml:space="preserve"> </w:t>
            </w:r>
            <w:r w:rsidRPr="002D2C81">
              <w:rPr>
                <w:rFonts w:ascii="Times New Roman" w:hAnsi="Times New Roman"/>
                <w:color w:val="auto"/>
                <w:lang w:val="bg-BG"/>
              </w:rPr>
              <w:t>за</w:t>
            </w:r>
            <w:r w:rsidRPr="002D2C81">
              <w:rPr>
                <w:rFonts w:ascii="Times New Roman" w:hAnsi="Times New Roman"/>
                <w:color w:val="auto"/>
              </w:rPr>
              <w:t xml:space="preserve"> текущата и акумулираната информацията за потребление </w:t>
            </w:r>
            <w:r w:rsidRPr="002D2C81">
              <w:rPr>
                <w:rFonts w:ascii="Times New Roman" w:hAnsi="Times New Roman"/>
                <w:color w:val="auto"/>
                <w:lang w:val="bg-BG"/>
              </w:rPr>
              <w:t xml:space="preserve">на вода </w:t>
            </w:r>
            <w:r w:rsidRPr="002D2C81">
              <w:rPr>
                <w:rFonts w:ascii="Times New Roman" w:hAnsi="Times New Roman"/>
                <w:color w:val="auto"/>
              </w:rPr>
              <w:t>от инсталираната технология към водомерното стопанство на Дружеството под формата на:</w:t>
            </w:r>
          </w:p>
          <w:p w14:paraId="4BDC7506" w14:textId="77777777" w:rsidR="00D1493C" w:rsidRPr="002D2C81" w:rsidRDefault="00D1493C" w:rsidP="008B57E1">
            <w:pPr>
              <w:pStyle w:val="Heading4"/>
              <w:numPr>
                <w:ilvl w:val="3"/>
                <w:numId w:val="3"/>
              </w:numPr>
              <w:ind w:left="0"/>
              <w:rPr>
                <w:rFonts w:ascii="Times New Roman" w:hAnsi="Times New Roman"/>
                <w:i w:val="0"/>
                <w:color w:val="auto"/>
              </w:rPr>
            </w:pPr>
            <w:proofErr w:type="gramStart"/>
            <w:r w:rsidRPr="002D2C81">
              <w:rPr>
                <w:rFonts w:ascii="Times New Roman" w:hAnsi="Times New Roman"/>
                <w:i w:val="0"/>
                <w:color w:val="auto"/>
              </w:rPr>
              <w:t>потребление</w:t>
            </w:r>
            <w:proofErr w:type="gramEnd"/>
            <w:r w:rsidRPr="002D2C81">
              <w:rPr>
                <w:rFonts w:ascii="Times New Roman" w:hAnsi="Times New Roman"/>
                <w:i w:val="0"/>
                <w:color w:val="auto"/>
              </w:rPr>
              <w:t xml:space="preserve"> в реално време според последния отчет;</w:t>
            </w:r>
          </w:p>
          <w:p w14:paraId="63823A0C" w14:textId="77777777" w:rsidR="00D1493C" w:rsidRPr="002D2C81" w:rsidRDefault="00D1493C" w:rsidP="008B57E1">
            <w:pPr>
              <w:pStyle w:val="Heading4"/>
              <w:numPr>
                <w:ilvl w:val="3"/>
                <w:numId w:val="3"/>
              </w:numPr>
              <w:ind w:left="0"/>
              <w:rPr>
                <w:rFonts w:ascii="Times New Roman" w:hAnsi="Times New Roman"/>
                <w:i w:val="0"/>
                <w:color w:val="auto"/>
              </w:rPr>
            </w:pPr>
            <w:proofErr w:type="gramStart"/>
            <w:r w:rsidRPr="002D2C81">
              <w:rPr>
                <w:rFonts w:ascii="Times New Roman" w:hAnsi="Times New Roman"/>
                <w:i w:val="0"/>
                <w:color w:val="auto"/>
              </w:rPr>
              <w:t>дебит</w:t>
            </w:r>
            <w:proofErr w:type="gramEnd"/>
            <w:r w:rsidRPr="002D2C81">
              <w:rPr>
                <w:rFonts w:ascii="Times New Roman" w:hAnsi="Times New Roman"/>
                <w:i w:val="0"/>
                <w:color w:val="auto"/>
              </w:rPr>
              <w:t xml:space="preserve"> на потреблението през отчетен период;</w:t>
            </w:r>
          </w:p>
          <w:p w14:paraId="15F9DA85" w14:textId="77777777" w:rsidR="00D1493C" w:rsidRPr="002D2C81" w:rsidRDefault="00D1493C" w:rsidP="008B57E1">
            <w:pPr>
              <w:pStyle w:val="Heading4"/>
              <w:numPr>
                <w:ilvl w:val="3"/>
                <w:numId w:val="3"/>
              </w:numPr>
              <w:ind w:left="0"/>
              <w:rPr>
                <w:rFonts w:ascii="Times New Roman" w:hAnsi="Times New Roman"/>
                <w:i w:val="0"/>
                <w:color w:val="auto"/>
              </w:rPr>
            </w:pPr>
            <w:proofErr w:type="gramStart"/>
            <w:r w:rsidRPr="002D2C81">
              <w:rPr>
                <w:rFonts w:ascii="Times New Roman" w:hAnsi="Times New Roman"/>
                <w:i w:val="0"/>
                <w:color w:val="auto"/>
              </w:rPr>
              <w:t>актуални</w:t>
            </w:r>
            <w:proofErr w:type="gramEnd"/>
            <w:r w:rsidRPr="002D2C81">
              <w:rPr>
                <w:rFonts w:ascii="Times New Roman" w:hAnsi="Times New Roman"/>
                <w:i w:val="0"/>
                <w:color w:val="auto"/>
              </w:rPr>
              <w:t xml:space="preserve"> показания на водомера (данните от всички броячи и разряди на водомера);</w:t>
            </w:r>
          </w:p>
          <w:p w14:paraId="2D40D2F8" w14:textId="77777777" w:rsidR="00AB30A7" w:rsidRPr="002D2C81" w:rsidRDefault="00D1493C" w:rsidP="008B57E1">
            <w:pPr>
              <w:pStyle w:val="Heading4"/>
              <w:numPr>
                <w:ilvl w:val="3"/>
                <w:numId w:val="3"/>
              </w:numPr>
              <w:ind w:left="0"/>
              <w:rPr>
                <w:rFonts w:ascii="Times New Roman" w:eastAsia="Times New Roman" w:hAnsi="Times New Roman"/>
                <w:u w:val="single"/>
              </w:rPr>
            </w:pPr>
            <w:proofErr w:type="gramStart"/>
            <w:r w:rsidRPr="002D2C81">
              <w:rPr>
                <w:rFonts w:ascii="Times New Roman" w:hAnsi="Times New Roman"/>
                <w:i w:val="0"/>
                <w:color w:val="auto"/>
              </w:rPr>
              <w:t>предварително</w:t>
            </w:r>
            <w:proofErr w:type="gramEnd"/>
            <w:r w:rsidRPr="002D2C81">
              <w:rPr>
                <w:rFonts w:ascii="Times New Roman" w:hAnsi="Times New Roman"/>
                <w:i w:val="0"/>
                <w:color w:val="auto"/>
              </w:rPr>
              <w:t xml:space="preserve"> зададени статистики и анализ на измерване и потребление.</w:t>
            </w:r>
          </w:p>
        </w:tc>
        <w:tc>
          <w:tcPr>
            <w:tcW w:w="1453" w:type="dxa"/>
          </w:tcPr>
          <w:p w14:paraId="2AEA45D8" w14:textId="77777777" w:rsidR="00AB30A7" w:rsidRPr="002D2C81" w:rsidRDefault="00AB30A7" w:rsidP="00AC1206">
            <w:pPr>
              <w:spacing w:after="0" w:line="240" w:lineRule="auto"/>
              <w:ind w:left="81"/>
              <w:jc w:val="both"/>
              <w:rPr>
                <w:rFonts w:ascii="Times New Roman" w:eastAsia="Times New Roman" w:hAnsi="Times New Roman"/>
                <w:b/>
                <w:u w:val="single"/>
              </w:rPr>
            </w:pPr>
          </w:p>
        </w:tc>
      </w:tr>
      <w:tr w:rsidR="00955448" w:rsidRPr="002D2C81" w14:paraId="456EA372" w14:textId="77777777" w:rsidTr="00CF36CD">
        <w:tc>
          <w:tcPr>
            <w:tcW w:w="13908" w:type="dxa"/>
            <w:gridSpan w:val="3"/>
            <w:shd w:val="clear" w:color="auto" w:fill="auto"/>
          </w:tcPr>
          <w:p w14:paraId="4DF18456" w14:textId="77777777" w:rsidR="00955448" w:rsidRPr="002D2C81" w:rsidRDefault="00955448" w:rsidP="008B57E1">
            <w:pPr>
              <w:pStyle w:val="Heading2"/>
              <w:numPr>
                <w:ilvl w:val="1"/>
                <w:numId w:val="3"/>
              </w:numPr>
              <w:rPr>
                <w:sz w:val="24"/>
                <w:szCs w:val="24"/>
              </w:rPr>
            </w:pPr>
            <w:r w:rsidRPr="002D2C81">
              <w:rPr>
                <w:sz w:val="24"/>
                <w:szCs w:val="24"/>
              </w:rPr>
              <w:lastRenderedPageBreak/>
              <w:t>Изисквания към софтуерното приложение за представяне на данните за потребление, предадени от комуникационните устройства</w:t>
            </w:r>
          </w:p>
        </w:tc>
      </w:tr>
      <w:tr w:rsidR="00AB30A7" w:rsidRPr="002D2C81" w14:paraId="43BD141B" w14:textId="77777777" w:rsidTr="00CF36CD">
        <w:tc>
          <w:tcPr>
            <w:tcW w:w="12455" w:type="dxa"/>
            <w:gridSpan w:val="2"/>
            <w:shd w:val="clear" w:color="auto" w:fill="auto"/>
          </w:tcPr>
          <w:p w14:paraId="40811BD7" w14:textId="77777777" w:rsidR="00AB30A7" w:rsidRPr="002D2C81" w:rsidRDefault="00F650B2" w:rsidP="008B57E1">
            <w:pPr>
              <w:pStyle w:val="Heading3"/>
              <w:numPr>
                <w:ilvl w:val="2"/>
                <w:numId w:val="3"/>
              </w:numPr>
              <w:ind w:left="78"/>
              <w:jc w:val="both"/>
              <w:rPr>
                <w:rFonts w:ascii="Times New Roman" w:eastAsia="Times New Roman" w:hAnsi="Times New Roman"/>
                <w:u w:val="single"/>
              </w:rPr>
            </w:pPr>
            <w:r w:rsidRPr="002D2C81">
              <w:rPr>
                <w:rFonts w:ascii="Times New Roman" w:hAnsi="Times New Roman"/>
                <w:color w:val="auto"/>
                <w:lang w:val="bg-BG"/>
              </w:rPr>
              <w:t>Представяне в</w:t>
            </w:r>
            <w:r w:rsidRPr="002D2C81">
              <w:rPr>
                <w:rFonts w:ascii="Times New Roman" w:hAnsi="Times New Roman"/>
                <w:color w:val="auto"/>
              </w:rPr>
              <w:t xml:space="preserve"> начален екран </w:t>
            </w:r>
            <w:r w:rsidRPr="002D2C81">
              <w:rPr>
                <w:rFonts w:ascii="Times New Roman" w:hAnsi="Times New Roman"/>
                <w:color w:val="auto"/>
                <w:lang w:val="bg-BG"/>
              </w:rPr>
              <w:t>на комуникационните устройства, индивидуално или в многостепенна йерархична структура с възможност за детайлизирано представяне на информацията във всяка една група или йерархична степен до ниво индивидуален водомер</w:t>
            </w:r>
            <w:r w:rsidRPr="002D2C81">
              <w:rPr>
                <w:rFonts w:ascii="Times New Roman" w:hAnsi="Times New Roman"/>
                <w:color w:val="auto"/>
              </w:rPr>
              <w:t>.</w:t>
            </w:r>
          </w:p>
        </w:tc>
        <w:tc>
          <w:tcPr>
            <w:tcW w:w="1453" w:type="dxa"/>
          </w:tcPr>
          <w:p w14:paraId="3415CF43" w14:textId="77777777" w:rsidR="00AB30A7" w:rsidRPr="002D2C81" w:rsidRDefault="00AB30A7" w:rsidP="00AC1206">
            <w:pPr>
              <w:spacing w:after="0" w:line="240" w:lineRule="auto"/>
              <w:ind w:left="81"/>
              <w:jc w:val="both"/>
              <w:rPr>
                <w:rFonts w:ascii="Times New Roman" w:eastAsia="Times New Roman" w:hAnsi="Times New Roman"/>
                <w:b/>
                <w:u w:val="single"/>
              </w:rPr>
            </w:pPr>
          </w:p>
        </w:tc>
      </w:tr>
      <w:tr w:rsidR="00AB30A7" w:rsidRPr="002D2C81" w14:paraId="746F4213" w14:textId="77777777" w:rsidTr="00CF36CD">
        <w:tc>
          <w:tcPr>
            <w:tcW w:w="12455" w:type="dxa"/>
            <w:gridSpan w:val="2"/>
            <w:shd w:val="clear" w:color="auto" w:fill="auto"/>
          </w:tcPr>
          <w:p w14:paraId="47B936AF" w14:textId="77777777" w:rsidR="00F650B2" w:rsidRPr="002D2C81" w:rsidRDefault="00F650B2" w:rsidP="008B57E1">
            <w:pPr>
              <w:pStyle w:val="Heading3"/>
              <w:numPr>
                <w:ilvl w:val="2"/>
                <w:numId w:val="3"/>
              </w:numPr>
              <w:ind w:left="78"/>
              <w:jc w:val="both"/>
              <w:rPr>
                <w:rFonts w:ascii="Times New Roman" w:hAnsi="Times New Roman"/>
                <w:color w:val="auto"/>
              </w:rPr>
            </w:pPr>
            <w:r w:rsidRPr="002D2C81">
              <w:rPr>
                <w:rFonts w:ascii="Times New Roman" w:hAnsi="Times New Roman"/>
                <w:color w:val="auto"/>
                <w:lang w:val="bg-BG"/>
              </w:rPr>
              <w:t>Асоцииране</w:t>
            </w:r>
            <w:r w:rsidRPr="002D2C81">
              <w:rPr>
                <w:rFonts w:ascii="Times New Roman" w:hAnsi="Times New Roman"/>
                <w:color w:val="auto"/>
              </w:rPr>
              <w:t xml:space="preserve"> на индивидуалните </w:t>
            </w:r>
            <w:r w:rsidRPr="002D2C81">
              <w:rPr>
                <w:rFonts w:ascii="Times New Roman" w:hAnsi="Times New Roman"/>
                <w:color w:val="auto"/>
                <w:lang w:val="bg-BG"/>
              </w:rPr>
              <w:t xml:space="preserve">комуникационни </w:t>
            </w:r>
            <w:r w:rsidRPr="002D2C81">
              <w:rPr>
                <w:rFonts w:ascii="Times New Roman" w:hAnsi="Times New Roman"/>
                <w:color w:val="auto"/>
              </w:rPr>
              <w:t>устройства</w:t>
            </w:r>
            <w:r w:rsidRPr="002D2C81">
              <w:rPr>
                <w:rFonts w:ascii="Times New Roman" w:hAnsi="Times New Roman"/>
                <w:color w:val="auto"/>
                <w:lang w:val="bg-BG"/>
              </w:rPr>
              <w:t xml:space="preserve"> </w:t>
            </w:r>
            <w:r w:rsidRPr="002D2C81">
              <w:rPr>
                <w:rFonts w:ascii="Times New Roman" w:hAnsi="Times New Roman"/>
                <w:color w:val="auto"/>
              </w:rPr>
              <w:t>с</w:t>
            </w:r>
            <w:r w:rsidRPr="002D2C81">
              <w:rPr>
                <w:rFonts w:ascii="Times New Roman" w:hAnsi="Times New Roman"/>
                <w:color w:val="auto"/>
                <w:lang w:val="bg-BG"/>
              </w:rPr>
              <w:t xml:space="preserve">ъс съответните водомери и техните </w:t>
            </w:r>
            <w:r w:rsidRPr="002D2C81">
              <w:rPr>
                <w:rFonts w:ascii="Times New Roman" w:hAnsi="Times New Roman"/>
                <w:color w:val="auto"/>
              </w:rPr>
              <w:t>атрибути:</w:t>
            </w:r>
          </w:p>
          <w:p w14:paraId="2773C07A" w14:textId="77777777" w:rsidR="00F650B2" w:rsidRPr="002D2C81" w:rsidRDefault="00F650B2" w:rsidP="008B57E1">
            <w:pPr>
              <w:pStyle w:val="Heading4"/>
              <w:numPr>
                <w:ilvl w:val="3"/>
                <w:numId w:val="3"/>
              </w:numPr>
              <w:ind w:left="78"/>
              <w:jc w:val="both"/>
              <w:rPr>
                <w:rFonts w:ascii="Times New Roman" w:hAnsi="Times New Roman"/>
                <w:i w:val="0"/>
                <w:color w:val="auto"/>
              </w:rPr>
            </w:pPr>
            <w:proofErr w:type="gramStart"/>
            <w:r w:rsidRPr="002D2C81">
              <w:rPr>
                <w:rFonts w:ascii="Times New Roman" w:hAnsi="Times New Roman"/>
                <w:i w:val="0"/>
                <w:color w:val="auto"/>
              </w:rPr>
              <w:t>номер</w:t>
            </w:r>
            <w:proofErr w:type="gramEnd"/>
            <w:r w:rsidRPr="002D2C81">
              <w:rPr>
                <w:rFonts w:ascii="Times New Roman" w:hAnsi="Times New Roman"/>
                <w:i w:val="0"/>
                <w:color w:val="auto"/>
              </w:rPr>
              <w:t xml:space="preserve"> бизнес партньор;</w:t>
            </w:r>
          </w:p>
          <w:p w14:paraId="1EABC730" w14:textId="77777777" w:rsidR="00F650B2" w:rsidRPr="002D2C81" w:rsidRDefault="00F650B2" w:rsidP="008B57E1">
            <w:pPr>
              <w:pStyle w:val="Heading4"/>
              <w:numPr>
                <w:ilvl w:val="3"/>
                <w:numId w:val="3"/>
              </w:numPr>
              <w:ind w:left="78"/>
              <w:jc w:val="both"/>
              <w:rPr>
                <w:rFonts w:ascii="Times New Roman" w:hAnsi="Times New Roman"/>
                <w:i w:val="0"/>
                <w:color w:val="auto"/>
              </w:rPr>
            </w:pPr>
            <w:proofErr w:type="gramStart"/>
            <w:r w:rsidRPr="002D2C81">
              <w:rPr>
                <w:rFonts w:ascii="Times New Roman" w:hAnsi="Times New Roman"/>
                <w:i w:val="0"/>
                <w:color w:val="auto"/>
              </w:rPr>
              <w:t>номер</w:t>
            </w:r>
            <w:proofErr w:type="gramEnd"/>
            <w:r w:rsidRPr="002D2C81">
              <w:rPr>
                <w:rFonts w:ascii="Times New Roman" w:hAnsi="Times New Roman"/>
                <w:i w:val="0"/>
                <w:color w:val="auto"/>
              </w:rPr>
              <w:t xml:space="preserve"> на договорна сметка;</w:t>
            </w:r>
          </w:p>
          <w:p w14:paraId="3F053F20" w14:textId="77777777" w:rsidR="00F650B2" w:rsidRPr="002D2C81" w:rsidRDefault="00F650B2" w:rsidP="008B57E1">
            <w:pPr>
              <w:pStyle w:val="Heading4"/>
              <w:numPr>
                <w:ilvl w:val="3"/>
                <w:numId w:val="3"/>
              </w:numPr>
              <w:ind w:left="78"/>
              <w:jc w:val="both"/>
              <w:rPr>
                <w:rFonts w:ascii="Times New Roman" w:hAnsi="Times New Roman"/>
                <w:i w:val="0"/>
                <w:color w:val="auto"/>
              </w:rPr>
            </w:pPr>
            <w:proofErr w:type="gramStart"/>
            <w:r w:rsidRPr="002D2C81">
              <w:rPr>
                <w:rFonts w:ascii="Times New Roman" w:hAnsi="Times New Roman"/>
                <w:i w:val="0"/>
                <w:color w:val="auto"/>
              </w:rPr>
              <w:t>номер</w:t>
            </w:r>
            <w:proofErr w:type="gramEnd"/>
            <w:r w:rsidRPr="002D2C81">
              <w:rPr>
                <w:rFonts w:ascii="Times New Roman" w:hAnsi="Times New Roman"/>
                <w:i w:val="0"/>
                <w:color w:val="auto"/>
              </w:rPr>
              <w:t xml:space="preserve"> на инсталация;</w:t>
            </w:r>
          </w:p>
          <w:p w14:paraId="47537B6D" w14:textId="77777777" w:rsidR="00F650B2" w:rsidRPr="002D2C81" w:rsidRDefault="00F650B2" w:rsidP="008B57E1">
            <w:pPr>
              <w:pStyle w:val="Heading4"/>
              <w:numPr>
                <w:ilvl w:val="3"/>
                <w:numId w:val="3"/>
              </w:numPr>
              <w:ind w:left="78"/>
              <w:jc w:val="both"/>
              <w:rPr>
                <w:rFonts w:ascii="Times New Roman" w:hAnsi="Times New Roman"/>
                <w:i w:val="0"/>
                <w:color w:val="auto"/>
              </w:rPr>
            </w:pPr>
            <w:proofErr w:type="gramStart"/>
            <w:r w:rsidRPr="002D2C81">
              <w:rPr>
                <w:rFonts w:ascii="Times New Roman" w:hAnsi="Times New Roman"/>
                <w:i w:val="0"/>
                <w:color w:val="auto"/>
              </w:rPr>
              <w:t>титуляр</w:t>
            </w:r>
            <w:proofErr w:type="gramEnd"/>
            <w:r w:rsidRPr="002D2C81">
              <w:rPr>
                <w:rFonts w:ascii="Times New Roman" w:hAnsi="Times New Roman"/>
                <w:i w:val="0"/>
                <w:color w:val="auto"/>
              </w:rPr>
              <w:t>;</w:t>
            </w:r>
          </w:p>
          <w:p w14:paraId="68B2E567" w14:textId="77777777" w:rsidR="00F650B2" w:rsidRPr="002D2C81" w:rsidRDefault="00F650B2" w:rsidP="008B57E1">
            <w:pPr>
              <w:pStyle w:val="Heading4"/>
              <w:numPr>
                <w:ilvl w:val="3"/>
                <w:numId w:val="3"/>
              </w:numPr>
              <w:ind w:left="78"/>
              <w:jc w:val="both"/>
              <w:rPr>
                <w:rFonts w:ascii="Times New Roman" w:hAnsi="Times New Roman"/>
                <w:i w:val="0"/>
                <w:color w:val="auto"/>
              </w:rPr>
            </w:pPr>
            <w:proofErr w:type="gramStart"/>
            <w:r w:rsidRPr="002D2C81">
              <w:rPr>
                <w:rFonts w:ascii="Times New Roman" w:hAnsi="Times New Roman"/>
                <w:i w:val="0"/>
                <w:color w:val="auto"/>
              </w:rPr>
              <w:t>пълен</w:t>
            </w:r>
            <w:proofErr w:type="gramEnd"/>
            <w:r w:rsidRPr="002D2C81">
              <w:rPr>
                <w:rFonts w:ascii="Times New Roman" w:hAnsi="Times New Roman"/>
                <w:i w:val="0"/>
                <w:color w:val="auto"/>
              </w:rPr>
              <w:t xml:space="preserve"> адрес, отделни колони за:</w:t>
            </w:r>
          </w:p>
          <w:p w14:paraId="32179455" w14:textId="77777777" w:rsidR="00F650B2" w:rsidRPr="002D2C81" w:rsidRDefault="00F650B2" w:rsidP="007A2B07">
            <w:pPr>
              <w:pStyle w:val="Heading5"/>
              <w:numPr>
                <w:ilvl w:val="4"/>
                <w:numId w:val="2"/>
              </w:numPr>
              <w:ind w:left="78"/>
              <w:rPr>
                <w:rFonts w:ascii="Times New Roman" w:hAnsi="Times New Roman"/>
                <w:i/>
                <w:color w:val="auto"/>
              </w:rPr>
            </w:pPr>
            <w:proofErr w:type="gramStart"/>
            <w:r w:rsidRPr="002D2C81">
              <w:rPr>
                <w:rFonts w:ascii="Times New Roman" w:hAnsi="Times New Roman"/>
                <w:color w:val="auto"/>
              </w:rPr>
              <w:t>квартал</w:t>
            </w:r>
            <w:proofErr w:type="gramEnd"/>
          </w:p>
          <w:p w14:paraId="4DA25AA4" w14:textId="77777777" w:rsidR="00F650B2" w:rsidRPr="002D2C81" w:rsidRDefault="00F650B2" w:rsidP="007A2B07">
            <w:pPr>
              <w:pStyle w:val="Heading5"/>
              <w:numPr>
                <w:ilvl w:val="4"/>
                <w:numId w:val="2"/>
              </w:numPr>
              <w:ind w:left="78"/>
              <w:rPr>
                <w:rFonts w:ascii="Times New Roman" w:hAnsi="Times New Roman"/>
                <w:i/>
                <w:color w:val="auto"/>
              </w:rPr>
            </w:pPr>
            <w:proofErr w:type="gramStart"/>
            <w:r w:rsidRPr="002D2C81">
              <w:rPr>
                <w:rFonts w:ascii="Times New Roman" w:hAnsi="Times New Roman"/>
                <w:color w:val="auto"/>
              </w:rPr>
              <w:t>улица/блок</w:t>
            </w:r>
            <w:proofErr w:type="gramEnd"/>
          </w:p>
          <w:p w14:paraId="687C36A5" w14:textId="77777777" w:rsidR="00F650B2" w:rsidRPr="002D2C81" w:rsidRDefault="00F650B2" w:rsidP="007A2B07">
            <w:pPr>
              <w:pStyle w:val="Heading5"/>
              <w:numPr>
                <w:ilvl w:val="4"/>
                <w:numId w:val="2"/>
              </w:numPr>
              <w:ind w:left="78"/>
              <w:rPr>
                <w:rFonts w:ascii="Times New Roman" w:hAnsi="Times New Roman"/>
                <w:i/>
                <w:color w:val="auto"/>
              </w:rPr>
            </w:pPr>
            <w:proofErr w:type="gramStart"/>
            <w:r w:rsidRPr="002D2C81">
              <w:rPr>
                <w:rFonts w:ascii="Times New Roman" w:hAnsi="Times New Roman"/>
                <w:color w:val="auto"/>
              </w:rPr>
              <w:t>номер</w:t>
            </w:r>
            <w:proofErr w:type="gramEnd"/>
          </w:p>
          <w:p w14:paraId="00493575" w14:textId="77777777" w:rsidR="00F650B2" w:rsidRPr="002D2C81" w:rsidRDefault="00F650B2" w:rsidP="007A2B07">
            <w:pPr>
              <w:pStyle w:val="Heading5"/>
              <w:numPr>
                <w:ilvl w:val="4"/>
                <w:numId w:val="2"/>
              </w:numPr>
              <w:ind w:left="78"/>
              <w:rPr>
                <w:rFonts w:ascii="Times New Roman" w:hAnsi="Times New Roman"/>
                <w:i/>
                <w:color w:val="auto"/>
              </w:rPr>
            </w:pPr>
            <w:proofErr w:type="gramStart"/>
            <w:r w:rsidRPr="002D2C81">
              <w:rPr>
                <w:rFonts w:ascii="Times New Roman" w:hAnsi="Times New Roman"/>
                <w:color w:val="auto"/>
              </w:rPr>
              <w:t>номер</w:t>
            </w:r>
            <w:proofErr w:type="gramEnd"/>
            <w:r w:rsidRPr="002D2C81">
              <w:rPr>
                <w:rFonts w:ascii="Times New Roman" w:hAnsi="Times New Roman"/>
                <w:color w:val="auto"/>
              </w:rPr>
              <w:t xml:space="preserve"> водомер</w:t>
            </w:r>
          </w:p>
          <w:p w14:paraId="139470FF" w14:textId="77777777" w:rsidR="00F650B2" w:rsidRPr="002D2C81" w:rsidRDefault="00F650B2" w:rsidP="007A2B07">
            <w:pPr>
              <w:pStyle w:val="Heading5"/>
              <w:numPr>
                <w:ilvl w:val="4"/>
                <w:numId w:val="2"/>
              </w:numPr>
              <w:ind w:left="78"/>
              <w:rPr>
                <w:rFonts w:ascii="Times New Roman" w:hAnsi="Times New Roman"/>
                <w:i/>
                <w:color w:val="auto"/>
              </w:rPr>
            </w:pPr>
            <w:proofErr w:type="gramStart"/>
            <w:r w:rsidRPr="002D2C81">
              <w:rPr>
                <w:rFonts w:ascii="Times New Roman" w:hAnsi="Times New Roman"/>
                <w:color w:val="auto"/>
              </w:rPr>
              <w:t>номер</w:t>
            </w:r>
            <w:proofErr w:type="gramEnd"/>
            <w:r w:rsidRPr="002D2C81">
              <w:rPr>
                <w:rFonts w:ascii="Times New Roman" w:hAnsi="Times New Roman"/>
                <w:color w:val="auto"/>
              </w:rPr>
              <w:t xml:space="preserve"> на устройство/модул</w:t>
            </w:r>
          </w:p>
          <w:p w14:paraId="40BF8F8D" w14:textId="77777777" w:rsidR="00AB30A7" w:rsidRPr="002D2C81" w:rsidRDefault="00F650B2" w:rsidP="007A2B07">
            <w:pPr>
              <w:pStyle w:val="Heading5"/>
              <w:numPr>
                <w:ilvl w:val="4"/>
                <w:numId w:val="2"/>
              </w:numPr>
              <w:ind w:left="78"/>
              <w:rPr>
                <w:rFonts w:ascii="Times New Roman" w:eastAsia="Times New Roman" w:hAnsi="Times New Roman"/>
                <w:u w:val="single"/>
              </w:rPr>
            </w:pPr>
            <w:r w:rsidRPr="002D2C81">
              <w:rPr>
                <w:rFonts w:ascii="Times New Roman" w:hAnsi="Times New Roman"/>
                <w:color w:val="auto"/>
                <w:lang w:val="bg-BG"/>
              </w:rPr>
              <w:t>други атрибути</w:t>
            </w:r>
            <w:r w:rsidRPr="002D2C81">
              <w:rPr>
                <w:rFonts w:ascii="Times New Roman" w:hAnsi="Times New Roman"/>
                <w:color w:val="auto"/>
              </w:rPr>
              <w:t>.</w:t>
            </w:r>
          </w:p>
          <w:p w14:paraId="0FF2DCD0" w14:textId="77777777" w:rsidR="00E03427" w:rsidRPr="002D2C81" w:rsidRDefault="00E03427" w:rsidP="00E030F0">
            <w:pPr>
              <w:pStyle w:val="Heading5"/>
              <w:numPr>
                <w:ilvl w:val="3"/>
                <w:numId w:val="21"/>
              </w:numPr>
              <w:ind w:left="786" w:hanging="708"/>
              <w:rPr>
                <w:rFonts w:ascii="Times New Roman" w:hAnsi="Times New Roman"/>
                <w:color w:val="auto"/>
              </w:rPr>
            </w:pPr>
            <w:proofErr w:type="gramStart"/>
            <w:r w:rsidRPr="002D2C81">
              <w:rPr>
                <w:rFonts w:ascii="Times New Roman" w:hAnsi="Times New Roman"/>
                <w:color w:val="auto"/>
              </w:rPr>
              <w:t>възможност</w:t>
            </w:r>
            <w:proofErr w:type="gramEnd"/>
            <w:r w:rsidRPr="002D2C81">
              <w:rPr>
                <w:rFonts w:ascii="Times New Roman" w:hAnsi="Times New Roman"/>
                <w:color w:val="auto"/>
              </w:rPr>
              <w:t xml:space="preserve"> за търсене по всички гореописани атрибути на устройствата.</w:t>
            </w:r>
          </w:p>
        </w:tc>
        <w:tc>
          <w:tcPr>
            <w:tcW w:w="1453" w:type="dxa"/>
          </w:tcPr>
          <w:p w14:paraId="730DD347" w14:textId="77777777" w:rsidR="00AB30A7" w:rsidRPr="002D2C81" w:rsidRDefault="00AB30A7" w:rsidP="00AC1206">
            <w:pPr>
              <w:spacing w:after="0" w:line="240" w:lineRule="auto"/>
              <w:ind w:left="81"/>
              <w:jc w:val="both"/>
              <w:rPr>
                <w:rFonts w:ascii="Times New Roman" w:eastAsia="Times New Roman" w:hAnsi="Times New Roman"/>
                <w:b/>
                <w:u w:val="single"/>
              </w:rPr>
            </w:pPr>
          </w:p>
        </w:tc>
      </w:tr>
      <w:tr w:rsidR="00AB30A7" w:rsidRPr="002D2C81" w14:paraId="17424EBC" w14:textId="77777777" w:rsidTr="00CF36CD">
        <w:tc>
          <w:tcPr>
            <w:tcW w:w="12455" w:type="dxa"/>
            <w:gridSpan w:val="2"/>
            <w:shd w:val="clear" w:color="auto" w:fill="auto"/>
          </w:tcPr>
          <w:p w14:paraId="6B46D9B2" w14:textId="77777777" w:rsidR="00F650B2" w:rsidRPr="002D2C81" w:rsidRDefault="00F650B2" w:rsidP="008B57E1">
            <w:pPr>
              <w:pStyle w:val="Heading3"/>
              <w:numPr>
                <w:ilvl w:val="2"/>
                <w:numId w:val="3"/>
              </w:numPr>
              <w:ind w:left="78"/>
              <w:rPr>
                <w:rFonts w:ascii="Times New Roman" w:hAnsi="Times New Roman"/>
                <w:color w:val="auto"/>
                <w:lang w:val="bg-BG"/>
              </w:rPr>
            </w:pPr>
            <w:r w:rsidRPr="002D2C81">
              <w:rPr>
                <w:rFonts w:ascii="Times New Roman" w:hAnsi="Times New Roman"/>
                <w:color w:val="auto"/>
                <w:lang w:val="bg-BG"/>
              </w:rPr>
              <w:t>Избор на отчетен период (от-до) - час, ден, седмица, месец, година - за представяне на данните и резултатите за избраните индивидуален или група водомери.</w:t>
            </w:r>
          </w:p>
          <w:p w14:paraId="181A792D" w14:textId="77777777" w:rsidR="00AB30A7" w:rsidRPr="002D2C81" w:rsidRDefault="00F650B2" w:rsidP="008B57E1">
            <w:pPr>
              <w:pStyle w:val="Heading4"/>
              <w:numPr>
                <w:ilvl w:val="3"/>
                <w:numId w:val="3"/>
              </w:numPr>
              <w:ind w:left="0"/>
              <w:jc w:val="both"/>
              <w:rPr>
                <w:rFonts w:ascii="Times New Roman" w:hAnsi="Times New Roman"/>
              </w:rPr>
            </w:pPr>
            <w:r w:rsidRPr="002D2C81">
              <w:rPr>
                <w:rFonts w:ascii="Times New Roman" w:hAnsi="Times New Roman"/>
                <w:i w:val="0"/>
                <w:iCs w:val="0"/>
                <w:color w:val="auto"/>
                <w:lang w:val="bg-BG"/>
              </w:rPr>
              <w:t>избраният период да служи като критерий за отчетен период във всички други менюта и подменюта на софтуерното приложение до следваща промяна.</w:t>
            </w:r>
          </w:p>
        </w:tc>
        <w:tc>
          <w:tcPr>
            <w:tcW w:w="1453" w:type="dxa"/>
          </w:tcPr>
          <w:p w14:paraId="4AA78266" w14:textId="77777777" w:rsidR="00AB30A7" w:rsidRPr="002D2C81" w:rsidRDefault="00AB30A7" w:rsidP="00AC1206">
            <w:pPr>
              <w:spacing w:after="0" w:line="240" w:lineRule="auto"/>
              <w:ind w:left="81"/>
              <w:jc w:val="both"/>
              <w:rPr>
                <w:rFonts w:ascii="Times New Roman" w:eastAsia="Times New Roman" w:hAnsi="Times New Roman"/>
                <w:b/>
                <w:u w:val="single"/>
              </w:rPr>
            </w:pPr>
          </w:p>
        </w:tc>
      </w:tr>
      <w:tr w:rsidR="00AB30A7" w:rsidRPr="002D2C81" w14:paraId="742F2B0E" w14:textId="77777777" w:rsidTr="00CF36CD">
        <w:tc>
          <w:tcPr>
            <w:tcW w:w="12455" w:type="dxa"/>
            <w:gridSpan w:val="2"/>
            <w:shd w:val="clear" w:color="auto" w:fill="auto"/>
          </w:tcPr>
          <w:p w14:paraId="65D3474E" w14:textId="77777777" w:rsidR="00EE7264" w:rsidRPr="002D2C81" w:rsidRDefault="00EE7264" w:rsidP="008B57E1">
            <w:pPr>
              <w:pStyle w:val="Heading3"/>
              <w:numPr>
                <w:ilvl w:val="2"/>
                <w:numId w:val="3"/>
              </w:numPr>
              <w:ind w:left="0"/>
              <w:rPr>
                <w:rFonts w:ascii="Times New Roman" w:hAnsi="Times New Roman"/>
                <w:color w:val="auto"/>
                <w:lang w:val="bg-BG"/>
              </w:rPr>
            </w:pPr>
            <w:r w:rsidRPr="002D2C81">
              <w:rPr>
                <w:rFonts w:ascii="Times New Roman" w:hAnsi="Times New Roman"/>
                <w:color w:val="auto"/>
                <w:lang w:val="bg-BG"/>
              </w:rPr>
              <w:t>Възможност за избор и извеждане на списък или групирани устройства с използване на глобални символи (wild card) по:</w:t>
            </w:r>
          </w:p>
          <w:p w14:paraId="75636056" w14:textId="77777777" w:rsidR="00EE7264" w:rsidRPr="002D2C81" w:rsidRDefault="00EE7264" w:rsidP="008B57E1">
            <w:pPr>
              <w:pStyle w:val="Heading4"/>
              <w:numPr>
                <w:ilvl w:val="3"/>
                <w:numId w:val="3"/>
              </w:numPr>
              <w:ind w:left="0"/>
              <w:jc w:val="both"/>
              <w:rPr>
                <w:rFonts w:ascii="Times New Roman" w:hAnsi="Times New Roman"/>
                <w:i w:val="0"/>
                <w:iCs w:val="0"/>
                <w:color w:val="auto"/>
                <w:lang w:val="bg-BG"/>
              </w:rPr>
            </w:pPr>
            <w:r w:rsidRPr="002D2C81">
              <w:rPr>
                <w:rFonts w:ascii="Times New Roman" w:hAnsi="Times New Roman"/>
                <w:i w:val="0"/>
                <w:iCs w:val="0"/>
                <w:color w:val="auto"/>
                <w:lang w:val="bg-BG"/>
              </w:rPr>
              <w:t>райони;</w:t>
            </w:r>
          </w:p>
          <w:p w14:paraId="0073BDC1" w14:textId="77777777" w:rsidR="00EE7264" w:rsidRPr="002D2C81" w:rsidRDefault="00EE7264" w:rsidP="008B57E1">
            <w:pPr>
              <w:pStyle w:val="Heading4"/>
              <w:numPr>
                <w:ilvl w:val="3"/>
                <w:numId w:val="3"/>
              </w:numPr>
              <w:ind w:left="0"/>
              <w:jc w:val="both"/>
              <w:rPr>
                <w:rFonts w:ascii="Times New Roman" w:hAnsi="Times New Roman"/>
                <w:i w:val="0"/>
                <w:iCs w:val="0"/>
                <w:color w:val="auto"/>
                <w:lang w:val="bg-BG"/>
              </w:rPr>
            </w:pPr>
            <w:r w:rsidRPr="002D2C81">
              <w:rPr>
                <w:rFonts w:ascii="Times New Roman" w:hAnsi="Times New Roman"/>
                <w:i w:val="0"/>
                <w:iCs w:val="0"/>
                <w:color w:val="auto"/>
                <w:lang w:val="bg-BG"/>
              </w:rPr>
              <w:t>тип консуматори – предварително дефинирани;</w:t>
            </w:r>
          </w:p>
          <w:p w14:paraId="734347FD" w14:textId="77777777" w:rsidR="00EE7264" w:rsidRPr="002D2C81" w:rsidRDefault="00EE7264" w:rsidP="008B57E1">
            <w:pPr>
              <w:pStyle w:val="Heading4"/>
              <w:numPr>
                <w:ilvl w:val="3"/>
                <w:numId w:val="3"/>
              </w:numPr>
              <w:ind w:left="0"/>
              <w:jc w:val="both"/>
              <w:rPr>
                <w:rFonts w:ascii="Times New Roman" w:hAnsi="Times New Roman"/>
                <w:i w:val="0"/>
                <w:iCs w:val="0"/>
                <w:color w:val="auto"/>
                <w:lang w:val="bg-BG"/>
              </w:rPr>
            </w:pPr>
            <w:r w:rsidRPr="002D2C81">
              <w:rPr>
                <w:rFonts w:ascii="Times New Roman" w:hAnsi="Times New Roman"/>
                <w:i w:val="0"/>
                <w:iCs w:val="0"/>
                <w:color w:val="auto"/>
                <w:lang w:val="bg-BG"/>
              </w:rPr>
              <w:t>диаметри на водомери;</w:t>
            </w:r>
          </w:p>
          <w:p w14:paraId="772D9B8F" w14:textId="77777777" w:rsidR="00EE7264" w:rsidRPr="002D2C81" w:rsidRDefault="00EE7264" w:rsidP="008B57E1">
            <w:pPr>
              <w:pStyle w:val="Heading4"/>
              <w:numPr>
                <w:ilvl w:val="3"/>
                <w:numId w:val="3"/>
              </w:numPr>
              <w:ind w:left="0"/>
              <w:jc w:val="both"/>
              <w:rPr>
                <w:rFonts w:ascii="Times New Roman" w:hAnsi="Times New Roman"/>
                <w:i w:val="0"/>
                <w:iCs w:val="0"/>
                <w:color w:val="auto"/>
                <w:lang w:val="bg-BG"/>
              </w:rPr>
            </w:pPr>
            <w:r w:rsidRPr="002D2C81">
              <w:rPr>
                <w:rFonts w:ascii="Times New Roman" w:hAnsi="Times New Roman"/>
                <w:i w:val="0"/>
                <w:iCs w:val="0"/>
                <w:color w:val="auto"/>
                <w:lang w:val="bg-BG"/>
              </w:rPr>
              <w:t>индивидуално маркиране на определени водомери;</w:t>
            </w:r>
          </w:p>
          <w:p w14:paraId="2BB5C2D9" w14:textId="77777777" w:rsidR="00AB30A7" w:rsidRPr="002D2C81" w:rsidRDefault="00EE7264" w:rsidP="008B57E1">
            <w:pPr>
              <w:pStyle w:val="Heading4"/>
              <w:numPr>
                <w:ilvl w:val="3"/>
                <w:numId w:val="3"/>
              </w:numPr>
              <w:ind w:left="0" w:hanging="675"/>
              <w:jc w:val="both"/>
              <w:rPr>
                <w:rFonts w:ascii="Times New Roman" w:hAnsi="Times New Roman"/>
              </w:rPr>
            </w:pPr>
            <w:r w:rsidRPr="002D2C81">
              <w:rPr>
                <w:rFonts w:ascii="Times New Roman" w:hAnsi="Times New Roman"/>
                <w:i w:val="0"/>
                <w:iCs w:val="0"/>
                <w:color w:val="auto"/>
                <w:lang w:val="bg-BG"/>
              </w:rPr>
              <w:t>възможност за избор на група устройства – главен водомер плюс подчинени водомери.</w:t>
            </w:r>
          </w:p>
        </w:tc>
        <w:tc>
          <w:tcPr>
            <w:tcW w:w="1453" w:type="dxa"/>
          </w:tcPr>
          <w:p w14:paraId="7700C915" w14:textId="77777777" w:rsidR="00AB30A7" w:rsidRPr="002D2C81" w:rsidRDefault="00AB30A7" w:rsidP="00AC1206">
            <w:pPr>
              <w:spacing w:after="0" w:line="240" w:lineRule="auto"/>
              <w:ind w:left="81"/>
              <w:jc w:val="both"/>
              <w:rPr>
                <w:rFonts w:ascii="Times New Roman" w:eastAsia="Times New Roman" w:hAnsi="Times New Roman"/>
                <w:b/>
                <w:u w:val="single"/>
              </w:rPr>
            </w:pPr>
          </w:p>
        </w:tc>
      </w:tr>
      <w:tr w:rsidR="001B7CDE" w:rsidRPr="002D2C81" w14:paraId="2114276E" w14:textId="77777777" w:rsidTr="00CF36CD">
        <w:tc>
          <w:tcPr>
            <w:tcW w:w="12455" w:type="dxa"/>
            <w:gridSpan w:val="2"/>
            <w:shd w:val="clear" w:color="auto" w:fill="auto"/>
          </w:tcPr>
          <w:p w14:paraId="5D5BA1FE" w14:textId="3C15CEF2" w:rsidR="001B7CDE" w:rsidRPr="002D2C81" w:rsidRDefault="001B7CDE" w:rsidP="008B57E1">
            <w:pPr>
              <w:pStyle w:val="Heading3"/>
              <w:numPr>
                <w:ilvl w:val="2"/>
                <w:numId w:val="3"/>
              </w:numPr>
              <w:ind w:left="0"/>
              <w:rPr>
                <w:rFonts w:ascii="Times New Roman" w:hAnsi="Times New Roman"/>
                <w:color w:val="auto"/>
                <w:lang w:val="bg-BG"/>
              </w:rPr>
            </w:pPr>
            <w:r w:rsidRPr="002D2C81">
              <w:rPr>
                <w:rFonts w:ascii="Times New Roman" w:hAnsi="Times New Roman" w:cs="Times New Roman"/>
                <w:color w:val="auto"/>
              </w:rPr>
              <w:lastRenderedPageBreak/>
              <w:t>Възможност за създаване/промяна на група устройства - главен водомер и подчинени водомери /DMA и PMA зони/</w:t>
            </w:r>
          </w:p>
        </w:tc>
        <w:tc>
          <w:tcPr>
            <w:tcW w:w="1453" w:type="dxa"/>
          </w:tcPr>
          <w:p w14:paraId="1F6281A4" w14:textId="77777777" w:rsidR="001B7CDE" w:rsidRPr="002D2C81" w:rsidRDefault="001B7CDE" w:rsidP="00AC1206">
            <w:pPr>
              <w:spacing w:after="0" w:line="240" w:lineRule="auto"/>
              <w:ind w:left="81"/>
              <w:jc w:val="both"/>
              <w:rPr>
                <w:rFonts w:ascii="Times New Roman" w:eastAsia="Times New Roman" w:hAnsi="Times New Roman"/>
                <w:b/>
                <w:u w:val="single"/>
              </w:rPr>
            </w:pPr>
          </w:p>
        </w:tc>
      </w:tr>
      <w:tr w:rsidR="00D60239" w:rsidRPr="002D2C81" w14:paraId="4A406C9A" w14:textId="77777777" w:rsidTr="00CF36CD">
        <w:tc>
          <w:tcPr>
            <w:tcW w:w="13908" w:type="dxa"/>
            <w:gridSpan w:val="3"/>
            <w:shd w:val="clear" w:color="auto" w:fill="auto"/>
          </w:tcPr>
          <w:p w14:paraId="50939ED0" w14:textId="77777777" w:rsidR="00D60239" w:rsidRPr="002D2C81" w:rsidRDefault="00D60239" w:rsidP="008B57E1">
            <w:pPr>
              <w:pStyle w:val="Heading2"/>
              <w:numPr>
                <w:ilvl w:val="1"/>
                <w:numId w:val="3"/>
              </w:numPr>
              <w:rPr>
                <w:sz w:val="24"/>
                <w:szCs w:val="24"/>
              </w:rPr>
            </w:pPr>
            <w:r w:rsidRPr="002D2C81">
              <w:rPr>
                <w:sz w:val="24"/>
                <w:szCs w:val="24"/>
              </w:rPr>
              <w:t>Общи изисквания за визуализация на данните за потребление (агрегирани данни и данни за индидивуално устройство):</w:t>
            </w:r>
          </w:p>
        </w:tc>
      </w:tr>
      <w:tr w:rsidR="00AB30A7" w:rsidRPr="002D2C81" w14:paraId="2C01CFDC" w14:textId="77777777" w:rsidTr="00CF36CD">
        <w:tc>
          <w:tcPr>
            <w:tcW w:w="12455" w:type="dxa"/>
            <w:gridSpan w:val="2"/>
            <w:shd w:val="clear" w:color="auto" w:fill="auto"/>
          </w:tcPr>
          <w:p w14:paraId="24931E06" w14:textId="77777777" w:rsidR="00AB30A7" w:rsidRPr="002D2C81" w:rsidRDefault="00392D2B" w:rsidP="008B57E1">
            <w:pPr>
              <w:pStyle w:val="Heading3"/>
              <w:numPr>
                <w:ilvl w:val="2"/>
                <w:numId w:val="3"/>
              </w:numPr>
              <w:ind w:left="78"/>
              <w:jc w:val="both"/>
              <w:rPr>
                <w:rFonts w:ascii="Times New Roman" w:eastAsia="Times New Roman" w:hAnsi="Times New Roman"/>
                <w:u w:val="single"/>
              </w:rPr>
            </w:pPr>
            <w:r w:rsidRPr="002D2C81">
              <w:rPr>
                <w:rFonts w:ascii="Times New Roman" w:hAnsi="Times New Roman"/>
                <w:color w:val="auto"/>
                <w:lang w:val="bg-BG"/>
              </w:rPr>
              <w:t>И</w:t>
            </w:r>
            <w:r w:rsidRPr="002D2C81">
              <w:rPr>
                <w:rFonts w:ascii="Times New Roman" w:hAnsi="Times New Roman"/>
                <w:color w:val="auto"/>
              </w:rPr>
              <w:t>збор на представяне на данни за потреблението в различни мерни единици – L, m</w:t>
            </w:r>
            <w:r w:rsidRPr="002D2C81">
              <w:rPr>
                <w:rFonts w:ascii="Times New Roman" w:hAnsi="Times New Roman"/>
                <w:color w:val="auto"/>
                <w:vertAlign w:val="superscript"/>
              </w:rPr>
              <w:t>3</w:t>
            </w:r>
            <w:r w:rsidRPr="002D2C81">
              <w:rPr>
                <w:rFonts w:ascii="Times New Roman" w:hAnsi="Times New Roman"/>
                <w:color w:val="auto"/>
                <w:lang w:val="bg-BG"/>
              </w:rPr>
              <w:t xml:space="preserve">, </w:t>
            </w:r>
            <w:r w:rsidRPr="002D2C81">
              <w:rPr>
                <w:rFonts w:ascii="Times New Roman" w:hAnsi="Times New Roman"/>
                <w:color w:val="auto"/>
              </w:rPr>
              <w:t>L/s, m</w:t>
            </w:r>
            <w:r w:rsidRPr="002D2C81">
              <w:rPr>
                <w:rFonts w:ascii="Times New Roman" w:hAnsi="Times New Roman"/>
                <w:color w:val="auto"/>
                <w:vertAlign w:val="superscript"/>
              </w:rPr>
              <w:t>3</w:t>
            </w:r>
            <w:r w:rsidRPr="002D2C81">
              <w:rPr>
                <w:rFonts w:ascii="Times New Roman" w:hAnsi="Times New Roman"/>
                <w:color w:val="auto"/>
              </w:rPr>
              <w:t xml:space="preserve">/h – с </w:t>
            </w:r>
            <w:r w:rsidRPr="002D2C81">
              <w:rPr>
                <w:rFonts w:ascii="Times New Roman" w:hAnsi="Times New Roman"/>
                <w:color w:val="auto"/>
                <w:lang w:val="bg-BG"/>
              </w:rPr>
              <w:t>възможност за превключване между тях</w:t>
            </w:r>
            <w:r w:rsidRPr="002D2C81">
              <w:rPr>
                <w:rFonts w:ascii="Times New Roman" w:hAnsi="Times New Roman"/>
                <w:color w:val="auto"/>
              </w:rPr>
              <w:t>.</w:t>
            </w:r>
          </w:p>
        </w:tc>
        <w:tc>
          <w:tcPr>
            <w:tcW w:w="1453" w:type="dxa"/>
          </w:tcPr>
          <w:p w14:paraId="3AF389FF" w14:textId="77777777" w:rsidR="00AB30A7" w:rsidRPr="002D2C81" w:rsidRDefault="00AB30A7" w:rsidP="00AC1206">
            <w:pPr>
              <w:spacing w:after="0" w:line="240" w:lineRule="auto"/>
              <w:ind w:left="81"/>
              <w:jc w:val="both"/>
              <w:rPr>
                <w:rFonts w:ascii="Times New Roman" w:eastAsia="Times New Roman" w:hAnsi="Times New Roman"/>
                <w:b/>
                <w:u w:val="single"/>
              </w:rPr>
            </w:pPr>
          </w:p>
        </w:tc>
      </w:tr>
      <w:tr w:rsidR="009C6D44" w:rsidRPr="002D2C81" w14:paraId="553037C6" w14:textId="77777777" w:rsidTr="00CF36CD">
        <w:tc>
          <w:tcPr>
            <w:tcW w:w="12455" w:type="dxa"/>
            <w:gridSpan w:val="2"/>
            <w:shd w:val="clear" w:color="auto" w:fill="auto"/>
          </w:tcPr>
          <w:p w14:paraId="5C8FE4B1" w14:textId="77777777" w:rsidR="009C6D44" w:rsidRPr="002D2C81" w:rsidRDefault="009C6D44" w:rsidP="008B57E1">
            <w:pPr>
              <w:pStyle w:val="Heading3"/>
              <w:numPr>
                <w:ilvl w:val="2"/>
                <w:numId w:val="3"/>
              </w:numPr>
              <w:ind w:left="0" w:firstLine="78"/>
              <w:rPr>
                <w:rFonts w:ascii="Times New Roman" w:hAnsi="Times New Roman" w:cs="Times New Roman"/>
                <w:color w:val="auto"/>
              </w:rPr>
            </w:pPr>
            <w:r w:rsidRPr="002D2C81">
              <w:rPr>
                <w:rFonts w:ascii="Times New Roman" w:hAnsi="Times New Roman" w:cs="Times New Roman"/>
                <w:color w:val="auto"/>
              </w:rPr>
              <w:t>Избор дали брояча да е до литри или да е само м3 (визуализират се всички броячи на водомера).</w:t>
            </w:r>
          </w:p>
        </w:tc>
        <w:tc>
          <w:tcPr>
            <w:tcW w:w="1453" w:type="dxa"/>
          </w:tcPr>
          <w:p w14:paraId="174535DE" w14:textId="77777777" w:rsidR="009C6D44" w:rsidRPr="002D2C81" w:rsidRDefault="009C6D44" w:rsidP="00AC1206">
            <w:pPr>
              <w:spacing w:after="0" w:line="240" w:lineRule="auto"/>
              <w:ind w:left="81"/>
              <w:jc w:val="both"/>
              <w:rPr>
                <w:rFonts w:ascii="Times New Roman" w:eastAsia="Times New Roman" w:hAnsi="Times New Roman"/>
                <w:b/>
                <w:u w:val="single"/>
              </w:rPr>
            </w:pPr>
          </w:p>
        </w:tc>
      </w:tr>
      <w:tr w:rsidR="00D60239" w:rsidRPr="002D2C81" w14:paraId="06C1B594" w14:textId="77777777" w:rsidTr="00CF36CD">
        <w:tc>
          <w:tcPr>
            <w:tcW w:w="12455" w:type="dxa"/>
            <w:gridSpan w:val="2"/>
            <w:shd w:val="clear" w:color="auto" w:fill="auto"/>
          </w:tcPr>
          <w:p w14:paraId="35D894A0" w14:textId="77777777" w:rsidR="00D60239" w:rsidRPr="002D2C81" w:rsidRDefault="00392D2B" w:rsidP="008B57E1">
            <w:pPr>
              <w:pStyle w:val="Heading3"/>
              <w:numPr>
                <w:ilvl w:val="2"/>
                <w:numId w:val="3"/>
              </w:numPr>
              <w:ind w:left="78"/>
              <w:jc w:val="both"/>
              <w:rPr>
                <w:rFonts w:ascii="Times New Roman" w:eastAsia="Times New Roman" w:hAnsi="Times New Roman"/>
                <w:u w:val="single"/>
              </w:rPr>
            </w:pPr>
            <w:r w:rsidRPr="002D2C81">
              <w:rPr>
                <w:rFonts w:ascii="Times New Roman" w:hAnsi="Times New Roman"/>
                <w:color w:val="auto"/>
                <w:lang w:val="bg-BG"/>
              </w:rPr>
              <w:t xml:space="preserve">Представяне на </w:t>
            </w:r>
            <w:r w:rsidRPr="002D2C81">
              <w:rPr>
                <w:rFonts w:ascii="Times New Roman" w:hAnsi="Times New Roman"/>
                <w:color w:val="auto"/>
              </w:rPr>
              <w:t>дата на конфигуриране</w:t>
            </w:r>
            <w:r w:rsidRPr="002D2C81">
              <w:rPr>
                <w:rFonts w:ascii="Times New Roman" w:hAnsi="Times New Roman"/>
                <w:color w:val="auto"/>
                <w:lang w:val="bg-BG"/>
              </w:rPr>
              <w:t xml:space="preserve"> на комуникационните устройства</w:t>
            </w:r>
            <w:r w:rsidRPr="002D2C81">
              <w:rPr>
                <w:rFonts w:ascii="Times New Roman" w:hAnsi="Times New Roman"/>
                <w:color w:val="auto"/>
              </w:rPr>
              <w:t xml:space="preserve"> и </w:t>
            </w:r>
            <w:r w:rsidRPr="002D2C81">
              <w:rPr>
                <w:rFonts w:ascii="Times New Roman" w:hAnsi="Times New Roman"/>
                <w:color w:val="auto"/>
                <w:lang w:val="bg-BG"/>
              </w:rPr>
              <w:t xml:space="preserve">начални </w:t>
            </w:r>
            <w:r w:rsidRPr="002D2C81">
              <w:rPr>
                <w:rFonts w:ascii="Times New Roman" w:hAnsi="Times New Roman"/>
                <w:color w:val="auto"/>
              </w:rPr>
              <w:t>показания при конфигуриране.</w:t>
            </w:r>
          </w:p>
        </w:tc>
        <w:tc>
          <w:tcPr>
            <w:tcW w:w="1453" w:type="dxa"/>
          </w:tcPr>
          <w:p w14:paraId="50CA94F7" w14:textId="77777777" w:rsidR="00D60239" w:rsidRPr="002D2C81" w:rsidRDefault="00D60239" w:rsidP="00AC1206">
            <w:pPr>
              <w:spacing w:after="0" w:line="240" w:lineRule="auto"/>
              <w:ind w:left="81"/>
              <w:jc w:val="both"/>
              <w:rPr>
                <w:rFonts w:ascii="Times New Roman" w:eastAsia="Times New Roman" w:hAnsi="Times New Roman"/>
                <w:b/>
                <w:u w:val="single"/>
              </w:rPr>
            </w:pPr>
          </w:p>
        </w:tc>
      </w:tr>
      <w:tr w:rsidR="00D60239" w:rsidRPr="002D2C81" w14:paraId="66973F2F" w14:textId="77777777" w:rsidTr="00CF36CD">
        <w:tc>
          <w:tcPr>
            <w:tcW w:w="12455" w:type="dxa"/>
            <w:gridSpan w:val="2"/>
            <w:shd w:val="clear" w:color="auto" w:fill="auto"/>
          </w:tcPr>
          <w:p w14:paraId="505FAD2E" w14:textId="77777777" w:rsidR="00392D2B" w:rsidRPr="002D2C81" w:rsidRDefault="00392D2B" w:rsidP="008B57E1">
            <w:pPr>
              <w:pStyle w:val="Heading3"/>
              <w:numPr>
                <w:ilvl w:val="2"/>
                <w:numId w:val="3"/>
              </w:numPr>
              <w:ind w:left="78"/>
              <w:rPr>
                <w:rFonts w:ascii="Times New Roman" w:hAnsi="Times New Roman"/>
                <w:color w:val="auto"/>
                <w:lang w:val="bg-BG"/>
              </w:rPr>
            </w:pPr>
            <w:r w:rsidRPr="002D2C81">
              <w:rPr>
                <w:rFonts w:ascii="Times New Roman" w:hAnsi="Times New Roman"/>
                <w:color w:val="auto"/>
                <w:lang w:val="bg-BG"/>
              </w:rPr>
              <w:t>Представяне на потребителската информация за водомерите:</w:t>
            </w:r>
          </w:p>
          <w:p w14:paraId="0183A351" w14:textId="77777777" w:rsidR="00392D2B" w:rsidRPr="002D2C81" w:rsidRDefault="00392D2B" w:rsidP="008B57E1">
            <w:pPr>
              <w:pStyle w:val="Heading4"/>
              <w:numPr>
                <w:ilvl w:val="3"/>
                <w:numId w:val="3"/>
              </w:numPr>
              <w:ind w:left="78"/>
              <w:jc w:val="both"/>
              <w:rPr>
                <w:rFonts w:ascii="Times New Roman" w:hAnsi="Times New Roman" w:cs="Times New Roman"/>
                <w:i w:val="0"/>
                <w:color w:val="auto"/>
              </w:rPr>
            </w:pPr>
            <w:proofErr w:type="gramStart"/>
            <w:r w:rsidRPr="002D2C81">
              <w:rPr>
                <w:rFonts w:ascii="Times New Roman" w:hAnsi="Times New Roman" w:cs="Times New Roman"/>
                <w:i w:val="0"/>
                <w:color w:val="auto"/>
              </w:rPr>
              <w:t>титуляр</w:t>
            </w:r>
            <w:proofErr w:type="gramEnd"/>
            <w:r w:rsidRPr="002D2C81">
              <w:rPr>
                <w:rFonts w:ascii="Times New Roman" w:hAnsi="Times New Roman" w:cs="Times New Roman"/>
                <w:i w:val="0"/>
                <w:color w:val="auto"/>
              </w:rPr>
              <w:t>;</w:t>
            </w:r>
          </w:p>
          <w:p w14:paraId="321D1997" w14:textId="77777777" w:rsidR="00392D2B" w:rsidRPr="002D2C81" w:rsidRDefault="00392D2B" w:rsidP="008B57E1">
            <w:pPr>
              <w:pStyle w:val="Heading4"/>
              <w:numPr>
                <w:ilvl w:val="3"/>
                <w:numId w:val="3"/>
              </w:numPr>
              <w:ind w:left="78"/>
              <w:jc w:val="both"/>
              <w:rPr>
                <w:rFonts w:ascii="Times New Roman" w:hAnsi="Times New Roman" w:cs="Times New Roman"/>
                <w:i w:val="0"/>
                <w:color w:val="auto"/>
              </w:rPr>
            </w:pPr>
            <w:proofErr w:type="gramStart"/>
            <w:r w:rsidRPr="002D2C81">
              <w:rPr>
                <w:rFonts w:ascii="Times New Roman" w:hAnsi="Times New Roman" w:cs="Times New Roman"/>
                <w:i w:val="0"/>
                <w:color w:val="auto"/>
              </w:rPr>
              <w:t>номер</w:t>
            </w:r>
            <w:proofErr w:type="gramEnd"/>
            <w:r w:rsidRPr="002D2C81">
              <w:rPr>
                <w:rFonts w:ascii="Times New Roman" w:hAnsi="Times New Roman" w:cs="Times New Roman"/>
                <w:i w:val="0"/>
                <w:color w:val="auto"/>
              </w:rPr>
              <w:t xml:space="preserve"> на бизнес партньор;</w:t>
            </w:r>
          </w:p>
          <w:p w14:paraId="216B946B" w14:textId="77777777" w:rsidR="00392D2B" w:rsidRPr="002D2C81" w:rsidRDefault="00392D2B" w:rsidP="008B57E1">
            <w:pPr>
              <w:pStyle w:val="Heading4"/>
              <w:numPr>
                <w:ilvl w:val="3"/>
                <w:numId w:val="3"/>
              </w:numPr>
              <w:ind w:left="78"/>
              <w:jc w:val="both"/>
              <w:rPr>
                <w:rFonts w:ascii="Times New Roman" w:hAnsi="Times New Roman" w:cs="Times New Roman"/>
                <w:i w:val="0"/>
                <w:color w:val="auto"/>
              </w:rPr>
            </w:pPr>
            <w:proofErr w:type="gramStart"/>
            <w:r w:rsidRPr="002D2C81">
              <w:rPr>
                <w:rFonts w:ascii="Times New Roman" w:hAnsi="Times New Roman" w:cs="Times New Roman"/>
                <w:i w:val="0"/>
                <w:color w:val="auto"/>
              </w:rPr>
              <w:t>производител</w:t>
            </w:r>
            <w:proofErr w:type="gramEnd"/>
            <w:r w:rsidRPr="002D2C81">
              <w:rPr>
                <w:rFonts w:ascii="Times New Roman" w:hAnsi="Times New Roman" w:cs="Times New Roman"/>
                <w:i w:val="0"/>
                <w:color w:val="auto"/>
              </w:rPr>
              <w:t xml:space="preserve"> на водомер;</w:t>
            </w:r>
          </w:p>
          <w:p w14:paraId="372994B1" w14:textId="77777777" w:rsidR="00392D2B" w:rsidRPr="002D2C81" w:rsidRDefault="00392D2B" w:rsidP="008B57E1">
            <w:pPr>
              <w:pStyle w:val="Heading4"/>
              <w:numPr>
                <w:ilvl w:val="3"/>
                <w:numId w:val="3"/>
              </w:numPr>
              <w:ind w:left="78"/>
              <w:jc w:val="both"/>
              <w:rPr>
                <w:rFonts w:ascii="Times New Roman" w:hAnsi="Times New Roman" w:cs="Times New Roman"/>
                <w:i w:val="0"/>
                <w:color w:val="auto"/>
              </w:rPr>
            </w:pPr>
            <w:proofErr w:type="gramStart"/>
            <w:r w:rsidRPr="002D2C81">
              <w:rPr>
                <w:rFonts w:ascii="Times New Roman" w:hAnsi="Times New Roman" w:cs="Times New Roman"/>
                <w:i w:val="0"/>
                <w:color w:val="auto"/>
              </w:rPr>
              <w:t>сериен</w:t>
            </w:r>
            <w:proofErr w:type="gramEnd"/>
            <w:r w:rsidRPr="002D2C81">
              <w:rPr>
                <w:rFonts w:ascii="Times New Roman" w:hAnsi="Times New Roman" w:cs="Times New Roman"/>
                <w:i w:val="0"/>
                <w:color w:val="auto"/>
              </w:rPr>
              <w:t xml:space="preserve"> номер </w:t>
            </w:r>
            <w:r w:rsidRPr="002D2C81">
              <w:rPr>
                <w:rFonts w:ascii="Times New Roman" w:hAnsi="Times New Roman" w:cs="Times New Roman"/>
                <w:i w:val="0"/>
                <w:color w:val="auto"/>
                <w:lang w:val="bg-BG"/>
              </w:rPr>
              <w:t xml:space="preserve">на </w:t>
            </w:r>
            <w:r w:rsidRPr="002D2C81">
              <w:rPr>
                <w:rFonts w:ascii="Times New Roman" w:hAnsi="Times New Roman" w:cs="Times New Roman"/>
                <w:i w:val="0"/>
                <w:color w:val="auto"/>
              </w:rPr>
              <w:t xml:space="preserve">водомер;  </w:t>
            </w:r>
          </w:p>
          <w:p w14:paraId="513A14E4" w14:textId="77777777" w:rsidR="00392D2B" w:rsidRPr="002D2C81" w:rsidRDefault="00392D2B" w:rsidP="008B57E1">
            <w:pPr>
              <w:pStyle w:val="Heading4"/>
              <w:numPr>
                <w:ilvl w:val="3"/>
                <w:numId w:val="3"/>
              </w:numPr>
              <w:ind w:left="78"/>
              <w:jc w:val="both"/>
              <w:rPr>
                <w:rFonts w:ascii="Times New Roman" w:hAnsi="Times New Roman" w:cs="Times New Roman"/>
                <w:i w:val="0"/>
                <w:color w:val="auto"/>
              </w:rPr>
            </w:pPr>
            <w:proofErr w:type="gramStart"/>
            <w:r w:rsidRPr="002D2C81">
              <w:rPr>
                <w:rFonts w:ascii="Times New Roman" w:hAnsi="Times New Roman" w:cs="Times New Roman"/>
                <w:i w:val="0"/>
                <w:color w:val="auto"/>
              </w:rPr>
              <w:t>година</w:t>
            </w:r>
            <w:proofErr w:type="gramEnd"/>
            <w:r w:rsidRPr="002D2C81">
              <w:rPr>
                <w:rFonts w:ascii="Times New Roman" w:hAnsi="Times New Roman" w:cs="Times New Roman"/>
                <w:i w:val="0"/>
                <w:color w:val="auto"/>
              </w:rPr>
              <w:t xml:space="preserve"> </w:t>
            </w:r>
            <w:r w:rsidRPr="002D2C81">
              <w:rPr>
                <w:rFonts w:ascii="Times New Roman" w:hAnsi="Times New Roman" w:cs="Times New Roman"/>
                <w:i w:val="0"/>
                <w:color w:val="auto"/>
                <w:lang w:val="bg-BG"/>
              </w:rPr>
              <w:t xml:space="preserve">на </w:t>
            </w:r>
            <w:r w:rsidRPr="002D2C81">
              <w:rPr>
                <w:rFonts w:ascii="Times New Roman" w:hAnsi="Times New Roman" w:cs="Times New Roman"/>
                <w:i w:val="0"/>
                <w:color w:val="auto"/>
              </w:rPr>
              <w:t>монтаж;</w:t>
            </w:r>
          </w:p>
          <w:p w14:paraId="3C405508" w14:textId="77777777" w:rsidR="00392D2B" w:rsidRPr="002D2C81" w:rsidRDefault="00392D2B" w:rsidP="008B57E1">
            <w:pPr>
              <w:pStyle w:val="Heading4"/>
              <w:numPr>
                <w:ilvl w:val="3"/>
                <w:numId w:val="3"/>
              </w:numPr>
              <w:ind w:left="78"/>
              <w:jc w:val="both"/>
              <w:rPr>
                <w:rFonts w:ascii="Times New Roman" w:hAnsi="Times New Roman" w:cs="Times New Roman"/>
                <w:i w:val="0"/>
                <w:color w:val="auto"/>
              </w:rPr>
            </w:pPr>
            <w:proofErr w:type="gramStart"/>
            <w:r w:rsidRPr="002D2C81">
              <w:rPr>
                <w:rFonts w:ascii="Times New Roman" w:hAnsi="Times New Roman" w:cs="Times New Roman"/>
                <w:i w:val="0"/>
                <w:color w:val="auto"/>
              </w:rPr>
              <w:t>година</w:t>
            </w:r>
            <w:proofErr w:type="gramEnd"/>
            <w:r w:rsidRPr="002D2C81">
              <w:rPr>
                <w:rFonts w:ascii="Times New Roman" w:hAnsi="Times New Roman" w:cs="Times New Roman"/>
                <w:i w:val="0"/>
                <w:color w:val="auto"/>
              </w:rPr>
              <w:t xml:space="preserve"> метрология;</w:t>
            </w:r>
          </w:p>
          <w:p w14:paraId="0B0AE475" w14:textId="77777777" w:rsidR="00392D2B" w:rsidRPr="002D2C81" w:rsidRDefault="00392D2B" w:rsidP="008B57E1">
            <w:pPr>
              <w:pStyle w:val="Heading4"/>
              <w:numPr>
                <w:ilvl w:val="3"/>
                <w:numId w:val="3"/>
              </w:numPr>
              <w:ind w:left="78"/>
              <w:jc w:val="both"/>
              <w:rPr>
                <w:rFonts w:ascii="Times New Roman" w:hAnsi="Times New Roman" w:cs="Times New Roman"/>
                <w:i w:val="0"/>
                <w:color w:val="auto"/>
              </w:rPr>
            </w:pPr>
            <w:proofErr w:type="gramStart"/>
            <w:r w:rsidRPr="002D2C81">
              <w:rPr>
                <w:rFonts w:ascii="Times New Roman" w:hAnsi="Times New Roman" w:cs="Times New Roman"/>
                <w:i w:val="0"/>
                <w:color w:val="auto"/>
              </w:rPr>
              <w:t>диаметър</w:t>
            </w:r>
            <w:proofErr w:type="gramEnd"/>
            <w:r w:rsidRPr="002D2C81">
              <w:rPr>
                <w:rFonts w:ascii="Times New Roman" w:hAnsi="Times New Roman" w:cs="Times New Roman"/>
                <w:i w:val="0"/>
                <w:color w:val="auto"/>
              </w:rPr>
              <w:t xml:space="preserve"> </w:t>
            </w:r>
            <w:r w:rsidRPr="002D2C81">
              <w:rPr>
                <w:rFonts w:ascii="Times New Roman" w:hAnsi="Times New Roman" w:cs="Times New Roman"/>
                <w:i w:val="0"/>
                <w:color w:val="auto"/>
                <w:lang w:val="bg-BG"/>
              </w:rPr>
              <w:t xml:space="preserve">на </w:t>
            </w:r>
            <w:r w:rsidRPr="002D2C81">
              <w:rPr>
                <w:rFonts w:ascii="Times New Roman" w:hAnsi="Times New Roman" w:cs="Times New Roman"/>
                <w:i w:val="0"/>
                <w:color w:val="auto"/>
              </w:rPr>
              <w:t>водомер;</w:t>
            </w:r>
          </w:p>
          <w:p w14:paraId="3BEB1A18" w14:textId="77777777" w:rsidR="00D60239" w:rsidRPr="002D2C81" w:rsidRDefault="00392D2B" w:rsidP="008B57E1">
            <w:pPr>
              <w:pStyle w:val="Heading4"/>
              <w:numPr>
                <w:ilvl w:val="3"/>
                <w:numId w:val="3"/>
              </w:numPr>
              <w:ind w:left="78"/>
              <w:jc w:val="both"/>
              <w:rPr>
                <w:rFonts w:ascii="Times New Roman" w:eastAsia="Times New Roman" w:hAnsi="Times New Roman"/>
                <w:u w:val="single"/>
              </w:rPr>
            </w:pPr>
            <w:r w:rsidRPr="002D2C81">
              <w:rPr>
                <w:rFonts w:ascii="Times New Roman" w:hAnsi="Times New Roman" w:cs="Times New Roman"/>
                <w:i w:val="0"/>
                <w:color w:val="auto"/>
              </w:rPr>
              <w:t>Q</w:t>
            </w:r>
            <w:r w:rsidRPr="002D2C81">
              <w:rPr>
                <w:rFonts w:ascii="Times New Roman" w:hAnsi="Times New Roman" w:cs="Times New Roman"/>
                <w:i w:val="0"/>
                <w:color w:val="auto"/>
                <w:vertAlign w:val="subscript"/>
              </w:rPr>
              <w:t>1</w:t>
            </w:r>
            <w:r w:rsidRPr="002D2C81">
              <w:rPr>
                <w:rFonts w:ascii="Times New Roman" w:hAnsi="Times New Roman" w:cs="Times New Roman"/>
                <w:i w:val="0"/>
                <w:color w:val="auto"/>
              </w:rPr>
              <w:t>, Q</w:t>
            </w:r>
            <w:r w:rsidRPr="002D2C81">
              <w:rPr>
                <w:rFonts w:ascii="Times New Roman" w:hAnsi="Times New Roman" w:cs="Times New Roman"/>
                <w:i w:val="0"/>
                <w:color w:val="auto"/>
                <w:vertAlign w:val="subscript"/>
              </w:rPr>
              <w:t>2</w:t>
            </w:r>
            <w:r w:rsidRPr="002D2C81">
              <w:rPr>
                <w:rFonts w:ascii="Times New Roman" w:hAnsi="Times New Roman" w:cs="Times New Roman"/>
                <w:i w:val="0"/>
                <w:color w:val="auto"/>
              </w:rPr>
              <w:t>, Q</w:t>
            </w:r>
            <w:r w:rsidRPr="002D2C81">
              <w:rPr>
                <w:rFonts w:ascii="Times New Roman" w:hAnsi="Times New Roman" w:cs="Times New Roman"/>
                <w:i w:val="0"/>
                <w:color w:val="auto"/>
                <w:vertAlign w:val="subscript"/>
              </w:rPr>
              <w:t>3</w:t>
            </w:r>
            <w:r w:rsidRPr="002D2C81">
              <w:rPr>
                <w:rFonts w:ascii="Times New Roman" w:hAnsi="Times New Roman" w:cs="Times New Roman"/>
                <w:i w:val="0"/>
                <w:color w:val="auto"/>
              </w:rPr>
              <w:t>, Q</w:t>
            </w:r>
            <w:r w:rsidRPr="002D2C81">
              <w:rPr>
                <w:rFonts w:ascii="Times New Roman" w:hAnsi="Times New Roman" w:cs="Times New Roman"/>
                <w:i w:val="0"/>
                <w:color w:val="auto"/>
                <w:vertAlign w:val="subscript"/>
              </w:rPr>
              <w:t>4</w:t>
            </w:r>
            <w:r w:rsidRPr="002D2C81">
              <w:rPr>
                <w:rFonts w:ascii="Times New Roman" w:hAnsi="Times New Roman" w:cs="Times New Roman"/>
                <w:i w:val="0"/>
                <w:color w:val="auto"/>
              </w:rPr>
              <w:t xml:space="preserve"> (технически характеристики за водомер</w:t>
            </w:r>
            <w:r w:rsidRPr="002D2C81">
              <w:rPr>
                <w:rFonts w:ascii="Times New Roman" w:hAnsi="Times New Roman" w:cs="Times New Roman"/>
                <w:i w:val="0"/>
                <w:color w:val="auto"/>
                <w:lang w:val="bg-BG"/>
              </w:rPr>
              <w:t>а</w:t>
            </w:r>
            <w:r w:rsidRPr="002D2C81">
              <w:rPr>
                <w:rFonts w:ascii="Times New Roman" w:hAnsi="Times New Roman" w:cs="Times New Roman"/>
                <w:i w:val="0"/>
                <w:color w:val="auto"/>
              </w:rPr>
              <w:t>, които се задават предварително).</w:t>
            </w:r>
          </w:p>
        </w:tc>
        <w:tc>
          <w:tcPr>
            <w:tcW w:w="1453" w:type="dxa"/>
          </w:tcPr>
          <w:p w14:paraId="4554F065" w14:textId="77777777" w:rsidR="00D60239" w:rsidRPr="002D2C81" w:rsidRDefault="00D60239" w:rsidP="00AC1206">
            <w:pPr>
              <w:spacing w:after="0" w:line="240" w:lineRule="auto"/>
              <w:ind w:left="81"/>
              <w:jc w:val="both"/>
              <w:rPr>
                <w:rFonts w:ascii="Times New Roman" w:eastAsia="Times New Roman" w:hAnsi="Times New Roman"/>
                <w:b/>
                <w:u w:val="single"/>
              </w:rPr>
            </w:pPr>
          </w:p>
        </w:tc>
      </w:tr>
      <w:tr w:rsidR="00D60239" w:rsidRPr="002D2C81" w14:paraId="3B3D5CBF" w14:textId="77777777" w:rsidTr="00CF36CD">
        <w:tc>
          <w:tcPr>
            <w:tcW w:w="12455" w:type="dxa"/>
            <w:gridSpan w:val="2"/>
            <w:shd w:val="clear" w:color="auto" w:fill="auto"/>
          </w:tcPr>
          <w:p w14:paraId="535FEEE0" w14:textId="77777777" w:rsidR="00D60239" w:rsidRPr="002D2C81" w:rsidRDefault="0088282D" w:rsidP="008B57E1">
            <w:pPr>
              <w:pStyle w:val="Heading3"/>
              <w:numPr>
                <w:ilvl w:val="2"/>
                <w:numId w:val="3"/>
              </w:numPr>
              <w:ind w:left="78"/>
              <w:rPr>
                <w:rFonts w:ascii="Times New Roman" w:eastAsia="Times New Roman" w:hAnsi="Times New Roman" w:cs="Times New Roman"/>
                <w:color w:val="auto"/>
                <w:u w:val="single"/>
              </w:rPr>
            </w:pPr>
            <w:r w:rsidRPr="002D2C81">
              <w:rPr>
                <w:rFonts w:ascii="Times New Roman" w:hAnsi="Times New Roman" w:cs="Times New Roman"/>
                <w:color w:val="auto"/>
                <w:lang w:val="bg-BG"/>
              </w:rPr>
              <w:t>Н</w:t>
            </w:r>
            <w:r w:rsidRPr="002D2C81">
              <w:rPr>
                <w:rFonts w:ascii="Times New Roman" w:hAnsi="Times New Roman" w:cs="Times New Roman"/>
                <w:color w:val="auto"/>
              </w:rPr>
              <w:t>алично подменю за графично изобразяване на резултатите.</w:t>
            </w:r>
          </w:p>
        </w:tc>
        <w:tc>
          <w:tcPr>
            <w:tcW w:w="1453" w:type="dxa"/>
          </w:tcPr>
          <w:p w14:paraId="225BEA6F" w14:textId="77777777" w:rsidR="00D60239" w:rsidRPr="002D2C81" w:rsidRDefault="00D60239" w:rsidP="00AC1206">
            <w:pPr>
              <w:spacing w:after="0" w:line="240" w:lineRule="auto"/>
              <w:ind w:left="81"/>
              <w:jc w:val="both"/>
              <w:rPr>
                <w:rFonts w:ascii="Times New Roman" w:eastAsia="Times New Roman" w:hAnsi="Times New Roman"/>
                <w:b/>
                <w:u w:val="single"/>
              </w:rPr>
            </w:pPr>
          </w:p>
        </w:tc>
      </w:tr>
      <w:tr w:rsidR="00D60239" w:rsidRPr="002D2C81" w14:paraId="3E9BC7FD" w14:textId="77777777" w:rsidTr="00CF36CD">
        <w:tc>
          <w:tcPr>
            <w:tcW w:w="12455" w:type="dxa"/>
            <w:gridSpan w:val="2"/>
            <w:shd w:val="clear" w:color="auto" w:fill="auto"/>
          </w:tcPr>
          <w:p w14:paraId="3C1BDC9C" w14:textId="77777777" w:rsidR="00D60239" w:rsidRPr="002D2C81" w:rsidRDefault="0088282D" w:rsidP="008B57E1">
            <w:pPr>
              <w:pStyle w:val="Heading3"/>
              <w:numPr>
                <w:ilvl w:val="2"/>
                <w:numId w:val="3"/>
              </w:numPr>
              <w:ind w:left="78"/>
              <w:jc w:val="both"/>
              <w:rPr>
                <w:rFonts w:ascii="Times New Roman" w:eastAsia="Times New Roman" w:hAnsi="Times New Roman"/>
                <w:u w:val="single"/>
              </w:rPr>
            </w:pPr>
            <w:r w:rsidRPr="002D2C81">
              <w:rPr>
                <w:rFonts w:ascii="Times New Roman" w:hAnsi="Times New Roman" w:cs="Times New Roman"/>
                <w:color w:val="auto"/>
                <w:lang w:val="bg-BG"/>
              </w:rPr>
              <w:t>Н</w:t>
            </w:r>
            <w:r w:rsidRPr="002D2C81">
              <w:rPr>
                <w:rFonts w:ascii="Times New Roman" w:hAnsi="Times New Roman" w:cs="Times New Roman"/>
                <w:color w:val="auto"/>
              </w:rPr>
              <w:t>алично подменю за таблично изобразяване на резултатите.</w:t>
            </w:r>
          </w:p>
        </w:tc>
        <w:tc>
          <w:tcPr>
            <w:tcW w:w="1453" w:type="dxa"/>
          </w:tcPr>
          <w:p w14:paraId="13EB229E" w14:textId="77777777" w:rsidR="00D60239" w:rsidRPr="002D2C81" w:rsidRDefault="00D60239" w:rsidP="00AC1206">
            <w:pPr>
              <w:spacing w:after="0" w:line="240" w:lineRule="auto"/>
              <w:ind w:left="81"/>
              <w:jc w:val="both"/>
              <w:rPr>
                <w:rFonts w:ascii="Times New Roman" w:eastAsia="Times New Roman" w:hAnsi="Times New Roman"/>
                <w:b/>
                <w:u w:val="single"/>
              </w:rPr>
            </w:pPr>
          </w:p>
        </w:tc>
      </w:tr>
      <w:tr w:rsidR="00D60239" w:rsidRPr="002D2C81" w14:paraId="0101B577" w14:textId="77777777" w:rsidTr="00CF36CD">
        <w:tc>
          <w:tcPr>
            <w:tcW w:w="12455" w:type="dxa"/>
            <w:gridSpan w:val="2"/>
            <w:shd w:val="clear" w:color="auto" w:fill="auto"/>
          </w:tcPr>
          <w:p w14:paraId="7953FE69" w14:textId="77777777" w:rsidR="00D60239" w:rsidRPr="002D2C81" w:rsidRDefault="0088282D" w:rsidP="008B57E1">
            <w:pPr>
              <w:pStyle w:val="Heading3"/>
              <w:numPr>
                <w:ilvl w:val="2"/>
                <w:numId w:val="3"/>
              </w:numPr>
              <w:ind w:left="78"/>
              <w:jc w:val="both"/>
              <w:rPr>
                <w:rFonts w:ascii="Times New Roman" w:eastAsia="Times New Roman" w:hAnsi="Times New Roman" w:cs="Times New Roman"/>
                <w:color w:val="auto"/>
                <w:u w:val="single"/>
              </w:rPr>
            </w:pPr>
            <w:r w:rsidRPr="002D2C81">
              <w:rPr>
                <w:rFonts w:ascii="Times New Roman" w:hAnsi="Times New Roman" w:cs="Times New Roman"/>
                <w:color w:val="auto"/>
                <w:lang w:val="bg-BG"/>
              </w:rPr>
              <w:t>Н</w:t>
            </w:r>
            <w:r w:rsidRPr="002D2C81">
              <w:rPr>
                <w:rFonts w:ascii="Times New Roman" w:hAnsi="Times New Roman" w:cs="Times New Roman"/>
                <w:color w:val="auto"/>
              </w:rPr>
              <w:t>алично подменю за статистически и качествени данни въз основа на потреблението</w:t>
            </w:r>
            <w:r w:rsidRPr="002D2C81">
              <w:rPr>
                <w:rFonts w:ascii="Times New Roman" w:hAnsi="Times New Roman" w:cs="Times New Roman"/>
                <w:color w:val="auto"/>
                <w:lang w:val="bg-BG"/>
              </w:rPr>
              <w:t xml:space="preserve"> (корелация с </w:t>
            </w:r>
            <w:r w:rsidRPr="002D2C81">
              <w:rPr>
                <w:rFonts w:ascii="Times New Roman" w:hAnsi="Times New Roman" w:cs="Times New Roman"/>
                <w:color w:val="auto"/>
              </w:rPr>
              <w:t>Q</w:t>
            </w:r>
            <w:r w:rsidRPr="002D2C81">
              <w:rPr>
                <w:rFonts w:ascii="Times New Roman" w:hAnsi="Times New Roman" w:cs="Times New Roman"/>
                <w:color w:val="auto"/>
                <w:vertAlign w:val="subscript"/>
              </w:rPr>
              <w:t>1</w:t>
            </w:r>
            <w:r w:rsidRPr="002D2C81">
              <w:rPr>
                <w:rFonts w:ascii="Times New Roman" w:hAnsi="Times New Roman" w:cs="Times New Roman"/>
                <w:color w:val="auto"/>
              </w:rPr>
              <w:t>, Q</w:t>
            </w:r>
            <w:r w:rsidRPr="002D2C81">
              <w:rPr>
                <w:rFonts w:ascii="Times New Roman" w:hAnsi="Times New Roman" w:cs="Times New Roman"/>
                <w:color w:val="auto"/>
                <w:vertAlign w:val="subscript"/>
              </w:rPr>
              <w:t>2</w:t>
            </w:r>
            <w:r w:rsidRPr="002D2C81">
              <w:rPr>
                <w:rFonts w:ascii="Times New Roman" w:hAnsi="Times New Roman" w:cs="Times New Roman"/>
                <w:color w:val="auto"/>
              </w:rPr>
              <w:t>, Q</w:t>
            </w:r>
            <w:r w:rsidRPr="002D2C81">
              <w:rPr>
                <w:rFonts w:ascii="Times New Roman" w:hAnsi="Times New Roman" w:cs="Times New Roman"/>
                <w:color w:val="auto"/>
                <w:vertAlign w:val="subscript"/>
              </w:rPr>
              <w:t>3</w:t>
            </w:r>
            <w:r w:rsidRPr="002D2C81">
              <w:rPr>
                <w:rFonts w:ascii="Times New Roman" w:hAnsi="Times New Roman" w:cs="Times New Roman"/>
                <w:color w:val="auto"/>
              </w:rPr>
              <w:t>, Q</w:t>
            </w:r>
            <w:r w:rsidRPr="002D2C81">
              <w:rPr>
                <w:rFonts w:ascii="Times New Roman" w:hAnsi="Times New Roman" w:cs="Times New Roman"/>
                <w:color w:val="auto"/>
                <w:vertAlign w:val="subscript"/>
              </w:rPr>
              <w:t>4</w:t>
            </w:r>
            <w:r w:rsidRPr="002D2C81">
              <w:rPr>
                <w:rFonts w:ascii="Times New Roman" w:hAnsi="Times New Roman" w:cs="Times New Roman"/>
                <w:color w:val="auto"/>
              </w:rPr>
              <w:t xml:space="preserve"> </w:t>
            </w:r>
            <w:r w:rsidRPr="002D2C81">
              <w:rPr>
                <w:rFonts w:ascii="Times New Roman" w:hAnsi="Times New Roman" w:cs="Times New Roman"/>
                <w:color w:val="auto"/>
                <w:lang w:val="bg-BG"/>
              </w:rPr>
              <w:t>параметри на водомерите)</w:t>
            </w:r>
            <w:r w:rsidRPr="002D2C81">
              <w:rPr>
                <w:rFonts w:ascii="Times New Roman" w:hAnsi="Times New Roman" w:cs="Times New Roman"/>
                <w:color w:val="auto"/>
              </w:rPr>
              <w:t>.</w:t>
            </w:r>
          </w:p>
        </w:tc>
        <w:tc>
          <w:tcPr>
            <w:tcW w:w="1453" w:type="dxa"/>
          </w:tcPr>
          <w:p w14:paraId="2654099E" w14:textId="77777777" w:rsidR="00D60239" w:rsidRPr="002D2C81" w:rsidRDefault="00D60239" w:rsidP="00AC1206">
            <w:pPr>
              <w:spacing w:after="0" w:line="240" w:lineRule="auto"/>
              <w:ind w:left="81"/>
              <w:jc w:val="both"/>
              <w:rPr>
                <w:rFonts w:ascii="Times New Roman" w:eastAsia="Times New Roman" w:hAnsi="Times New Roman"/>
                <w:b/>
                <w:u w:val="single"/>
              </w:rPr>
            </w:pPr>
          </w:p>
        </w:tc>
      </w:tr>
      <w:tr w:rsidR="00D60239" w:rsidRPr="002D2C81" w14:paraId="0A6DAE9E" w14:textId="77777777" w:rsidTr="00CF36CD">
        <w:tc>
          <w:tcPr>
            <w:tcW w:w="12455" w:type="dxa"/>
            <w:gridSpan w:val="2"/>
            <w:shd w:val="clear" w:color="auto" w:fill="auto"/>
          </w:tcPr>
          <w:p w14:paraId="399B3926" w14:textId="77777777" w:rsidR="00D60239" w:rsidRPr="002D2C81" w:rsidRDefault="0088282D" w:rsidP="008B57E1">
            <w:pPr>
              <w:pStyle w:val="Heading3"/>
              <w:numPr>
                <w:ilvl w:val="2"/>
                <w:numId w:val="3"/>
              </w:numPr>
              <w:ind w:left="78"/>
              <w:jc w:val="both"/>
              <w:rPr>
                <w:rFonts w:ascii="Times New Roman" w:eastAsia="Times New Roman" w:hAnsi="Times New Roman" w:cs="Times New Roman"/>
                <w:color w:val="auto"/>
                <w:u w:val="single"/>
              </w:rPr>
            </w:pPr>
            <w:r w:rsidRPr="002D2C81">
              <w:rPr>
                <w:rFonts w:ascii="Times New Roman" w:hAnsi="Times New Roman" w:cs="Times New Roman"/>
                <w:color w:val="auto"/>
                <w:lang w:val="bg-BG"/>
              </w:rPr>
              <w:t>Н</w:t>
            </w:r>
            <w:r w:rsidRPr="002D2C81">
              <w:rPr>
                <w:rFonts w:ascii="Times New Roman" w:hAnsi="Times New Roman" w:cs="Times New Roman"/>
                <w:color w:val="auto"/>
              </w:rPr>
              <w:t>алично подменю за качеството на безжичната свързаност.</w:t>
            </w:r>
          </w:p>
        </w:tc>
        <w:tc>
          <w:tcPr>
            <w:tcW w:w="1453" w:type="dxa"/>
          </w:tcPr>
          <w:p w14:paraId="12EC3303" w14:textId="77777777" w:rsidR="00D60239" w:rsidRPr="002D2C81" w:rsidRDefault="00D60239" w:rsidP="00AC1206">
            <w:pPr>
              <w:spacing w:after="0" w:line="240" w:lineRule="auto"/>
              <w:ind w:left="81"/>
              <w:jc w:val="both"/>
              <w:rPr>
                <w:rFonts w:ascii="Times New Roman" w:eastAsia="Times New Roman" w:hAnsi="Times New Roman"/>
                <w:b/>
                <w:u w:val="single"/>
              </w:rPr>
            </w:pPr>
          </w:p>
        </w:tc>
      </w:tr>
      <w:tr w:rsidR="00392D2B" w:rsidRPr="002D2C81" w14:paraId="429A4A45" w14:textId="77777777" w:rsidTr="00CF36CD">
        <w:tc>
          <w:tcPr>
            <w:tcW w:w="12455" w:type="dxa"/>
            <w:gridSpan w:val="2"/>
            <w:shd w:val="clear" w:color="auto" w:fill="auto"/>
          </w:tcPr>
          <w:p w14:paraId="2CD0A38A" w14:textId="77777777" w:rsidR="00392D2B" w:rsidRPr="002D2C81" w:rsidRDefault="0088282D" w:rsidP="008B57E1">
            <w:pPr>
              <w:pStyle w:val="Heading3"/>
              <w:numPr>
                <w:ilvl w:val="2"/>
                <w:numId w:val="3"/>
              </w:numPr>
              <w:ind w:left="78"/>
              <w:jc w:val="both"/>
              <w:rPr>
                <w:rFonts w:ascii="Times New Roman" w:eastAsia="Times New Roman" w:hAnsi="Times New Roman" w:cs="Times New Roman"/>
                <w:color w:val="auto"/>
                <w:u w:val="single"/>
              </w:rPr>
            </w:pPr>
            <w:r w:rsidRPr="002D2C81">
              <w:rPr>
                <w:rFonts w:ascii="Times New Roman" w:hAnsi="Times New Roman" w:cs="Times New Roman"/>
                <w:color w:val="auto"/>
                <w:lang w:val="bg-BG"/>
              </w:rPr>
              <w:t>Н</w:t>
            </w:r>
            <w:r w:rsidRPr="002D2C81">
              <w:rPr>
                <w:rFonts w:ascii="Times New Roman" w:hAnsi="Times New Roman" w:cs="Times New Roman"/>
                <w:color w:val="auto"/>
              </w:rPr>
              <w:t>алично подменю за състоянието на автономното захранване на крайните устройств</w:t>
            </w:r>
            <w:r w:rsidRPr="002D2C81">
              <w:rPr>
                <w:rFonts w:ascii="Times New Roman" w:hAnsi="Times New Roman" w:cs="Times New Roman"/>
                <w:color w:val="auto"/>
                <w:lang w:val="bg-BG"/>
              </w:rPr>
              <w:t>а</w:t>
            </w:r>
            <w:r w:rsidRPr="002D2C81">
              <w:rPr>
                <w:rFonts w:ascii="Times New Roman" w:hAnsi="Times New Roman" w:cs="Times New Roman"/>
                <w:color w:val="auto"/>
              </w:rPr>
              <w:t>.</w:t>
            </w:r>
          </w:p>
        </w:tc>
        <w:tc>
          <w:tcPr>
            <w:tcW w:w="1453" w:type="dxa"/>
          </w:tcPr>
          <w:p w14:paraId="5B1EAB30" w14:textId="77777777" w:rsidR="00392D2B" w:rsidRPr="002D2C81" w:rsidRDefault="00392D2B" w:rsidP="00AC1206">
            <w:pPr>
              <w:spacing w:after="0" w:line="240" w:lineRule="auto"/>
              <w:ind w:left="81"/>
              <w:jc w:val="both"/>
              <w:rPr>
                <w:rFonts w:ascii="Times New Roman" w:eastAsia="Times New Roman" w:hAnsi="Times New Roman"/>
                <w:b/>
                <w:u w:val="single"/>
              </w:rPr>
            </w:pPr>
          </w:p>
        </w:tc>
      </w:tr>
      <w:tr w:rsidR="00392D2B" w:rsidRPr="002D2C81" w14:paraId="41064D92" w14:textId="77777777" w:rsidTr="00CF36CD">
        <w:tc>
          <w:tcPr>
            <w:tcW w:w="12455" w:type="dxa"/>
            <w:gridSpan w:val="2"/>
            <w:shd w:val="clear" w:color="auto" w:fill="auto"/>
          </w:tcPr>
          <w:p w14:paraId="3420203E" w14:textId="77777777" w:rsidR="00392D2B" w:rsidRPr="002D2C81" w:rsidRDefault="0088282D" w:rsidP="008B57E1">
            <w:pPr>
              <w:pStyle w:val="Heading3"/>
              <w:numPr>
                <w:ilvl w:val="2"/>
                <w:numId w:val="3"/>
              </w:numPr>
              <w:ind w:left="78"/>
              <w:jc w:val="both"/>
              <w:rPr>
                <w:rFonts w:ascii="Times New Roman" w:eastAsia="Times New Roman" w:hAnsi="Times New Roman" w:cs="Times New Roman"/>
                <w:color w:val="auto"/>
                <w:u w:val="single"/>
              </w:rPr>
            </w:pPr>
            <w:r w:rsidRPr="002D2C81">
              <w:rPr>
                <w:rFonts w:ascii="Times New Roman" w:hAnsi="Times New Roman" w:cs="Times New Roman"/>
                <w:color w:val="auto"/>
                <w:lang w:val="bg-BG"/>
              </w:rPr>
              <w:t>Н</w:t>
            </w:r>
            <w:r w:rsidRPr="002D2C81">
              <w:rPr>
                <w:rFonts w:ascii="Times New Roman" w:hAnsi="Times New Roman" w:cs="Times New Roman"/>
                <w:color w:val="auto"/>
              </w:rPr>
              <w:t xml:space="preserve">алично подменю за </w:t>
            </w:r>
            <w:r w:rsidRPr="002D2C81">
              <w:rPr>
                <w:rFonts w:ascii="Times New Roman" w:hAnsi="Times New Roman" w:cs="Times New Roman"/>
                <w:color w:val="auto"/>
                <w:lang w:val="bg-BG"/>
              </w:rPr>
              <w:t xml:space="preserve">успешни и неуспешни осъществени предавания на данни за потребление на комуникационните устройства спрямо конфигурирания график. </w:t>
            </w:r>
          </w:p>
        </w:tc>
        <w:tc>
          <w:tcPr>
            <w:tcW w:w="1453" w:type="dxa"/>
          </w:tcPr>
          <w:p w14:paraId="4F81C8EF" w14:textId="77777777" w:rsidR="00392D2B" w:rsidRPr="002D2C81" w:rsidRDefault="00392D2B" w:rsidP="00AC1206">
            <w:pPr>
              <w:spacing w:after="0" w:line="240" w:lineRule="auto"/>
              <w:ind w:left="81"/>
              <w:jc w:val="both"/>
              <w:rPr>
                <w:rFonts w:ascii="Times New Roman" w:eastAsia="Times New Roman" w:hAnsi="Times New Roman"/>
                <w:b/>
                <w:u w:val="single"/>
              </w:rPr>
            </w:pPr>
          </w:p>
        </w:tc>
      </w:tr>
      <w:tr w:rsidR="00392D2B" w:rsidRPr="002D2C81" w14:paraId="01F5E17B" w14:textId="77777777" w:rsidTr="00CF36CD">
        <w:tc>
          <w:tcPr>
            <w:tcW w:w="12455" w:type="dxa"/>
            <w:gridSpan w:val="2"/>
            <w:shd w:val="clear" w:color="auto" w:fill="auto"/>
          </w:tcPr>
          <w:p w14:paraId="018C7533" w14:textId="77777777" w:rsidR="00EC4415" w:rsidRPr="002D2C81" w:rsidRDefault="00EC4415" w:rsidP="008B57E1">
            <w:pPr>
              <w:pStyle w:val="Heading3"/>
              <w:numPr>
                <w:ilvl w:val="2"/>
                <w:numId w:val="3"/>
              </w:numPr>
              <w:ind w:left="709" w:hanging="709"/>
              <w:jc w:val="both"/>
              <w:rPr>
                <w:rFonts w:ascii="Times New Roman" w:hAnsi="Times New Roman"/>
                <w:color w:val="auto"/>
              </w:rPr>
            </w:pPr>
            <w:r w:rsidRPr="002D2C81">
              <w:rPr>
                <w:rFonts w:ascii="Times New Roman" w:hAnsi="Times New Roman"/>
                <w:color w:val="auto"/>
                <w:lang w:val="bg-BG"/>
              </w:rPr>
              <w:lastRenderedPageBreak/>
              <w:t>Н</w:t>
            </w:r>
            <w:r w:rsidRPr="002D2C81">
              <w:rPr>
                <w:rFonts w:ascii="Times New Roman" w:hAnsi="Times New Roman"/>
                <w:color w:val="auto"/>
              </w:rPr>
              <w:t xml:space="preserve">алично подменю </w:t>
            </w:r>
            <w:r w:rsidRPr="002D2C81">
              <w:rPr>
                <w:rFonts w:ascii="Times New Roman" w:hAnsi="Times New Roman"/>
                <w:color w:val="auto"/>
                <w:lang w:val="bg-BG"/>
              </w:rPr>
              <w:t xml:space="preserve">за изменение на следните параметри на комуникационното устройство: </w:t>
            </w:r>
          </w:p>
          <w:p w14:paraId="0478E7EB" w14:textId="77777777" w:rsidR="00EC4415" w:rsidRPr="002D2C81" w:rsidRDefault="00EC4415" w:rsidP="008B57E1">
            <w:pPr>
              <w:pStyle w:val="Heading4"/>
              <w:numPr>
                <w:ilvl w:val="3"/>
                <w:numId w:val="3"/>
              </w:numPr>
              <w:ind w:left="1417" w:hanging="675"/>
              <w:jc w:val="both"/>
              <w:rPr>
                <w:rFonts w:ascii="Times New Roman" w:hAnsi="Times New Roman"/>
                <w:i w:val="0"/>
                <w:color w:val="auto"/>
              </w:rPr>
            </w:pPr>
            <w:r w:rsidRPr="002D2C81">
              <w:rPr>
                <w:rFonts w:ascii="Times New Roman" w:hAnsi="Times New Roman"/>
                <w:i w:val="0"/>
                <w:color w:val="auto"/>
                <w:lang w:val="bg-BG"/>
              </w:rPr>
              <w:t xml:space="preserve">възможност за </w:t>
            </w:r>
            <w:r w:rsidRPr="002D2C81">
              <w:rPr>
                <w:rFonts w:ascii="Times New Roman" w:hAnsi="Times New Roman"/>
                <w:i w:val="0"/>
                <w:color w:val="auto"/>
              </w:rPr>
              <w:t xml:space="preserve">периодичност на </w:t>
            </w:r>
            <w:r w:rsidRPr="002D2C81">
              <w:rPr>
                <w:rFonts w:ascii="Times New Roman" w:hAnsi="Times New Roman"/>
                <w:i w:val="0"/>
                <w:color w:val="auto"/>
                <w:lang w:val="bg-BG"/>
              </w:rPr>
              <w:t>генериране и съхранение</w:t>
            </w:r>
            <w:r w:rsidRPr="002D2C81">
              <w:rPr>
                <w:rFonts w:ascii="Times New Roman" w:hAnsi="Times New Roman"/>
                <w:i w:val="0"/>
                <w:color w:val="auto"/>
              </w:rPr>
              <w:t xml:space="preserve"> на </w:t>
            </w:r>
            <w:r w:rsidRPr="002D2C81">
              <w:rPr>
                <w:rFonts w:ascii="Times New Roman" w:hAnsi="Times New Roman"/>
                <w:i w:val="0"/>
                <w:color w:val="auto"/>
                <w:lang w:val="bg-BG"/>
              </w:rPr>
              <w:t>отчет</w:t>
            </w:r>
            <w:r w:rsidRPr="002D2C81">
              <w:rPr>
                <w:rFonts w:ascii="Times New Roman" w:hAnsi="Times New Roman"/>
                <w:i w:val="0"/>
                <w:color w:val="auto"/>
              </w:rPr>
              <w:t xml:space="preserve"> </w:t>
            </w:r>
            <w:r w:rsidRPr="002D2C81">
              <w:rPr>
                <w:rFonts w:ascii="Times New Roman" w:hAnsi="Times New Roman"/>
                <w:i w:val="0"/>
                <w:color w:val="auto"/>
                <w:lang w:val="bg-BG"/>
              </w:rPr>
              <w:t>за потребление:</w:t>
            </w:r>
          </w:p>
          <w:p w14:paraId="2D65D34D" w14:textId="77777777" w:rsidR="00EC4415" w:rsidRPr="002D2C81" w:rsidRDefault="00EC4415" w:rsidP="00E030F0">
            <w:pPr>
              <w:pStyle w:val="Heading5"/>
              <w:numPr>
                <w:ilvl w:val="4"/>
                <w:numId w:val="12"/>
              </w:numPr>
              <w:ind w:left="1462"/>
              <w:jc w:val="both"/>
              <w:rPr>
                <w:rFonts w:ascii="Times New Roman" w:hAnsi="Times New Roman"/>
                <w:color w:val="auto"/>
              </w:rPr>
            </w:pPr>
            <w:r w:rsidRPr="002D2C81">
              <w:rPr>
                <w:rFonts w:ascii="Times New Roman" w:hAnsi="Times New Roman"/>
                <w:color w:val="auto"/>
                <w:lang w:val="bg-BG"/>
              </w:rPr>
              <w:t>1 минута;</w:t>
            </w:r>
          </w:p>
          <w:p w14:paraId="36680766" w14:textId="77777777" w:rsidR="00EC4415" w:rsidRPr="002D2C81" w:rsidRDefault="00EC4415" w:rsidP="00E030F0">
            <w:pPr>
              <w:pStyle w:val="Heading5"/>
              <w:numPr>
                <w:ilvl w:val="4"/>
                <w:numId w:val="12"/>
              </w:numPr>
              <w:ind w:left="1462"/>
              <w:jc w:val="both"/>
              <w:rPr>
                <w:rFonts w:ascii="Times New Roman" w:hAnsi="Times New Roman"/>
                <w:color w:val="auto"/>
              </w:rPr>
            </w:pPr>
            <w:r w:rsidRPr="002D2C81">
              <w:rPr>
                <w:rFonts w:ascii="Times New Roman" w:hAnsi="Times New Roman"/>
                <w:color w:val="auto"/>
              </w:rPr>
              <w:t>30 мин</w:t>
            </w:r>
            <w:r w:rsidRPr="002D2C81">
              <w:rPr>
                <w:rFonts w:ascii="Times New Roman" w:hAnsi="Times New Roman"/>
                <w:color w:val="auto"/>
                <w:lang w:val="bg-BG"/>
              </w:rPr>
              <w:t>ути</w:t>
            </w:r>
            <w:r w:rsidRPr="002D2C81">
              <w:rPr>
                <w:rFonts w:ascii="Times New Roman" w:hAnsi="Times New Roman"/>
                <w:color w:val="auto"/>
              </w:rPr>
              <w:t>;</w:t>
            </w:r>
          </w:p>
          <w:p w14:paraId="4FF0A71D" w14:textId="77777777" w:rsidR="00EC4415" w:rsidRPr="002D2C81" w:rsidRDefault="00EC4415" w:rsidP="00E030F0">
            <w:pPr>
              <w:pStyle w:val="Heading5"/>
              <w:numPr>
                <w:ilvl w:val="4"/>
                <w:numId w:val="12"/>
              </w:numPr>
              <w:ind w:left="1462"/>
              <w:jc w:val="both"/>
              <w:rPr>
                <w:rFonts w:ascii="Times New Roman" w:hAnsi="Times New Roman"/>
                <w:color w:val="auto"/>
              </w:rPr>
            </w:pPr>
            <w:r w:rsidRPr="002D2C81">
              <w:rPr>
                <w:rFonts w:ascii="Times New Roman" w:hAnsi="Times New Roman"/>
                <w:color w:val="auto"/>
              </w:rPr>
              <w:t>1 час;</w:t>
            </w:r>
          </w:p>
          <w:p w14:paraId="5E47D79A" w14:textId="77777777" w:rsidR="00EC4415" w:rsidRPr="002D2C81" w:rsidRDefault="00EC4415" w:rsidP="00E030F0">
            <w:pPr>
              <w:pStyle w:val="Heading5"/>
              <w:numPr>
                <w:ilvl w:val="4"/>
                <w:numId w:val="12"/>
              </w:numPr>
              <w:ind w:left="1462"/>
              <w:jc w:val="both"/>
              <w:rPr>
                <w:rFonts w:ascii="Times New Roman" w:hAnsi="Times New Roman"/>
                <w:color w:val="auto"/>
              </w:rPr>
            </w:pPr>
            <w:r w:rsidRPr="002D2C81">
              <w:rPr>
                <w:rFonts w:ascii="Times New Roman" w:hAnsi="Times New Roman"/>
                <w:color w:val="auto"/>
              </w:rPr>
              <w:t>1 ден;</w:t>
            </w:r>
          </w:p>
          <w:p w14:paraId="05272782" w14:textId="77777777" w:rsidR="00EC4415" w:rsidRPr="002D2C81" w:rsidRDefault="00EC4415" w:rsidP="00E030F0">
            <w:pPr>
              <w:pStyle w:val="Heading5"/>
              <w:numPr>
                <w:ilvl w:val="4"/>
                <w:numId w:val="12"/>
              </w:numPr>
              <w:ind w:left="1462"/>
              <w:jc w:val="both"/>
              <w:rPr>
                <w:rFonts w:ascii="Times New Roman" w:hAnsi="Times New Roman"/>
                <w:color w:val="auto"/>
              </w:rPr>
            </w:pPr>
            <w:r w:rsidRPr="002D2C81">
              <w:rPr>
                <w:rFonts w:ascii="Times New Roman" w:hAnsi="Times New Roman"/>
                <w:color w:val="auto"/>
              </w:rPr>
              <w:t>1 седмица;</w:t>
            </w:r>
          </w:p>
          <w:p w14:paraId="4A2363AB" w14:textId="77777777" w:rsidR="00EC4415" w:rsidRPr="002D2C81" w:rsidRDefault="00EC4415" w:rsidP="00E030F0">
            <w:pPr>
              <w:pStyle w:val="Heading5"/>
              <w:numPr>
                <w:ilvl w:val="4"/>
                <w:numId w:val="12"/>
              </w:numPr>
              <w:ind w:left="1462"/>
              <w:jc w:val="both"/>
              <w:rPr>
                <w:rFonts w:ascii="Times New Roman" w:hAnsi="Times New Roman"/>
                <w:color w:val="auto"/>
              </w:rPr>
            </w:pPr>
            <w:proofErr w:type="gramStart"/>
            <w:r w:rsidRPr="002D2C81">
              <w:rPr>
                <w:rFonts w:ascii="Times New Roman" w:hAnsi="Times New Roman"/>
                <w:color w:val="auto"/>
              </w:rPr>
              <w:t>1</w:t>
            </w:r>
            <w:proofErr w:type="gramEnd"/>
            <w:r w:rsidRPr="002D2C81">
              <w:rPr>
                <w:rFonts w:ascii="Times New Roman" w:hAnsi="Times New Roman"/>
                <w:color w:val="auto"/>
              </w:rPr>
              <w:t xml:space="preserve"> месец.</w:t>
            </w:r>
          </w:p>
          <w:p w14:paraId="4AB36EDD" w14:textId="7AB22E43" w:rsidR="00EC4415" w:rsidRPr="002D2C81" w:rsidRDefault="00252A5A" w:rsidP="008B57E1">
            <w:pPr>
              <w:pStyle w:val="Heading4"/>
              <w:numPr>
                <w:ilvl w:val="3"/>
                <w:numId w:val="3"/>
              </w:numPr>
              <w:ind w:left="1417" w:hanging="675"/>
              <w:jc w:val="both"/>
              <w:rPr>
                <w:rFonts w:ascii="Times New Roman" w:hAnsi="Times New Roman"/>
                <w:i w:val="0"/>
                <w:color w:val="auto"/>
              </w:rPr>
            </w:pPr>
            <w:r>
              <w:rPr>
                <w:rFonts w:ascii="Times New Roman" w:hAnsi="Times New Roman"/>
                <w:i w:val="0"/>
                <w:color w:val="auto"/>
                <w:lang w:val="bg-BG"/>
              </w:rPr>
              <w:t>възможност за п</w:t>
            </w:r>
            <w:r w:rsidR="00EC4415" w:rsidRPr="002D2C81">
              <w:rPr>
                <w:rFonts w:ascii="Times New Roman" w:hAnsi="Times New Roman"/>
                <w:i w:val="0"/>
                <w:color w:val="auto"/>
              </w:rPr>
              <w:t xml:space="preserve">ериодичност на изпращане на записани данни в устройството през безжичната мрежа – </w:t>
            </w:r>
            <w:r w:rsidR="00EC4415" w:rsidRPr="002D2C81">
              <w:rPr>
                <w:rFonts w:ascii="Times New Roman" w:hAnsi="Times New Roman"/>
                <w:i w:val="0"/>
                <w:color w:val="auto"/>
                <w:lang w:val="bg-BG"/>
              </w:rPr>
              <w:t xml:space="preserve">15 минути, </w:t>
            </w:r>
            <w:r w:rsidR="00EC4415" w:rsidRPr="002D2C81">
              <w:rPr>
                <w:rFonts w:ascii="Times New Roman" w:hAnsi="Times New Roman"/>
                <w:i w:val="0"/>
                <w:color w:val="auto"/>
              </w:rPr>
              <w:t xml:space="preserve">6 </w:t>
            </w:r>
            <w:r w:rsidR="00EC4415" w:rsidRPr="002D2C81">
              <w:rPr>
                <w:rFonts w:ascii="Times New Roman" w:hAnsi="Times New Roman"/>
                <w:i w:val="0"/>
                <w:color w:val="auto"/>
                <w:lang w:val="bg-BG"/>
              </w:rPr>
              <w:t>часа</w:t>
            </w:r>
            <w:r w:rsidR="00EC4415" w:rsidRPr="002D2C81">
              <w:rPr>
                <w:rFonts w:ascii="Times New Roman" w:hAnsi="Times New Roman"/>
                <w:i w:val="0"/>
                <w:color w:val="auto"/>
              </w:rPr>
              <w:t xml:space="preserve">, 12 часa, 1 ден, 1 седмица, 1 месец; </w:t>
            </w:r>
          </w:p>
          <w:p w14:paraId="1FD62F7C" w14:textId="77777777" w:rsidR="00EC4415" w:rsidRPr="002D2C81" w:rsidRDefault="00EC4415" w:rsidP="008B57E1">
            <w:pPr>
              <w:pStyle w:val="Heading4"/>
              <w:numPr>
                <w:ilvl w:val="3"/>
                <w:numId w:val="3"/>
              </w:numPr>
              <w:ind w:left="1417" w:hanging="675"/>
              <w:rPr>
                <w:rFonts w:ascii="Times New Roman" w:hAnsi="Times New Roman"/>
                <w:i w:val="0"/>
                <w:color w:val="auto"/>
                <w:lang w:val="bg-BG"/>
              </w:rPr>
            </w:pPr>
            <w:r w:rsidRPr="002D2C81">
              <w:rPr>
                <w:rFonts w:ascii="Times New Roman" w:hAnsi="Times New Roman"/>
                <w:i w:val="0"/>
                <w:color w:val="auto"/>
                <w:lang w:val="bg-BG"/>
              </w:rPr>
              <w:t>възможност за иницииране промяна  на параметри на отчитане на комуникационното устройство през безжичната мрежа в реално време;</w:t>
            </w:r>
          </w:p>
          <w:p w14:paraId="39FEEC26" w14:textId="3093E603" w:rsidR="00392D2B" w:rsidRPr="002D2C81" w:rsidRDefault="00EC4415" w:rsidP="008B57E1">
            <w:pPr>
              <w:pStyle w:val="Heading4"/>
              <w:numPr>
                <w:ilvl w:val="3"/>
                <w:numId w:val="3"/>
              </w:numPr>
              <w:ind w:left="1417" w:hanging="675"/>
              <w:rPr>
                <w:rFonts w:ascii="Times New Roman" w:hAnsi="Times New Roman"/>
                <w:i w:val="0"/>
                <w:color w:val="auto"/>
                <w:lang w:val="bg-BG"/>
              </w:rPr>
            </w:pPr>
            <w:proofErr w:type="gramStart"/>
            <w:r w:rsidRPr="002D2C81">
              <w:rPr>
                <w:rFonts w:ascii="Times New Roman" w:hAnsi="Times New Roman"/>
                <w:i w:val="0"/>
                <w:color w:val="auto"/>
              </w:rPr>
              <w:t>възможнос</w:t>
            </w:r>
            <w:r w:rsidR="00B76343">
              <w:rPr>
                <w:rFonts w:ascii="Times New Roman" w:hAnsi="Times New Roman"/>
                <w:i w:val="0"/>
                <w:color w:val="auto"/>
              </w:rPr>
              <w:t>т</w:t>
            </w:r>
            <w:proofErr w:type="gramEnd"/>
            <w:r w:rsidR="00B76343">
              <w:rPr>
                <w:rFonts w:ascii="Times New Roman" w:hAnsi="Times New Roman"/>
                <w:i w:val="0"/>
                <w:color w:val="auto"/>
              </w:rPr>
              <w:t xml:space="preserve"> за иницииране промяна</w:t>
            </w:r>
            <w:r w:rsidRPr="002D2C81">
              <w:rPr>
                <w:rFonts w:ascii="Times New Roman" w:hAnsi="Times New Roman"/>
                <w:i w:val="0"/>
                <w:color w:val="auto"/>
              </w:rPr>
              <w:t xml:space="preserve"> на началните показания на комуникационното устройство през безжичната мрежа в реално време.</w:t>
            </w:r>
          </w:p>
        </w:tc>
        <w:tc>
          <w:tcPr>
            <w:tcW w:w="1453" w:type="dxa"/>
          </w:tcPr>
          <w:p w14:paraId="03B6415B" w14:textId="77777777" w:rsidR="00392D2B" w:rsidRPr="002D2C81" w:rsidRDefault="00392D2B" w:rsidP="00AC1206">
            <w:pPr>
              <w:spacing w:after="0" w:line="240" w:lineRule="auto"/>
              <w:ind w:left="81"/>
              <w:jc w:val="both"/>
              <w:rPr>
                <w:rFonts w:ascii="Times New Roman" w:eastAsia="Times New Roman" w:hAnsi="Times New Roman"/>
                <w:b/>
                <w:u w:val="single"/>
              </w:rPr>
            </w:pPr>
          </w:p>
        </w:tc>
      </w:tr>
      <w:tr w:rsidR="00392D2B" w:rsidRPr="002D2C81" w14:paraId="11519B6A" w14:textId="77777777" w:rsidTr="00CF36CD">
        <w:tc>
          <w:tcPr>
            <w:tcW w:w="12455" w:type="dxa"/>
            <w:gridSpan w:val="2"/>
            <w:shd w:val="clear" w:color="auto" w:fill="auto"/>
          </w:tcPr>
          <w:p w14:paraId="50D7DF9C" w14:textId="77777777" w:rsidR="00392D2B" w:rsidRPr="002D2C81" w:rsidRDefault="0088282D" w:rsidP="008B57E1">
            <w:pPr>
              <w:pStyle w:val="Heading3"/>
              <w:numPr>
                <w:ilvl w:val="2"/>
                <w:numId w:val="3"/>
              </w:numPr>
              <w:ind w:left="78"/>
              <w:jc w:val="both"/>
              <w:rPr>
                <w:rFonts w:ascii="Times New Roman" w:eastAsia="Times New Roman" w:hAnsi="Times New Roman" w:cs="Times New Roman"/>
                <w:color w:val="auto"/>
                <w:u w:val="single"/>
              </w:rPr>
            </w:pPr>
            <w:r w:rsidRPr="002D2C81">
              <w:rPr>
                <w:rFonts w:ascii="Times New Roman" w:hAnsi="Times New Roman" w:cs="Times New Roman"/>
                <w:color w:val="auto"/>
                <w:lang w:val="bg-BG"/>
              </w:rPr>
              <w:t>В</w:t>
            </w:r>
            <w:r w:rsidRPr="002D2C81">
              <w:rPr>
                <w:rFonts w:ascii="Times New Roman" w:hAnsi="Times New Roman" w:cs="Times New Roman"/>
                <w:color w:val="auto"/>
              </w:rPr>
              <w:t xml:space="preserve">ъзможност за индивидуална визуализация </w:t>
            </w:r>
            <w:r w:rsidRPr="002D2C81">
              <w:rPr>
                <w:rFonts w:ascii="Times New Roman" w:hAnsi="Times New Roman" w:cs="Times New Roman"/>
                <w:color w:val="auto"/>
                <w:lang w:val="bg-BG"/>
              </w:rPr>
              <w:t>на индивидуално устройство при избора му от група или списък във всяко от гореописаните подменюта</w:t>
            </w:r>
            <w:r w:rsidRPr="002D2C81">
              <w:rPr>
                <w:rFonts w:ascii="Times New Roman" w:hAnsi="Times New Roman" w:cs="Times New Roman"/>
                <w:color w:val="auto"/>
              </w:rPr>
              <w:t>.</w:t>
            </w:r>
          </w:p>
        </w:tc>
        <w:tc>
          <w:tcPr>
            <w:tcW w:w="1453" w:type="dxa"/>
          </w:tcPr>
          <w:p w14:paraId="04AA38CC" w14:textId="77777777" w:rsidR="00392D2B" w:rsidRPr="002D2C81" w:rsidRDefault="00392D2B" w:rsidP="00AC1206">
            <w:pPr>
              <w:spacing w:after="0" w:line="240" w:lineRule="auto"/>
              <w:ind w:left="81"/>
              <w:jc w:val="both"/>
              <w:rPr>
                <w:rFonts w:ascii="Times New Roman" w:eastAsia="Times New Roman" w:hAnsi="Times New Roman"/>
                <w:b/>
                <w:u w:val="single"/>
              </w:rPr>
            </w:pPr>
          </w:p>
        </w:tc>
      </w:tr>
      <w:tr w:rsidR="001645A4" w:rsidRPr="002D2C81" w14:paraId="333106D2" w14:textId="77777777" w:rsidTr="00CF36CD">
        <w:tc>
          <w:tcPr>
            <w:tcW w:w="13908" w:type="dxa"/>
            <w:gridSpan w:val="3"/>
            <w:shd w:val="clear" w:color="auto" w:fill="auto"/>
          </w:tcPr>
          <w:p w14:paraId="02C3F8EB" w14:textId="77777777" w:rsidR="001645A4" w:rsidRPr="002D2C81" w:rsidRDefault="001645A4" w:rsidP="008B57E1">
            <w:pPr>
              <w:pStyle w:val="Heading2"/>
              <w:numPr>
                <w:ilvl w:val="1"/>
                <w:numId w:val="3"/>
              </w:numPr>
              <w:rPr>
                <w:sz w:val="24"/>
                <w:szCs w:val="24"/>
              </w:rPr>
            </w:pPr>
            <w:r w:rsidRPr="002D2C81">
              <w:rPr>
                <w:sz w:val="24"/>
                <w:szCs w:val="24"/>
              </w:rPr>
              <w:t>Графично представяне / визуализиране</w:t>
            </w:r>
          </w:p>
        </w:tc>
      </w:tr>
      <w:tr w:rsidR="00392D2B" w:rsidRPr="002D2C81" w14:paraId="5775E4F5" w14:textId="77777777" w:rsidTr="00CF36CD">
        <w:tc>
          <w:tcPr>
            <w:tcW w:w="12455" w:type="dxa"/>
            <w:gridSpan w:val="2"/>
            <w:shd w:val="clear" w:color="auto" w:fill="auto"/>
          </w:tcPr>
          <w:p w14:paraId="7ADF69A6" w14:textId="77777777" w:rsidR="00392D2B" w:rsidRPr="002D2C81" w:rsidRDefault="00464271" w:rsidP="008B57E1">
            <w:pPr>
              <w:pStyle w:val="Heading3"/>
              <w:numPr>
                <w:ilvl w:val="2"/>
                <w:numId w:val="3"/>
              </w:numPr>
              <w:ind w:left="78"/>
              <w:jc w:val="both"/>
              <w:rPr>
                <w:rFonts w:ascii="Times New Roman" w:eastAsia="Times New Roman" w:hAnsi="Times New Roman"/>
                <w:color w:val="auto"/>
                <w:u w:val="single"/>
              </w:rPr>
            </w:pPr>
            <w:r w:rsidRPr="002D2C81">
              <w:rPr>
                <w:rFonts w:ascii="Times New Roman" w:hAnsi="Times New Roman"/>
                <w:color w:val="auto"/>
              </w:rPr>
              <w:t>Визуализира</w:t>
            </w:r>
            <w:r w:rsidRPr="002D2C81">
              <w:rPr>
                <w:rFonts w:ascii="Times New Roman" w:hAnsi="Times New Roman"/>
                <w:color w:val="auto"/>
                <w:lang w:val="bg-BG"/>
              </w:rPr>
              <w:t>не</w:t>
            </w:r>
            <w:r w:rsidRPr="002D2C81">
              <w:rPr>
                <w:rFonts w:ascii="Times New Roman" w:hAnsi="Times New Roman"/>
                <w:color w:val="auto"/>
              </w:rPr>
              <w:t xml:space="preserve"> графично измереното потребление на един или повече водомери за зададени периоди.</w:t>
            </w:r>
          </w:p>
        </w:tc>
        <w:tc>
          <w:tcPr>
            <w:tcW w:w="1453" w:type="dxa"/>
          </w:tcPr>
          <w:p w14:paraId="67E50175" w14:textId="77777777" w:rsidR="00392D2B" w:rsidRPr="002D2C81" w:rsidRDefault="00392D2B" w:rsidP="00AC1206">
            <w:pPr>
              <w:spacing w:after="0" w:line="240" w:lineRule="auto"/>
              <w:ind w:left="81"/>
              <w:jc w:val="both"/>
              <w:rPr>
                <w:rFonts w:ascii="Times New Roman" w:eastAsia="Times New Roman" w:hAnsi="Times New Roman"/>
                <w:b/>
                <w:u w:val="single"/>
              </w:rPr>
            </w:pPr>
          </w:p>
        </w:tc>
      </w:tr>
      <w:tr w:rsidR="001645A4" w:rsidRPr="002D2C81" w14:paraId="5623FE1B" w14:textId="77777777" w:rsidTr="00CF36CD">
        <w:tc>
          <w:tcPr>
            <w:tcW w:w="12455" w:type="dxa"/>
            <w:gridSpan w:val="2"/>
            <w:shd w:val="clear" w:color="auto" w:fill="auto"/>
          </w:tcPr>
          <w:p w14:paraId="60DD63B8" w14:textId="77777777" w:rsidR="001645A4" w:rsidRPr="002D2C81" w:rsidRDefault="00464271" w:rsidP="008B57E1">
            <w:pPr>
              <w:pStyle w:val="Heading3"/>
              <w:numPr>
                <w:ilvl w:val="2"/>
                <w:numId w:val="3"/>
              </w:numPr>
              <w:ind w:left="78"/>
              <w:jc w:val="both"/>
              <w:rPr>
                <w:rFonts w:ascii="Times New Roman" w:eastAsia="Times New Roman" w:hAnsi="Times New Roman"/>
                <w:color w:val="auto"/>
                <w:u w:val="single"/>
              </w:rPr>
            </w:pPr>
            <w:r w:rsidRPr="002D2C81">
              <w:rPr>
                <w:rFonts w:ascii="Times New Roman" w:hAnsi="Times New Roman"/>
                <w:color w:val="auto"/>
                <w:lang w:val="bg-BG"/>
              </w:rPr>
              <w:t>Избор на тип графика – линия, повърхност</w:t>
            </w:r>
            <w:r w:rsidRPr="002D2C81">
              <w:rPr>
                <w:rFonts w:ascii="Times New Roman" w:hAnsi="Times New Roman"/>
                <w:color w:val="auto"/>
              </w:rPr>
              <w:t>.</w:t>
            </w:r>
          </w:p>
        </w:tc>
        <w:tc>
          <w:tcPr>
            <w:tcW w:w="1453" w:type="dxa"/>
          </w:tcPr>
          <w:p w14:paraId="28476615" w14:textId="77777777" w:rsidR="001645A4" w:rsidRPr="002D2C81" w:rsidRDefault="001645A4" w:rsidP="00AC1206">
            <w:pPr>
              <w:spacing w:after="0" w:line="240" w:lineRule="auto"/>
              <w:ind w:left="81"/>
              <w:jc w:val="both"/>
              <w:rPr>
                <w:rFonts w:ascii="Times New Roman" w:eastAsia="Times New Roman" w:hAnsi="Times New Roman"/>
                <w:b/>
                <w:u w:val="single"/>
              </w:rPr>
            </w:pPr>
          </w:p>
        </w:tc>
      </w:tr>
      <w:tr w:rsidR="001645A4" w:rsidRPr="002D2C81" w14:paraId="45330560" w14:textId="77777777" w:rsidTr="00CF36CD">
        <w:tc>
          <w:tcPr>
            <w:tcW w:w="12455" w:type="dxa"/>
            <w:gridSpan w:val="2"/>
            <w:shd w:val="clear" w:color="auto" w:fill="auto"/>
          </w:tcPr>
          <w:p w14:paraId="3DD840C7" w14:textId="77777777" w:rsidR="001645A4" w:rsidRPr="002D2C81" w:rsidRDefault="00464271" w:rsidP="008B57E1">
            <w:pPr>
              <w:pStyle w:val="Heading3"/>
              <w:numPr>
                <w:ilvl w:val="2"/>
                <w:numId w:val="3"/>
              </w:numPr>
              <w:ind w:left="78"/>
              <w:jc w:val="both"/>
              <w:rPr>
                <w:rFonts w:ascii="Times New Roman" w:eastAsia="Times New Roman" w:hAnsi="Times New Roman"/>
                <w:color w:val="auto"/>
                <w:u w:val="single"/>
              </w:rPr>
            </w:pPr>
            <w:r w:rsidRPr="002D2C81">
              <w:rPr>
                <w:rFonts w:ascii="Times New Roman" w:hAnsi="Times New Roman"/>
                <w:color w:val="auto"/>
              </w:rPr>
              <w:t>Избор</w:t>
            </w:r>
            <w:r w:rsidRPr="002D2C81">
              <w:rPr>
                <w:rFonts w:ascii="Times New Roman" w:hAnsi="Times New Roman"/>
                <w:color w:val="auto"/>
                <w:lang w:val="bg-BG"/>
              </w:rPr>
              <w:t xml:space="preserve"> на мерна единица на потребление – </w:t>
            </w:r>
            <w:r w:rsidRPr="002D2C81">
              <w:rPr>
                <w:rFonts w:ascii="Times New Roman" w:hAnsi="Times New Roman"/>
                <w:color w:val="auto"/>
              </w:rPr>
              <w:t>L, m</w:t>
            </w:r>
            <w:r w:rsidRPr="002D2C81">
              <w:rPr>
                <w:rFonts w:ascii="Times New Roman" w:hAnsi="Times New Roman"/>
                <w:color w:val="auto"/>
                <w:vertAlign w:val="superscript"/>
              </w:rPr>
              <w:t>3</w:t>
            </w:r>
            <w:r w:rsidRPr="002D2C81">
              <w:rPr>
                <w:rFonts w:ascii="Times New Roman" w:hAnsi="Times New Roman"/>
                <w:color w:val="auto"/>
              </w:rPr>
              <w:t>, L/s, m</w:t>
            </w:r>
            <w:r w:rsidRPr="002D2C81">
              <w:rPr>
                <w:rFonts w:ascii="Times New Roman" w:hAnsi="Times New Roman"/>
                <w:color w:val="auto"/>
                <w:vertAlign w:val="superscript"/>
              </w:rPr>
              <w:t>3</w:t>
            </w:r>
            <w:r w:rsidRPr="002D2C81">
              <w:rPr>
                <w:rFonts w:ascii="Times New Roman" w:hAnsi="Times New Roman"/>
                <w:color w:val="auto"/>
              </w:rPr>
              <w:t>/h</w:t>
            </w:r>
            <w:r w:rsidRPr="002D2C81">
              <w:rPr>
                <w:rFonts w:ascii="Times New Roman" w:hAnsi="Times New Roman"/>
                <w:color w:val="auto"/>
                <w:lang w:val="bg-BG"/>
              </w:rPr>
              <w:t xml:space="preserve"> – като мащаб на изобразяване данните за потребление</w:t>
            </w:r>
            <w:r w:rsidRPr="002D2C81">
              <w:rPr>
                <w:rFonts w:ascii="Times New Roman" w:hAnsi="Times New Roman"/>
                <w:color w:val="auto"/>
              </w:rPr>
              <w:t>.</w:t>
            </w:r>
          </w:p>
        </w:tc>
        <w:tc>
          <w:tcPr>
            <w:tcW w:w="1453" w:type="dxa"/>
          </w:tcPr>
          <w:p w14:paraId="2C39EC82" w14:textId="77777777" w:rsidR="001645A4" w:rsidRPr="002D2C81" w:rsidRDefault="001645A4" w:rsidP="00AC1206">
            <w:pPr>
              <w:spacing w:after="0" w:line="240" w:lineRule="auto"/>
              <w:ind w:left="81"/>
              <w:jc w:val="both"/>
              <w:rPr>
                <w:rFonts w:ascii="Times New Roman" w:eastAsia="Times New Roman" w:hAnsi="Times New Roman"/>
                <w:b/>
                <w:u w:val="single"/>
              </w:rPr>
            </w:pPr>
          </w:p>
        </w:tc>
      </w:tr>
      <w:tr w:rsidR="001645A4" w:rsidRPr="002D2C81" w14:paraId="54E04AAE" w14:textId="77777777" w:rsidTr="00CF36CD">
        <w:tc>
          <w:tcPr>
            <w:tcW w:w="12455" w:type="dxa"/>
            <w:gridSpan w:val="2"/>
            <w:shd w:val="clear" w:color="auto" w:fill="auto"/>
          </w:tcPr>
          <w:p w14:paraId="219BB064" w14:textId="77777777" w:rsidR="00EC4415" w:rsidRPr="002D2C81" w:rsidRDefault="00EC4415" w:rsidP="008B57E1">
            <w:pPr>
              <w:pStyle w:val="Heading3"/>
              <w:numPr>
                <w:ilvl w:val="2"/>
                <w:numId w:val="3"/>
              </w:numPr>
              <w:ind w:left="78"/>
              <w:jc w:val="both"/>
              <w:rPr>
                <w:rFonts w:ascii="Times New Roman" w:hAnsi="Times New Roman"/>
                <w:color w:val="auto"/>
              </w:rPr>
            </w:pPr>
            <w:r w:rsidRPr="002D2C81">
              <w:rPr>
                <w:rFonts w:ascii="Times New Roman" w:hAnsi="Times New Roman"/>
                <w:color w:val="auto"/>
                <w:lang w:val="bg-BG"/>
              </w:rPr>
              <w:t>Избор на показание за потребление на графиката с допълнително визуализиране на тези данни за потребление:</w:t>
            </w:r>
          </w:p>
          <w:p w14:paraId="3C4CF947" w14:textId="77777777" w:rsidR="00464271" w:rsidRPr="002D2C81" w:rsidRDefault="00464271" w:rsidP="008B57E1">
            <w:pPr>
              <w:pStyle w:val="Heading4"/>
              <w:numPr>
                <w:ilvl w:val="3"/>
                <w:numId w:val="3"/>
              </w:numPr>
              <w:ind w:left="78"/>
              <w:jc w:val="both"/>
              <w:rPr>
                <w:rFonts w:ascii="Times New Roman" w:hAnsi="Times New Roman"/>
                <w:i w:val="0"/>
                <w:color w:val="auto"/>
              </w:rPr>
            </w:pPr>
            <w:proofErr w:type="gramStart"/>
            <w:r w:rsidRPr="002D2C81">
              <w:rPr>
                <w:rFonts w:ascii="Times New Roman" w:hAnsi="Times New Roman"/>
                <w:i w:val="0"/>
                <w:color w:val="auto"/>
              </w:rPr>
              <w:t>точно</w:t>
            </w:r>
            <w:proofErr w:type="gramEnd"/>
            <w:r w:rsidRPr="002D2C81">
              <w:rPr>
                <w:rFonts w:ascii="Times New Roman" w:hAnsi="Times New Roman"/>
                <w:i w:val="0"/>
                <w:color w:val="auto"/>
              </w:rPr>
              <w:t xml:space="preserve"> време на </w:t>
            </w:r>
            <w:r w:rsidRPr="002D2C81">
              <w:rPr>
                <w:rFonts w:ascii="Times New Roman" w:hAnsi="Times New Roman"/>
                <w:i w:val="0"/>
                <w:color w:val="auto"/>
                <w:lang w:val="bg-BG"/>
              </w:rPr>
              <w:t xml:space="preserve">предаване на </w:t>
            </w:r>
            <w:r w:rsidRPr="002D2C81">
              <w:rPr>
                <w:rFonts w:ascii="Times New Roman" w:hAnsi="Times New Roman"/>
                <w:i w:val="0"/>
                <w:color w:val="auto"/>
              </w:rPr>
              <w:t>данни</w:t>
            </w:r>
            <w:r w:rsidRPr="002D2C81">
              <w:rPr>
                <w:rFonts w:ascii="Times New Roman" w:hAnsi="Times New Roman"/>
                <w:i w:val="0"/>
                <w:color w:val="auto"/>
                <w:lang w:val="bg-BG"/>
              </w:rPr>
              <w:t>те за потребление</w:t>
            </w:r>
            <w:r w:rsidRPr="002D2C81">
              <w:rPr>
                <w:rFonts w:ascii="Times New Roman" w:hAnsi="Times New Roman"/>
                <w:i w:val="0"/>
                <w:color w:val="auto"/>
              </w:rPr>
              <w:t>;</w:t>
            </w:r>
          </w:p>
          <w:p w14:paraId="7003F94C" w14:textId="77777777" w:rsidR="00464271" w:rsidRPr="002D2C81" w:rsidRDefault="00464271" w:rsidP="008B57E1">
            <w:pPr>
              <w:pStyle w:val="Heading4"/>
              <w:numPr>
                <w:ilvl w:val="3"/>
                <w:numId w:val="3"/>
              </w:numPr>
              <w:ind w:left="78"/>
              <w:jc w:val="both"/>
              <w:rPr>
                <w:rFonts w:ascii="Times New Roman" w:hAnsi="Times New Roman"/>
                <w:i w:val="0"/>
                <w:color w:val="auto"/>
              </w:rPr>
            </w:pPr>
            <w:proofErr w:type="gramStart"/>
            <w:r w:rsidRPr="002D2C81">
              <w:rPr>
                <w:rFonts w:ascii="Times New Roman" w:hAnsi="Times New Roman"/>
                <w:i w:val="0"/>
                <w:color w:val="auto"/>
              </w:rPr>
              <w:t>стойност</w:t>
            </w:r>
            <w:r w:rsidRPr="002D2C81">
              <w:rPr>
                <w:rFonts w:ascii="Times New Roman" w:hAnsi="Times New Roman"/>
                <w:i w:val="0"/>
                <w:color w:val="auto"/>
                <w:lang w:val="bg-BG"/>
              </w:rPr>
              <w:t>и</w:t>
            </w:r>
            <w:proofErr w:type="gramEnd"/>
            <w:r w:rsidRPr="002D2C81">
              <w:rPr>
                <w:rFonts w:ascii="Times New Roman" w:hAnsi="Times New Roman"/>
                <w:i w:val="0"/>
                <w:color w:val="auto"/>
              </w:rPr>
              <w:t xml:space="preserve"> на потребление </w:t>
            </w:r>
            <w:r w:rsidRPr="002D2C81">
              <w:rPr>
                <w:rFonts w:ascii="Times New Roman" w:hAnsi="Times New Roman"/>
                <w:i w:val="0"/>
                <w:color w:val="auto"/>
                <w:lang w:val="bg-BG"/>
              </w:rPr>
              <w:t xml:space="preserve">за последен отчетен период </w:t>
            </w:r>
            <w:r w:rsidRPr="002D2C81">
              <w:rPr>
                <w:rFonts w:ascii="Times New Roman" w:hAnsi="Times New Roman"/>
                <w:i w:val="0"/>
                <w:color w:val="auto"/>
              </w:rPr>
              <w:t xml:space="preserve">към времето на </w:t>
            </w:r>
            <w:r w:rsidRPr="002D2C81">
              <w:rPr>
                <w:rFonts w:ascii="Times New Roman" w:hAnsi="Times New Roman"/>
                <w:i w:val="0"/>
                <w:color w:val="auto"/>
                <w:lang w:val="bg-BG"/>
              </w:rPr>
              <w:t>предаване на данните;</w:t>
            </w:r>
          </w:p>
          <w:p w14:paraId="637FD703" w14:textId="77777777" w:rsidR="001645A4" w:rsidRPr="002D2C81" w:rsidRDefault="00464271" w:rsidP="008B57E1">
            <w:pPr>
              <w:pStyle w:val="Heading4"/>
              <w:numPr>
                <w:ilvl w:val="3"/>
                <w:numId w:val="3"/>
              </w:numPr>
              <w:ind w:left="78"/>
              <w:jc w:val="both"/>
              <w:rPr>
                <w:rFonts w:ascii="Times New Roman" w:eastAsia="Times New Roman" w:hAnsi="Times New Roman"/>
                <w:color w:val="auto"/>
                <w:u w:val="single"/>
              </w:rPr>
            </w:pPr>
            <w:r w:rsidRPr="002D2C81">
              <w:rPr>
                <w:rFonts w:ascii="Times New Roman" w:hAnsi="Times New Roman"/>
                <w:i w:val="0"/>
                <w:color w:val="auto"/>
                <w:lang w:val="bg-BG"/>
              </w:rPr>
              <w:t xml:space="preserve">стойности за натрупаното потребление (стойности на показанията на водомера) </w:t>
            </w:r>
            <w:r w:rsidRPr="002D2C81">
              <w:rPr>
                <w:rFonts w:ascii="Times New Roman" w:hAnsi="Times New Roman"/>
                <w:i w:val="0"/>
                <w:color w:val="auto"/>
              </w:rPr>
              <w:t xml:space="preserve">към времето на </w:t>
            </w:r>
            <w:r w:rsidRPr="002D2C81">
              <w:rPr>
                <w:rFonts w:ascii="Times New Roman" w:hAnsi="Times New Roman"/>
                <w:i w:val="0"/>
                <w:color w:val="auto"/>
                <w:lang w:val="bg-BG"/>
              </w:rPr>
              <w:t>предаване на</w:t>
            </w:r>
            <w:r w:rsidRPr="002D2C81">
              <w:rPr>
                <w:rFonts w:ascii="Times New Roman" w:hAnsi="Times New Roman"/>
                <w:i w:val="0"/>
                <w:color w:val="auto"/>
              </w:rPr>
              <w:t xml:space="preserve"> данни.</w:t>
            </w:r>
          </w:p>
        </w:tc>
        <w:tc>
          <w:tcPr>
            <w:tcW w:w="1453" w:type="dxa"/>
          </w:tcPr>
          <w:p w14:paraId="3A68786A" w14:textId="77777777" w:rsidR="001645A4" w:rsidRPr="002D2C81" w:rsidRDefault="001645A4" w:rsidP="00AC1206">
            <w:pPr>
              <w:spacing w:after="0" w:line="240" w:lineRule="auto"/>
              <w:ind w:left="81"/>
              <w:jc w:val="both"/>
              <w:rPr>
                <w:rFonts w:ascii="Times New Roman" w:eastAsia="Times New Roman" w:hAnsi="Times New Roman"/>
                <w:b/>
                <w:u w:val="single"/>
              </w:rPr>
            </w:pPr>
          </w:p>
        </w:tc>
      </w:tr>
      <w:tr w:rsidR="00392D2B" w:rsidRPr="002D2C81" w14:paraId="730BC102" w14:textId="77777777" w:rsidTr="00CF36CD">
        <w:tc>
          <w:tcPr>
            <w:tcW w:w="12455" w:type="dxa"/>
            <w:gridSpan w:val="2"/>
            <w:shd w:val="clear" w:color="auto" w:fill="auto"/>
          </w:tcPr>
          <w:p w14:paraId="3B9DDCB0" w14:textId="77777777" w:rsidR="00464271" w:rsidRPr="002D2C81" w:rsidRDefault="00464271" w:rsidP="008B57E1">
            <w:pPr>
              <w:pStyle w:val="Heading3"/>
              <w:numPr>
                <w:ilvl w:val="2"/>
                <w:numId w:val="3"/>
              </w:numPr>
              <w:ind w:left="78"/>
              <w:jc w:val="both"/>
              <w:rPr>
                <w:rFonts w:ascii="Times New Roman" w:hAnsi="Times New Roman"/>
                <w:color w:val="auto"/>
              </w:rPr>
            </w:pPr>
            <w:r w:rsidRPr="002D2C81">
              <w:rPr>
                <w:rFonts w:ascii="Times New Roman" w:hAnsi="Times New Roman"/>
                <w:color w:val="auto"/>
                <w:lang w:val="bg-BG"/>
              </w:rPr>
              <w:lastRenderedPageBreak/>
              <w:t>В</w:t>
            </w:r>
            <w:r w:rsidRPr="002D2C81">
              <w:rPr>
                <w:rFonts w:ascii="Times New Roman" w:hAnsi="Times New Roman"/>
                <w:color w:val="auto"/>
              </w:rPr>
              <w:t>изуализира</w:t>
            </w:r>
            <w:r w:rsidRPr="002D2C81">
              <w:rPr>
                <w:rFonts w:ascii="Times New Roman" w:hAnsi="Times New Roman"/>
                <w:color w:val="auto"/>
                <w:lang w:val="bg-BG"/>
              </w:rPr>
              <w:t>не</w:t>
            </w:r>
            <w:r w:rsidRPr="002D2C81">
              <w:rPr>
                <w:rFonts w:ascii="Times New Roman" w:hAnsi="Times New Roman"/>
                <w:color w:val="auto"/>
              </w:rPr>
              <w:t xml:space="preserve"> </w:t>
            </w:r>
            <w:r w:rsidRPr="002D2C81">
              <w:rPr>
                <w:rFonts w:ascii="Times New Roman" w:hAnsi="Times New Roman"/>
                <w:color w:val="auto"/>
                <w:lang w:val="bg-BG"/>
              </w:rPr>
              <w:t xml:space="preserve">на </w:t>
            </w:r>
            <w:r w:rsidRPr="002D2C81">
              <w:rPr>
                <w:rFonts w:ascii="Times New Roman" w:hAnsi="Times New Roman"/>
                <w:color w:val="auto"/>
              </w:rPr>
              <w:t>линейн</w:t>
            </w:r>
            <w:r w:rsidRPr="002D2C81">
              <w:rPr>
                <w:rFonts w:ascii="Times New Roman" w:hAnsi="Times New Roman"/>
                <w:color w:val="auto"/>
                <w:lang w:val="bg-BG"/>
              </w:rPr>
              <w:t>а графика</w:t>
            </w:r>
            <w:r w:rsidRPr="002D2C81">
              <w:rPr>
                <w:rFonts w:ascii="Times New Roman" w:hAnsi="Times New Roman"/>
                <w:color w:val="auto"/>
              </w:rPr>
              <w:t xml:space="preserve"> за избран водомер:</w:t>
            </w:r>
          </w:p>
          <w:p w14:paraId="32281FDC" w14:textId="77777777" w:rsidR="00464271" w:rsidRPr="002D2C81" w:rsidRDefault="00464271" w:rsidP="008B57E1">
            <w:pPr>
              <w:pStyle w:val="Heading4"/>
              <w:numPr>
                <w:ilvl w:val="3"/>
                <w:numId w:val="3"/>
              </w:numPr>
              <w:ind w:left="78"/>
              <w:rPr>
                <w:rFonts w:ascii="Times New Roman" w:hAnsi="Times New Roman"/>
                <w:i w:val="0"/>
                <w:color w:val="auto"/>
              </w:rPr>
            </w:pPr>
            <w:r w:rsidRPr="002D2C81">
              <w:rPr>
                <w:rFonts w:ascii="Times New Roman" w:hAnsi="Times New Roman"/>
                <w:i w:val="0"/>
                <w:color w:val="auto"/>
                <w:lang w:val="bg-BG"/>
              </w:rPr>
              <w:t xml:space="preserve">Изчислени стойности </w:t>
            </w:r>
            <w:r w:rsidRPr="002D2C81">
              <w:rPr>
                <w:rFonts w:ascii="Times New Roman" w:hAnsi="Times New Roman"/>
                <w:i w:val="0"/>
                <w:color w:val="auto"/>
              </w:rPr>
              <w:t>Q</w:t>
            </w:r>
            <w:r w:rsidRPr="002D2C81">
              <w:rPr>
                <w:rFonts w:ascii="Times New Roman" w:hAnsi="Times New Roman"/>
                <w:i w:val="0"/>
                <w:color w:val="auto"/>
                <w:vertAlign w:val="subscript"/>
              </w:rPr>
              <w:t>1</w:t>
            </w:r>
            <w:r w:rsidRPr="002D2C81">
              <w:rPr>
                <w:rFonts w:ascii="Times New Roman" w:hAnsi="Times New Roman"/>
                <w:i w:val="0"/>
                <w:color w:val="auto"/>
              </w:rPr>
              <w:t>, Q</w:t>
            </w:r>
            <w:r w:rsidRPr="002D2C81">
              <w:rPr>
                <w:rFonts w:ascii="Times New Roman" w:hAnsi="Times New Roman"/>
                <w:i w:val="0"/>
                <w:color w:val="auto"/>
                <w:vertAlign w:val="subscript"/>
              </w:rPr>
              <w:t>2</w:t>
            </w:r>
            <w:r w:rsidRPr="002D2C81">
              <w:rPr>
                <w:rFonts w:ascii="Times New Roman" w:hAnsi="Times New Roman"/>
                <w:i w:val="0"/>
                <w:color w:val="auto"/>
              </w:rPr>
              <w:t>, Q</w:t>
            </w:r>
            <w:r w:rsidRPr="002D2C81">
              <w:rPr>
                <w:rFonts w:ascii="Times New Roman" w:hAnsi="Times New Roman"/>
                <w:i w:val="0"/>
                <w:color w:val="auto"/>
                <w:vertAlign w:val="subscript"/>
              </w:rPr>
              <w:t>3</w:t>
            </w:r>
            <w:r w:rsidRPr="002D2C81">
              <w:rPr>
                <w:rFonts w:ascii="Times New Roman" w:hAnsi="Times New Roman"/>
                <w:i w:val="0"/>
                <w:color w:val="auto"/>
                <w:lang w:val="bg-BG"/>
              </w:rPr>
              <w:t xml:space="preserve">, </w:t>
            </w:r>
            <w:r w:rsidRPr="002D2C81">
              <w:rPr>
                <w:rFonts w:ascii="Times New Roman" w:hAnsi="Times New Roman"/>
                <w:i w:val="0"/>
                <w:color w:val="auto"/>
              </w:rPr>
              <w:t>Q</w:t>
            </w:r>
            <w:r w:rsidRPr="002D2C81">
              <w:rPr>
                <w:rFonts w:ascii="Times New Roman" w:hAnsi="Times New Roman"/>
                <w:i w:val="0"/>
                <w:color w:val="auto"/>
                <w:vertAlign w:val="subscript"/>
              </w:rPr>
              <w:t>4</w:t>
            </w:r>
            <w:r w:rsidRPr="002D2C81">
              <w:rPr>
                <w:rFonts w:ascii="Times New Roman" w:hAnsi="Times New Roman"/>
                <w:i w:val="0"/>
                <w:color w:val="auto"/>
                <w:lang w:val="bg-BG"/>
              </w:rPr>
              <w:t xml:space="preserve"> на потреблението за отчетен период и корелация с фабричните </w:t>
            </w:r>
            <w:r w:rsidRPr="002D2C81">
              <w:rPr>
                <w:rFonts w:ascii="Times New Roman" w:hAnsi="Times New Roman"/>
                <w:i w:val="0"/>
                <w:color w:val="auto"/>
              </w:rPr>
              <w:t>Q</w:t>
            </w:r>
            <w:r w:rsidRPr="002D2C81">
              <w:rPr>
                <w:rFonts w:ascii="Times New Roman" w:hAnsi="Times New Roman"/>
                <w:i w:val="0"/>
                <w:color w:val="auto"/>
                <w:vertAlign w:val="subscript"/>
              </w:rPr>
              <w:t>1</w:t>
            </w:r>
            <w:r w:rsidRPr="002D2C81">
              <w:rPr>
                <w:rFonts w:ascii="Times New Roman" w:hAnsi="Times New Roman"/>
                <w:i w:val="0"/>
                <w:color w:val="auto"/>
              </w:rPr>
              <w:t>, Q</w:t>
            </w:r>
            <w:r w:rsidRPr="002D2C81">
              <w:rPr>
                <w:rFonts w:ascii="Times New Roman" w:hAnsi="Times New Roman"/>
                <w:i w:val="0"/>
                <w:color w:val="auto"/>
                <w:vertAlign w:val="subscript"/>
              </w:rPr>
              <w:t>2</w:t>
            </w:r>
            <w:r w:rsidRPr="002D2C81">
              <w:rPr>
                <w:rFonts w:ascii="Times New Roman" w:hAnsi="Times New Roman"/>
                <w:i w:val="0"/>
                <w:color w:val="auto"/>
              </w:rPr>
              <w:t>, Q</w:t>
            </w:r>
            <w:r w:rsidRPr="002D2C81">
              <w:rPr>
                <w:rFonts w:ascii="Times New Roman" w:hAnsi="Times New Roman"/>
                <w:i w:val="0"/>
                <w:color w:val="auto"/>
                <w:vertAlign w:val="subscript"/>
              </w:rPr>
              <w:t>3</w:t>
            </w:r>
            <w:r w:rsidRPr="002D2C81">
              <w:rPr>
                <w:rFonts w:ascii="Times New Roman" w:hAnsi="Times New Roman"/>
                <w:i w:val="0"/>
                <w:color w:val="auto"/>
              </w:rPr>
              <w:t>, Q</w:t>
            </w:r>
            <w:r w:rsidRPr="002D2C81">
              <w:rPr>
                <w:rFonts w:ascii="Times New Roman" w:hAnsi="Times New Roman"/>
                <w:i w:val="0"/>
                <w:color w:val="auto"/>
                <w:vertAlign w:val="subscript"/>
              </w:rPr>
              <w:t>4</w:t>
            </w:r>
            <w:r w:rsidRPr="002D2C81">
              <w:rPr>
                <w:rFonts w:ascii="Times New Roman" w:hAnsi="Times New Roman"/>
                <w:i w:val="0"/>
                <w:color w:val="auto"/>
              </w:rPr>
              <w:t xml:space="preserve"> </w:t>
            </w:r>
            <w:r w:rsidRPr="002D2C81">
              <w:rPr>
                <w:rFonts w:ascii="Times New Roman" w:hAnsi="Times New Roman"/>
                <w:i w:val="0"/>
                <w:color w:val="auto"/>
                <w:lang w:val="bg-BG"/>
              </w:rPr>
              <w:t>параметри на съответния водомер</w:t>
            </w:r>
            <w:r w:rsidRPr="002D2C81">
              <w:rPr>
                <w:rFonts w:ascii="Times New Roman" w:hAnsi="Times New Roman"/>
                <w:i w:val="0"/>
                <w:color w:val="auto"/>
              </w:rPr>
              <w:t xml:space="preserve"> (</w:t>
            </w:r>
            <w:r w:rsidRPr="002D2C81">
              <w:rPr>
                <w:rFonts w:ascii="Times New Roman" w:hAnsi="Times New Roman"/>
                <w:i w:val="0"/>
                <w:color w:val="auto"/>
                <w:lang w:val="bg-BG"/>
              </w:rPr>
              <w:t xml:space="preserve">съгласно директива по </w:t>
            </w:r>
            <w:r w:rsidRPr="002D2C81">
              <w:rPr>
                <w:rFonts w:ascii="Times New Roman" w:hAnsi="Times New Roman"/>
                <w:i w:val="0"/>
                <w:color w:val="auto"/>
              </w:rPr>
              <w:t>MID</w:t>
            </w:r>
            <w:r w:rsidRPr="002D2C81">
              <w:rPr>
                <w:rFonts w:ascii="Times New Roman" w:hAnsi="Times New Roman"/>
                <w:i w:val="0"/>
                <w:color w:val="auto"/>
                <w:lang w:val="bg-BG"/>
              </w:rPr>
              <w:t>)</w:t>
            </w:r>
            <w:r w:rsidRPr="002D2C81">
              <w:rPr>
                <w:rFonts w:ascii="Times New Roman" w:hAnsi="Times New Roman"/>
                <w:i w:val="0"/>
                <w:color w:val="auto"/>
              </w:rPr>
              <w:t>;</w:t>
            </w:r>
          </w:p>
          <w:p w14:paraId="52728D18" w14:textId="77777777" w:rsidR="00EC4415" w:rsidRPr="002D2C81" w:rsidRDefault="00EC4415" w:rsidP="008B57E1">
            <w:pPr>
              <w:pStyle w:val="Heading4"/>
              <w:numPr>
                <w:ilvl w:val="3"/>
                <w:numId w:val="3"/>
              </w:numPr>
              <w:ind w:left="78"/>
              <w:rPr>
                <w:rFonts w:ascii="Times New Roman" w:hAnsi="Times New Roman" w:cs="Times New Roman"/>
                <w:i w:val="0"/>
                <w:color w:val="auto"/>
              </w:rPr>
            </w:pPr>
            <w:r w:rsidRPr="002D2C81">
              <w:rPr>
                <w:rFonts w:ascii="Times New Roman" w:hAnsi="Times New Roman" w:cs="Times New Roman"/>
                <w:i w:val="0"/>
                <w:color w:val="auto"/>
                <w:lang w:val="bg-BG"/>
              </w:rPr>
              <w:t>Средно потребление на съответния водомер за целия избран период (ден/седмица/месец);</w:t>
            </w:r>
          </w:p>
          <w:p w14:paraId="65FC73C1" w14:textId="0F9BAC9C" w:rsidR="00392D2B" w:rsidRPr="002D2C81" w:rsidRDefault="00EC4415" w:rsidP="008B57E1">
            <w:pPr>
              <w:pStyle w:val="Heading4"/>
              <w:numPr>
                <w:ilvl w:val="3"/>
                <w:numId w:val="3"/>
              </w:numPr>
              <w:ind w:left="78"/>
              <w:rPr>
                <w:rFonts w:ascii="Times New Roman" w:eastAsia="Times New Roman" w:hAnsi="Times New Roman"/>
                <w:color w:val="auto"/>
                <w:u w:val="single"/>
              </w:rPr>
            </w:pPr>
            <w:r w:rsidRPr="002D2C81">
              <w:rPr>
                <w:rFonts w:ascii="Times New Roman" w:hAnsi="Times New Roman"/>
                <w:i w:val="0"/>
                <w:color w:val="auto"/>
                <w:lang w:val="bg-BG"/>
              </w:rPr>
              <w:t>Средно</w:t>
            </w:r>
            <w:r w:rsidRPr="002D2C81">
              <w:rPr>
                <w:rFonts w:ascii="Times New Roman" w:hAnsi="Times New Roman"/>
                <w:i w:val="0"/>
                <w:color w:val="auto"/>
              </w:rPr>
              <w:t xml:space="preserve"> минимално нощно потребление </w:t>
            </w:r>
            <w:r w:rsidRPr="002D2C81">
              <w:rPr>
                <w:rFonts w:ascii="Times New Roman" w:hAnsi="Times New Roman"/>
                <w:i w:val="0"/>
                <w:color w:val="auto"/>
                <w:lang w:val="bg-BG"/>
              </w:rPr>
              <w:t>(00:00 – 06:00) на избрания водомер</w:t>
            </w:r>
            <w:r w:rsidRPr="002D2C81">
              <w:rPr>
                <w:rFonts w:ascii="Times New Roman" w:hAnsi="Times New Roman"/>
                <w:i w:val="0"/>
                <w:color w:val="auto"/>
              </w:rPr>
              <w:t xml:space="preserve"> за избрания период (ден/седмица/месец).</w:t>
            </w:r>
          </w:p>
        </w:tc>
        <w:tc>
          <w:tcPr>
            <w:tcW w:w="1453" w:type="dxa"/>
          </w:tcPr>
          <w:p w14:paraId="20F1B078" w14:textId="77777777" w:rsidR="00392D2B" w:rsidRPr="002D2C81" w:rsidRDefault="00392D2B" w:rsidP="00AC1206">
            <w:pPr>
              <w:spacing w:after="0" w:line="240" w:lineRule="auto"/>
              <w:ind w:left="81"/>
              <w:jc w:val="both"/>
              <w:rPr>
                <w:rFonts w:ascii="Times New Roman" w:eastAsia="Times New Roman" w:hAnsi="Times New Roman"/>
                <w:b/>
                <w:u w:val="single"/>
              </w:rPr>
            </w:pPr>
          </w:p>
        </w:tc>
      </w:tr>
      <w:tr w:rsidR="001645A4" w:rsidRPr="002D2C81" w14:paraId="2F715852" w14:textId="77777777" w:rsidTr="00CF36CD">
        <w:tc>
          <w:tcPr>
            <w:tcW w:w="12455" w:type="dxa"/>
            <w:gridSpan w:val="2"/>
            <w:shd w:val="clear" w:color="auto" w:fill="auto"/>
          </w:tcPr>
          <w:p w14:paraId="24F86CA1" w14:textId="77777777" w:rsidR="00464271" w:rsidRPr="002D2C81" w:rsidRDefault="00464271" w:rsidP="008B57E1">
            <w:pPr>
              <w:pStyle w:val="Heading3"/>
              <w:numPr>
                <w:ilvl w:val="2"/>
                <w:numId w:val="3"/>
              </w:numPr>
              <w:ind w:left="78"/>
              <w:jc w:val="both"/>
              <w:rPr>
                <w:rFonts w:ascii="Times New Roman" w:hAnsi="Times New Roman"/>
                <w:color w:val="auto"/>
              </w:rPr>
            </w:pPr>
            <w:r w:rsidRPr="002D2C81">
              <w:rPr>
                <w:rFonts w:ascii="Times New Roman" w:hAnsi="Times New Roman"/>
                <w:color w:val="auto"/>
                <w:lang w:val="bg-BG"/>
              </w:rPr>
              <w:t xml:space="preserve">Агрегирана </w:t>
            </w:r>
            <w:r w:rsidRPr="002D2C81">
              <w:rPr>
                <w:rFonts w:ascii="Times New Roman" w:hAnsi="Times New Roman"/>
                <w:color w:val="auto"/>
              </w:rPr>
              <w:t>информация за</w:t>
            </w:r>
            <w:r w:rsidRPr="002D2C81">
              <w:rPr>
                <w:rFonts w:ascii="Times New Roman" w:hAnsi="Times New Roman"/>
                <w:color w:val="auto"/>
                <w:lang w:val="bg-BG"/>
              </w:rPr>
              <w:t xml:space="preserve"> избрания водомер</w:t>
            </w:r>
            <w:r w:rsidRPr="002D2C81">
              <w:rPr>
                <w:rFonts w:ascii="Times New Roman" w:hAnsi="Times New Roman"/>
                <w:color w:val="auto"/>
              </w:rPr>
              <w:t>:</w:t>
            </w:r>
          </w:p>
          <w:p w14:paraId="696C1C8D" w14:textId="77777777" w:rsidR="00464271" w:rsidRPr="002D2C81" w:rsidRDefault="00464271" w:rsidP="008B57E1">
            <w:pPr>
              <w:pStyle w:val="Heading4"/>
              <w:numPr>
                <w:ilvl w:val="3"/>
                <w:numId w:val="3"/>
              </w:numPr>
              <w:ind w:left="78"/>
              <w:jc w:val="both"/>
              <w:rPr>
                <w:rFonts w:ascii="Times New Roman" w:hAnsi="Times New Roman"/>
                <w:i w:val="0"/>
                <w:color w:val="auto"/>
              </w:rPr>
            </w:pPr>
            <w:proofErr w:type="gramStart"/>
            <w:r w:rsidRPr="002D2C81">
              <w:rPr>
                <w:rFonts w:ascii="Times New Roman" w:hAnsi="Times New Roman"/>
                <w:i w:val="0"/>
                <w:color w:val="auto"/>
              </w:rPr>
              <w:t>общо</w:t>
            </w:r>
            <w:proofErr w:type="gramEnd"/>
            <w:r w:rsidRPr="002D2C81">
              <w:rPr>
                <w:rFonts w:ascii="Times New Roman" w:hAnsi="Times New Roman"/>
                <w:i w:val="0"/>
                <w:color w:val="auto"/>
              </w:rPr>
              <w:t xml:space="preserve"> измерена стойност за избрания период;</w:t>
            </w:r>
          </w:p>
          <w:p w14:paraId="739032AC" w14:textId="77777777" w:rsidR="00464271" w:rsidRPr="002D2C81" w:rsidRDefault="00464271" w:rsidP="008B57E1">
            <w:pPr>
              <w:pStyle w:val="Heading4"/>
              <w:numPr>
                <w:ilvl w:val="3"/>
                <w:numId w:val="3"/>
              </w:numPr>
              <w:ind w:left="78"/>
              <w:jc w:val="both"/>
              <w:rPr>
                <w:rFonts w:ascii="Times New Roman" w:hAnsi="Times New Roman"/>
                <w:i w:val="0"/>
                <w:color w:val="auto"/>
              </w:rPr>
            </w:pPr>
            <w:proofErr w:type="gramStart"/>
            <w:r w:rsidRPr="002D2C81">
              <w:rPr>
                <w:rFonts w:ascii="Times New Roman" w:hAnsi="Times New Roman"/>
                <w:i w:val="0"/>
                <w:color w:val="auto"/>
              </w:rPr>
              <w:t>минимална</w:t>
            </w:r>
            <w:proofErr w:type="gramEnd"/>
            <w:r w:rsidRPr="002D2C81">
              <w:rPr>
                <w:rFonts w:ascii="Times New Roman" w:hAnsi="Times New Roman"/>
                <w:i w:val="0"/>
                <w:color w:val="auto"/>
              </w:rPr>
              <w:t xml:space="preserve"> измерена стойност за избрания период;</w:t>
            </w:r>
          </w:p>
          <w:p w14:paraId="7DF4EE6F" w14:textId="77777777" w:rsidR="00464271" w:rsidRPr="002D2C81" w:rsidRDefault="00464271" w:rsidP="008B57E1">
            <w:pPr>
              <w:pStyle w:val="Heading4"/>
              <w:numPr>
                <w:ilvl w:val="3"/>
                <w:numId w:val="3"/>
              </w:numPr>
              <w:ind w:left="78"/>
              <w:jc w:val="both"/>
              <w:rPr>
                <w:rFonts w:ascii="Times New Roman" w:hAnsi="Times New Roman"/>
                <w:i w:val="0"/>
                <w:color w:val="auto"/>
              </w:rPr>
            </w:pPr>
            <w:proofErr w:type="gramStart"/>
            <w:r w:rsidRPr="002D2C81">
              <w:rPr>
                <w:rFonts w:ascii="Times New Roman" w:hAnsi="Times New Roman"/>
                <w:i w:val="0"/>
                <w:color w:val="auto"/>
              </w:rPr>
              <w:t>максимална</w:t>
            </w:r>
            <w:proofErr w:type="gramEnd"/>
            <w:r w:rsidRPr="002D2C81">
              <w:rPr>
                <w:rFonts w:ascii="Times New Roman" w:hAnsi="Times New Roman"/>
                <w:i w:val="0"/>
                <w:color w:val="auto"/>
              </w:rPr>
              <w:t xml:space="preserve"> измерена стойност за избрания период;</w:t>
            </w:r>
          </w:p>
          <w:p w14:paraId="386C2591" w14:textId="77777777" w:rsidR="00464271" w:rsidRPr="002D2C81" w:rsidRDefault="00464271" w:rsidP="008B57E1">
            <w:pPr>
              <w:pStyle w:val="Heading4"/>
              <w:numPr>
                <w:ilvl w:val="3"/>
                <w:numId w:val="3"/>
              </w:numPr>
              <w:ind w:left="78"/>
              <w:jc w:val="both"/>
              <w:rPr>
                <w:rFonts w:ascii="Times New Roman" w:hAnsi="Times New Roman"/>
                <w:i w:val="0"/>
                <w:color w:val="auto"/>
              </w:rPr>
            </w:pPr>
            <w:proofErr w:type="gramStart"/>
            <w:r w:rsidRPr="002D2C81">
              <w:rPr>
                <w:rFonts w:ascii="Times New Roman" w:hAnsi="Times New Roman"/>
                <w:i w:val="0"/>
                <w:color w:val="auto"/>
              </w:rPr>
              <w:t>средноизмерено</w:t>
            </w:r>
            <w:proofErr w:type="gramEnd"/>
            <w:r w:rsidRPr="002D2C81">
              <w:rPr>
                <w:rFonts w:ascii="Times New Roman" w:hAnsi="Times New Roman"/>
                <w:i w:val="0"/>
                <w:color w:val="auto"/>
              </w:rPr>
              <w:t xml:space="preserve"> потребление за избрания период;</w:t>
            </w:r>
          </w:p>
          <w:p w14:paraId="02407516" w14:textId="77777777" w:rsidR="00EC4415" w:rsidRPr="002D2C81" w:rsidRDefault="00EC4415" w:rsidP="008B57E1">
            <w:pPr>
              <w:pStyle w:val="Heading4"/>
              <w:numPr>
                <w:ilvl w:val="3"/>
                <w:numId w:val="3"/>
              </w:numPr>
              <w:ind w:left="78"/>
              <w:jc w:val="both"/>
              <w:rPr>
                <w:rFonts w:ascii="Times New Roman" w:hAnsi="Times New Roman"/>
                <w:i w:val="0"/>
                <w:color w:val="auto"/>
              </w:rPr>
            </w:pPr>
            <w:proofErr w:type="gramStart"/>
            <w:r w:rsidRPr="002D2C81">
              <w:rPr>
                <w:rFonts w:ascii="Times New Roman" w:hAnsi="Times New Roman"/>
                <w:i w:val="0"/>
                <w:color w:val="auto"/>
              </w:rPr>
              <w:t>брой</w:t>
            </w:r>
            <w:proofErr w:type="gramEnd"/>
            <w:r w:rsidRPr="002D2C81">
              <w:rPr>
                <w:rFonts w:ascii="Times New Roman" w:hAnsi="Times New Roman"/>
                <w:i w:val="0"/>
                <w:color w:val="auto"/>
              </w:rPr>
              <w:t xml:space="preserve"> часове с нулево измерено потребление за избрания период въз основа на получените отчети с 0 потребление (часовете с 0 потребление се отчитат спрямо времето на получените отчети);</w:t>
            </w:r>
          </w:p>
          <w:p w14:paraId="546752B7" w14:textId="7DD87B5F" w:rsidR="001645A4" w:rsidRPr="002D2C81" w:rsidRDefault="00EC4415" w:rsidP="008B57E1">
            <w:pPr>
              <w:pStyle w:val="Heading4"/>
              <w:numPr>
                <w:ilvl w:val="3"/>
                <w:numId w:val="3"/>
              </w:numPr>
              <w:ind w:left="78"/>
              <w:jc w:val="both"/>
              <w:rPr>
                <w:rFonts w:ascii="Times New Roman" w:eastAsia="Times New Roman" w:hAnsi="Times New Roman"/>
                <w:color w:val="auto"/>
                <w:u w:val="single"/>
              </w:rPr>
            </w:pPr>
            <w:proofErr w:type="gramStart"/>
            <w:r w:rsidRPr="002D2C81">
              <w:rPr>
                <w:rFonts w:ascii="Times New Roman" w:hAnsi="Times New Roman"/>
                <w:i w:val="0"/>
                <w:color w:val="auto"/>
              </w:rPr>
              <w:t>максимална</w:t>
            </w:r>
            <w:proofErr w:type="gramEnd"/>
            <w:r w:rsidRPr="002D2C81">
              <w:rPr>
                <w:rFonts w:ascii="Times New Roman" w:hAnsi="Times New Roman"/>
                <w:i w:val="0"/>
                <w:color w:val="auto"/>
              </w:rPr>
              <w:t xml:space="preserve"> продължителност като брой часове на период само с нулево потребление за избрания период въз основа на получените отчети с 0 потребление (часовете с 0 потребление се отчитат спрямо времето на получените отчети).</w:t>
            </w:r>
          </w:p>
        </w:tc>
        <w:tc>
          <w:tcPr>
            <w:tcW w:w="1453" w:type="dxa"/>
          </w:tcPr>
          <w:p w14:paraId="1ADD1B69" w14:textId="77777777" w:rsidR="001645A4" w:rsidRPr="002D2C81" w:rsidRDefault="001645A4" w:rsidP="00AC1206">
            <w:pPr>
              <w:spacing w:after="0" w:line="240" w:lineRule="auto"/>
              <w:ind w:left="81"/>
              <w:jc w:val="both"/>
              <w:rPr>
                <w:rFonts w:ascii="Times New Roman" w:eastAsia="Times New Roman" w:hAnsi="Times New Roman"/>
                <w:b/>
                <w:u w:val="single"/>
              </w:rPr>
            </w:pPr>
          </w:p>
        </w:tc>
      </w:tr>
      <w:tr w:rsidR="001645A4" w:rsidRPr="002D2C81" w14:paraId="389C2241" w14:textId="77777777" w:rsidTr="00CF36CD">
        <w:tc>
          <w:tcPr>
            <w:tcW w:w="12455" w:type="dxa"/>
            <w:gridSpan w:val="2"/>
            <w:shd w:val="clear" w:color="auto" w:fill="auto"/>
          </w:tcPr>
          <w:p w14:paraId="2A561F14" w14:textId="77777777" w:rsidR="001645A4" w:rsidRPr="002D2C81" w:rsidRDefault="00464271" w:rsidP="008B57E1">
            <w:pPr>
              <w:pStyle w:val="Heading3"/>
              <w:numPr>
                <w:ilvl w:val="2"/>
                <w:numId w:val="3"/>
              </w:numPr>
              <w:ind w:left="78"/>
              <w:jc w:val="both"/>
              <w:rPr>
                <w:rFonts w:ascii="Times New Roman" w:eastAsia="Times New Roman" w:hAnsi="Times New Roman"/>
                <w:color w:val="auto"/>
                <w:u w:val="single"/>
              </w:rPr>
            </w:pPr>
            <w:r w:rsidRPr="002D2C81">
              <w:rPr>
                <w:rFonts w:ascii="Times New Roman" w:hAnsi="Times New Roman"/>
                <w:color w:val="auto"/>
                <w:lang w:val="bg-BG"/>
              </w:rPr>
              <w:t>В</w:t>
            </w:r>
            <w:r w:rsidRPr="002D2C81">
              <w:rPr>
                <w:rFonts w:ascii="Times New Roman" w:hAnsi="Times New Roman"/>
                <w:color w:val="auto"/>
              </w:rPr>
              <w:t xml:space="preserve">ъзможност за избор на повече от един водомер/група водомери, </w:t>
            </w:r>
            <w:r w:rsidRPr="002D2C81">
              <w:rPr>
                <w:rFonts w:ascii="Times New Roman" w:hAnsi="Times New Roman"/>
                <w:color w:val="auto"/>
                <w:lang w:val="bg-BG"/>
              </w:rPr>
              <w:t>за</w:t>
            </w:r>
            <w:r w:rsidRPr="002D2C81">
              <w:rPr>
                <w:rFonts w:ascii="Times New Roman" w:hAnsi="Times New Roman"/>
                <w:color w:val="auto"/>
              </w:rPr>
              <w:t xml:space="preserve"> визуализира</w:t>
            </w:r>
            <w:r w:rsidRPr="002D2C81">
              <w:rPr>
                <w:rFonts w:ascii="Times New Roman" w:hAnsi="Times New Roman"/>
                <w:color w:val="auto"/>
                <w:lang w:val="bg-BG"/>
              </w:rPr>
              <w:t>не</w:t>
            </w:r>
            <w:r w:rsidRPr="002D2C81">
              <w:rPr>
                <w:rFonts w:ascii="Times New Roman" w:hAnsi="Times New Roman"/>
                <w:color w:val="auto"/>
              </w:rPr>
              <w:t xml:space="preserve"> на графиката</w:t>
            </w:r>
            <w:r w:rsidRPr="002D2C81">
              <w:rPr>
                <w:rFonts w:ascii="Times New Roman" w:hAnsi="Times New Roman"/>
                <w:color w:val="auto"/>
                <w:lang w:val="bg-BG"/>
              </w:rPr>
              <w:t xml:space="preserve"> в една и съща мерна единица на потребление.</w:t>
            </w:r>
          </w:p>
        </w:tc>
        <w:tc>
          <w:tcPr>
            <w:tcW w:w="1453" w:type="dxa"/>
          </w:tcPr>
          <w:p w14:paraId="44F2FB36" w14:textId="77777777" w:rsidR="001645A4" w:rsidRPr="002D2C81" w:rsidRDefault="001645A4" w:rsidP="00AC1206">
            <w:pPr>
              <w:spacing w:after="0" w:line="240" w:lineRule="auto"/>
              <w:ind w:left="81"/>
              <w:jc w:val="both"/>
              <w:rPr>
                <w:rFonts w:ascii="Times New Roman" w:eastAsia="Times New Roman" w:hAnsi="Times New Roman"/>
                <w:b/>
                <w:u w:val="single"/>
              </w:rPr>
            </w:pPr>
          </w:p>
        </w:tc>
      </w:tr>
      <w:tr w:rsidR="001645A4" w:rsidRPr="002D2C81" w14:paraId="7BD83326" w14:textId="77777777" w:rsidTr="00CF36CD">
        <w:tc>
          <w:tcPr>
            <w:tcW w:w="12455" w:type="dxa"/>
            <w:gridSpan w:val="2"/>
            <w:shd w:val="clear" w:color="auto" w:fill="auto"/>
          </w:tcPr>
          <w:p w14:paraId="58DAF712" w14:textId="77777777" w:rsidR="00464271" w:rsidRPr="002D2C81" w:rsidRDefault="00464271" w:rsidP="008B57E1">
            <w:pPr>
              <w:pStyle w:val="Heading3"/>
              <w:numPr>
                <w:ilvl w:val="2"/>
                <w:numId w:val="3"/>
              </w:numPr>
              <w:ind w:left="78"/>
              <w:jc w:val="both"/>
              <w:rPr>
                <w:rFonts w:ascii="Times New Roman" w:hAnsi="Times New Roman"/>
                <w:color w:val="auto"/>
              </w:rPr>
            </w:pPr>
            <w:r w:rsidRPr="002D2C81">
              <w:rPr>
                <w:rFonts w:ascii="Times New Roman" w:hAnsi="Times New Roman"/>
                <w:color w:val="auto"/>
                <w:lang w:val="bg-BG"/>
              </w:rPr>
              <w:t>В</w:t>
            </w:r>
            <w:r w:rsidRPr="002D2C81">
              <w:rPr>
                <w:rFonts w:ascii="Times New Roman" w:hAnsi="Times New Roman"/>
                <w:color w:val="auto"/>
              </w:rPr>
              <w:t>изуализира</w:t>
            </w:r>
            <w:r w:rsidRPr="002D2C81">
              <w:rPr>
                <w:rFonts w:ascii="Times New Roman" w:hAnsi="Times New Roman"/>
                <w:color w:val="auto"/>
                <w:lang w:val="bg-BG"/>
              </w:rPr>
              <w:t>не</w:t>
            </w:r>
            <w:r w:rsidRPr="002D2C81">
              <w:rPr>
                <w:rFonts w:ascii="Times New Roman" w:hAnsi="Times New Roman"/>
                <w:color w:val="auto"/>
              </w:rPr>
              <w:t xml:space="preserve"> хистограмно за избран водомер на седмична база:</w:t>
            </w:r>
          </w:p>
          <w:p w14:paraId="51A026CD" w14:textId="77777777" w:rsidR="00EC4415" w:rsidRPr="002D2C81" w:rsidRDefault="00EC4415" w:rsidP="008B57E1">
            <w:pPr>
              <w:pStyle w:val="Heading4"/>
              <w:numPr>
                <w:ilvl w:val="3"/>
                <w:numId w:val="3"/>
              </w:numPr>
              <w:ind w:left="673" w:hanging="567"/>
              <w:rPr>
                <w:rFonts w:ascii="Times New Roman" w:hAnsi="Times New Roman"/>
                <w:i w:val="0"/>
                <w:color w:val="auto"/>
              </w:rPr>
            </w:pPr>
            <w:proofErr w:type="gramStart"/>
            <w:r w:rsidRPr="002D2C81">
              <w:rPr>
                <w:rFonts w:ascii="Times New Roman" w:hAnsi="Times New Roman"/>
                <w:i w:val="0"/>
                <w:color w:val="auto"/>
              </w:rPr>
              <w:t>сравнение</w:t>
            </w:r>
            <w:proofErr w:type="gramEnd"/>
            <w:r w:rsidRPr="002D2C81">
              <w:rPr>
                <w:rFonts w:ascii="Times New Roman" w:hAnsi="Times New Roman"/>
                <w:i w:val="0"/>
                <w:color w:val="auto"/>
              </w:rPr>
              <w:t xml:space="preserve"> между измерено потребление по дни от седмицата от текуща и предходна седмица или последните текущи 7 дни и предишните 7 дни преди текущите;</w:t>
            </w:r>
          </w:p>
          <w:p w14:paraId="762BCAC0" w14:textId="07FD7765" w:rsidR="001645A4" w:rsidRPr="002D2C81" w:rsidRDefault="00EC4415" w:rsidP="008B57E1">
            <w:pPr>
              <w:pStyle w:val="Heading4"/>
              <w:numPr>
                <w:ilvl w:val="3"/>
                <w:numId w:val="3"/>
              </w:numPr>
              <w:ind w:left="645" w:hanging="567"/>
              <w:rPr>
                <w:rFonts w:ascii="Times New Roman" w:hAnsi="Times New Roman"/>
                <w:i w:val="0"/>
                <w:color w:val="auto"/>
              </w:rPr>
            </w:pPr>
            <w:r w:rsidRPr="002D2C81">
              <w:rPr>
                <w:rFonts w:ascii="Times New Roman" w:hAnsi="Times New Roman"/>
                <w:i w:val="0"/>
                <w:color w:val="auto"/>
              </w:rPr>
              <w:t>сравнение между измерено потребление по дни от седмицата от текуща или последните текущи 7 дни и средно измерено от дата монтаж на устройството или от най-рано налични данни за цяла седмица или най-рано налични 7 дни, съответстващи календарно на текущите 7 дни.</w:t>
            </w:r>
          </w:p>
        </w:tc>
        <w:tc>
          <w:tcPr>
            <w:tcW w:w="1453" w:type="dxa"/>
          </w:tcPr>
          <w:p w14:paraId="090E1214" w14:textId="77777777" w:rsidR="001645A4" w:rsidRPr="002D2C81" w:rsidRDefault="001645A4" w:rsidP="00AC1206">
            <w:pPr>
              <w:spacing w:after="0" w:line="240" w:lineRule="auto"/>
              <w:ind w:left="81"/>
              <w:jc w:val="both"/>
              <w:rPr>
                <w:rFonts w:ascii="Times New Roman" w:eastAsia="Times New Roman" w:hAnsi="Times New Roman"/>
                <w:b/>
                <w:u w:val="single"/>
              </w:rPr>
            </w:pPr>
          </w:p>
        </w:tc>
      </w:tr>
      <w:tr w:rsidR="006574A7" w:rsidRPr="002D2C81" w14:paraId="1C019233" w14:textId="77777777" w:rsidTr="00CF36CD">
        <w:tc>
          <w:tcPr>
            <w:tcW w:w="13908" w:type="dxa"/>
            <w:gridSpan w:val="3"/>
            <w:shd w:val="clear" w:color="auto" w:fill="auto"/>
          </w:tcPr>
          <w:p w14:paraId="302F2740" w14:textId="77777777" w:rsidR="006574A7" w:rsidRPr="002D2C81" w:rsidRDefault="006574A7" w:rsidP="008B57E1">
            <w:pPr>
              <w:pStyle w:val="Heading2"/>
              <w:numPr>
                <w:ilvl w:val="1"/>
                <w:numId w:val="3"/>
              </w:numPr>
              <w:rPr>
                <w:sz w:val="24"/>
                <w:szCs w:val="24"/>
              </w:rPr>
            </w:pPr>
            <w:r w:rsidRPr="002D2C81">
              <w:rPr>
                <w:sz w:val="24"/>
                <w:szCs w:val="24"/>
              </w:rPr>
              <w:t>Таблично представяне данни за потреблението</w:t>
            </w:r>
          </w:p>
        </w:tc>
      </w:tr>
      <w:tr w:rsidR="001645A4" w:rsidRPr="002D2C81" w14:paraId="6A7EDE9C" w14:textId="77777777" w:rsidTr="00CF36CD">
        <w:tc>
          <w:tcPr>
            <w:tcW w:w="12455" w:type="dxa"/>
            <w:gridSpan w:val="2"/>
            <w:shd w:val="clear" w:color="auto" w:fill="auto"/>
          </w:tcPr>
          <w:p w14:paraId="0352811A" w14:textId="77777777" w:rsidR="00B435BC" w:rsidRPr="002D2C81" w:rsidRDefault="00B435BC" w:rsidP="008B57E1">
            <w:pPr>
              <w:pStyle w:val="Heading3"/>
              <w:numPr>
                <w:ilvl w:val="2"/>
                <w:numId w:val="3"/>
              </w:numPr>
              <w:ind w:left="0"/>
              <w:jc w:val="both"/>
              <w:rPr>
                <w:rFonts w:ascii="Times New Roman" w:hAnsi="Times New Roman"/>
                <w:color w:val="auto"/>
              </w:rPr>
            </w:pPr>
            <w:r w:rsidRPr="002D2C81">
              <w:rPr>
                <w:rFonts w:ascii="Times New Roman" w:hAnsi="Times New Roman"/>
                <w:color w:val="auto"/>
              </w:rPr>
              <w:t>Визуализира</w:t>
            </w:r>
            <w:r w:rsidRPr="002D2C81">
              <w:rPr>
                <w:rFonts w:ascii="Times New Roman" w:hAnsi="Times New Roman"/>
                <w:color w:val="auto"/>
                <w:lang w:val="bg-BG"/>
              </w:rPr>
              <w:t>не</w:t>
            </w:r>
            <w:r w:rsidRPr="002D2C81">
              <w:rPr>
                <w:rFonts w:ascii="Times New Roman" w:hAnsi="Times New Roman"/>
                <w:color w:val="auto"/>
              </w:rPr>
              <w:t xml:space="preserve"> в табличен вид измереното потребление за избрания период на избран водомер:</w:t>
            </w:r>
          </w:p>
          <w:p w14:paraId="0F2F7C5E" w14:textId="77777777" w:rsidR="00B435BC" w:rsidRPr="002D2C81" w:rsidRDefault="00B435BC" w:rsidP="008B57E1">
            <w:pPr>
              <w:pStyle w:val="Heading4"/>
              <w:numPr>
                <w:ilvl w:val="3"/>
                <w:numId w:val="3"/>
              </w:numPr>
              <w:ind w:left="0"/>
              <w:jc w:val="both"/>
              <w:rPr>
                <w:rFonts w:ascii="Times New Roman" w:hAnsi="Times New Roman"/>
                <w:i w:val="0"/>
                <w:color w:val="auto"/>
                <w:lang w:val="bg-BG"/>
              </w:rPr>
            </w:pPr>
            <w:r w:rsidRPr="002D2C81">
              <w:rPr>
                <w:rFonts w:ascii="Times New Roman" w:hAnsi="Times New Roman"/>
                <w:i w:val="0"/>
                <w:color w:val="auto"/>
                <w:lang w:val="bg-BG"/>
              </w:rPr>
              <w:t>сумарно за периода;</w:t>
            </w:r>
          </w:p>
          <w:p w14:paraId="2BC2E54A" w14:textId="77777777" w:rsidR="00B435BC" w:rsidRPr="002D2C81" w:rsidRDefault="00B435BC" w:rsidP="008B57E1">
            <w:pPr>
              <w:pStyle w:val="Heading4"/>
              <w:numPr>
                <w:ilvl w:val="3"/>
                <w:numId w:val="3"/>
              </w:numPr>
              <w:ind w:left="0"/>
              <w:jc w:val="both"/>
              <w:rPr>
                <w:rFonts w:ascii="Times New Roman" w:hAnsi="Times New Roman"/>
                <w:i w:val="0"/>
                <w:color w:val="auto"/>
                <w:lang w:val="bg-BG"/>
              </w:rPr>
            </w:pPr>
            <w:r w:rsidRPr="002D2C81">
              <w:rPr>
                <w:rFonts w:ascii="Times New Roman" w:hAnsi="Times New Roman"/>
                <w:i w:val="0"/>
                <w:color w:val="auto"/>
                <w:lang w:val="bg-BG"/>
              </w:rPr>
              <w:t xml:space="preserve">по календарни дни (от 00:00 до </w:t>
            </w:r>
            <w:r w:rsidRPr="002D2C81">
              <w:rPr>
                <w:rFonts w:ascii="Times New Roman" w:hAnsi="Times New Roman"/>
                <w:i w:val="0"/>
                <w:color w:val="auto"/>
              </w:rPr>
              <w:t>00</w:t>
            </w:r>
            <w:r w:rsidRPr="002D2C81">
              <w:rPr>
                <w:rFonts w:ascii="Times New Roman" w:hAnsi="Times New Roman"/>
                <w:i w:val="0"/>
                <w:color w:val="auto"/>
                <w:lang w:val="bg-BG"/>
              </w:rPr>
              <w:t>:00</w:t>
            </w:r>
            <w:r w:rsidRPr="002D2C81">
              <w:rPr>
                <w:rFonts w:ascii="Times New Roman" w:hAnsi="Times New Roman"/>
                <w:i w:val="0"/>
                <w:color w:val="auto"/>
              </w:rPr>
              <w:t xml:space="preserve"> </w:t>
            </w:r>
            <w:r w:rsidRPr="002D2C81">
              <w:rPr>
                <w:rFonts w:ascii="Times New Roman" w:hAnsi="Times New Roman"/>
                <w:i w:val="0"/>
                <w:color w:val="auto"/>
                <w:lang w:val="bg-BG"/>
              </w:rPr>
              <w:t>на следващия ден);</w:t>
            </w:r>
          </w:p>
          <w:p w14:paraId="6EE308C5" w14:textId="77777777" w:rsidR="001645A4" w:rsidRPr="002D2C81" w:rsidRDefault="00B435BC" w:rsidP="008B57E1">
            <w:pPr>
              <w:pStyle w:val="Heading4"/>
              <w:numPr>
                <w:ilvl w:val="3"/>
                <w:numId w:val="3"/>
              </w:numPr>
              <w:ind w:left="0"/>
              <w:jc w:val="both"/>
              <w:rPr>
                <w:rFonts w:ascii="Times New Roman" w:eastAsia="Times New Roman" w:hAnsi="Times New Roman"/>
                <w:u w:val="single"/>
              </w:rPr>
            </w:pPr>
            <w:r w:rsidRPr="002D2C81">
              <w:rPr>
                <w:rFonts w:ascii="Times New Roman" w:hAnsi="Times New Roman"/>
                <w:i w:val="0"/>
                <w:color w:val="auto"/>
                <w:lang w:val="bg-BG"/>
              </w:rPr>
              <w:t>по 24 часови периоди (например от 06:00 до 06:00 на следващия ден)</w:t>
            </w:r>
            <w:r w:rsidRPr="002D2C81">
              <w:rPr>
                <w:rFonts w:ascii="Times New Roman" w:hAnsi="Times New Roman"/>
                <w:i w:val="0"/>
                <w:color w:val="auto"/>
              </w:rPr>
              <w:t>.</w:t>
            </w:r>
          </w:p>
        </w:tc>
        <w:tc>
          <w:tcPr>
            <w:tcW w:w="1453" w:type="dxa"/>
          </w:tcPr>
          <w:p w14:paraId="16D452F2" w14:textId="77777777" w:rsidR="001645A4" w:rsidRPr="002D2C81" w:rsidRDefault="001645A4" w:rsidP="00AC1206">
            <w:pPr>
              <w:spacing w:after="0" w:line="240" w:lineRule="auto"/>
              <w:ind w:left="81"/>
              <w:jc w:val="both"/>
              <w:rPr>
                <w:rFonts w:ascii="Times New Roman" w:eastAsia="Times New Roman" w:hAnsi="Times New Roman"/>
                <w:b/>
                <w:u w:val="single"/>
              </w:rPr>
            </w:pPr>
          </w:p>
        </w:tc>
      </w:tr>
      <w:tr w:rsidR="001645A4" w:rsidRPr="002D2C81" w14:paraId="0D6B51A3" w14:textId="77777777" w:rsidTr="00CF36CD">
        <w:tc>
          <w:tcPr>
            <w:tcW w:w="12455" w:type="dxa"/>
            <w:gridSpan w:val="2"/>
            <w:shd w:val="clear" w:color="auto" w:fill="auto"/>
          </w:tcPr>
          <w:p w14:paraId="202EF891" w14:textId="77777777" w:rsidR="001645A4" w:rsidRPr="002D2C81" w:rsidRDefault="00B435BC" w:rsidP="008B57E1">
            <w:pPr>
              <w:pStyle w:val="Heading3"/>
              <w:numPr>
                <w:ilvl w:val="2"/>
                <w:numId w:val="3"/>
              </w:numPr>
              <w:ind w:left="0"/>
              <w:jc w:val="both"/>
              <w:rPr>
                <w:rFonts w:ascii="Times New Roman" w:eastAsia="Times New Roman" w:hAnsi="Times New Roman"/>
                <w:u w:val="single"/>
              </w:rPr>
            </w:pPr>
            <w:r w:rsidRPr="002D2C81">
              <w:rPr>
                <w:rFonts w:ascii="Times New Roman" w:hAnsi="Times New Roman"/>
                <w:color w:val="auto"/>
              </w:rPr>
              <w:lastRenderedPageBreak/>
              <w:t>Избор</w:t>
            </w:r>
            <w:r w:rsidRPr="002D2C81">
              <w:rPr>
                <w:rFonts w:ascii="Times New Roman" w:hAnsi="Times New Roman"/>
                <w:color w:val="auto"/>
                <w:lang w:val="bg-BG"/>
              </w:rPr>
              <w:t xml:space="preserve"> на мерна единица на потребление – </w:t>
            </w:r>
            <w:r w:rsidRPr="002D2C81">
              <w:rPr>
                <w:rFonts w:ascii="Times New Roman" w:hAnsi="Times New Roman"/>
                <w:color w:val="auto"/>
              </w:rPr>
              <w:t>L, m</w:t>
            </w:r>
            <w:r w:rsidRPr="002D2C81">
              <w:rPr>
                <w:rFonts w:ascii="Times New Roman" w:hAnsi="Times New Roman"/>
                <w:color w:val="auto"/>
                <w:vertAlign w:val="superscript"/>
              </w:rPr>
              <w:t>3</w:t>
            </w:r>
            <w:r w:rsidRPr="002D2C81">
              <w:rPr>
                <w:rFonts w:ascii="Times New Roman" w:hAnsi="Times New Roman"/>
                <w:color w:val="auto"/>
              </w:rPr>
              <w:t>, L/s, m</w:t>
            </w:r>
            <w:r w:rsidRPr="002D2C81">
              <w:rPr>
                <w:rFonts w:ascii="Times New Roman" w:hAnsi="Times New Roman"/>
                <w:color w:val="auto"/>
                <w:vertAlign w:val="superscript"/>
              </w:rPr>
              <w:t>3</w:t>
            </w:r>
            <w:r w:rsidRPr="002D2C81">
              <w:rPr>
                <w:rFonts w:ascii="Times New Roman" w:hAnsi="Times New Roman"/>
                <w:color w:val="auto"/>
              </w:rPr>
              <w:t>/h</w:t>
            </w:r>
            <w:r w:rsidRPr="002D2C81">
              <w:rPr>
                <w:rFonts w:ascii="Times New Roman" w:hAnsi="Times New Roman"/>
                <w:color w:val="auto"/>
                <w:lang w:val="bg-BG"/>
              </w:rPr>
              <w:t xml:space="preserve"> – като мащаб на изобразяване данните за потребление</w:t>
            </w:r>
            <w:r w:rsidRPr="002D2C81">
              <w:rPr>
                <w:rFonts w:ascii="Times New Roman" w:hAnsi="Times New Roman"/>
                <w:color w:val="auto"/>
              </w:rPr>
              <w:t>.</w:t>
            </w:r>
          </w:p>
        </w:tc>
        <w:tc>
          <w:tcPr>
            <w:tcW w:w="1453" w:type="dxa"/>
          </w:tcPr>
          <w:p w14:paraId="450289C0" w14:textId="77777777" w:rsidR="001645A4" w:rsidRPr="002D2C81" w:rsidRDefault="001645A4" w:rsidP="00AC1206">
            <w:pPr>
              <w:spacing w:after="0" w:line="240" w:lineRule="auto"/>
              <w:ind w:left="81"/>
              <w:jc w:val="both"/>
              <w:rPr>
                <w:rFonts w:ascii="Times New Roman" w:eastAsia="Times New Roman" w:hAnsi="Times New Roman"/>
                <w:b/>
                <w:u w:val="single"/>
              </w:rPr>
            </w:pPr>
          </w:p>
        </w:tc>
      </w:tr>
      <w:tr w:rsidR="001645A4" w:rsidRPr="002D2C81" w14:paraId="2924548A" w14:textId="77777777" w:rsidTr="00CF36CD">
        <w:tc>
          <w:tcPr>
            <w:tcW w:w="12455" w:type="dxa"/>
            <w:gridSpan w:val="2"/>
            <w:shd w:val="clear" w:color="auto" w:fill="auto"/>
          </w:tcPr>
          <w:p w14:paraId="6927873F" w14:textId="77777777" w:rsidR="00B435BC" w:rsidRPr="002D2C81" w:rsidRDefault="00B435BC" w:rsidP="008B57E1">
            <w:pPr>
              <w:pStyle w:val="Heading3"/>
              <w:numPr>
                <w:ilvl w:val="2"/>
                <w:numId w:val="3"/>
              </w:numPr>
              <w:ind w:left="0"/>
              <w:jc w:val="both"/>
              <w:rPr>
                <w:rFonts w:ascii="Times New Roman" w:hAnsi="Times New Roman"/>
                <w:color w:val="auto"/>
              </w:rPr>
            </w:pPr>
            <w:r w:rsidRPr="002D2C81">
              <w:rPr>
                <w:rFonts w:ascii="Times New Roman" w:hAnsi="Times New Roman"/>
                <w:color w:val="auto"/>
                <w:lang w:val="bg-BG"/>
              </w:rPr>
              <w:t>В</w:t>
            </w:r>
            <w:r w:rsidRPr="002D2C81">
              <w:rPr>
                <w:rFonts w:ascii="Times New Roman" w:hAnsi="Times New Roman"/>
                <w:color w:val="auto"/>
              </w:rPr>
              <w:t xml:space="preserve">ъзможност за извеждане </w:t>
            </w:r>
            <w:r w:rsidRPr="002D2C81">
              <w:rPr>
                <w:rFonts w:ascii="Times New Roman" w:hAnsi="Times New Roman"/>
                <w:color w:val="auto"/>
                <w:lang w:val="bg-BG"/>
              </w:rPr>
              <w:t xml:space="preserve">и съхраняване </w:t>
            </w:r>
            <w:r w:rsidRPr="002D2C81">
              <w:rPr>
                <w:rFonts w:ascii="Times New Roman" w:hAnsi="Times New Roman"/>
                <w:color w:val="auto"/>
              </w:rPr>
              <w:t xml:space="preserve">на информация в различни формати ( </w:t>
            </w:r>
            <w:r w:rsidRPr="002D2C81">
              <w:rPr>
                <w:rFonts w:ascii="Times New Roman" w:hAnsi="Times New Roman"/>
                <w:color w:val="auto"/>
                <w:lang w:val="bg-BG"/>
              </w:rPr>
              <w:t>.</w:t>
            </w:r>
            <w:r w:rsidRPr="002D2C81">
              <w:rPr>
                <w:rFonts w:ascii="Times New Roman" w:hAnsi="Times New Roman"/>
                <w:color w:val="auto"/>
              </w:rPr>
              <w:t xml:space="preserve">pdf, </w:t>
            </w:r>
            <w:r w:rsidRPr="002D2C81">
              <w:rPr>
                <w:rFonts w:ascii="Times New Roman" w:hAnsi="Times New Roman"/>
                <w:color w:val="auto"/>
                <w:lang w:val="bg-BG"/>
              </w:rPr>
              <w:t>.</w:t>
            </w:r>
            <w:r w:rsidRPr="002D2C81">
              <w:rPr>
                <w:rFonts w:ascii="Times New Roman" w:hAnsi="Times New Roman"/>
                <w:color w:val="auto"/>
              </w:rPr>
              <w:t xml:space="preserve">csv, </w:t>
            </w:r>
            <w:r w:rsidRPr="002D2C81">
              <w:rPr>
                <w:rFonts w:ascii="Times New Roman" w:hAnsi="Times New Roman"/>
                <w:color w:val="auto"/>
                <w:lang w:val="bg-BG"/>
              </w:rPr>
              <w:t>.</w:t>
            </w:r>
            <w:r w:rsidRPr="002D2C81">
              <w:rPr>
                <w:rFonts w:ascii="Times New Roman" w:hAnsi="Times New Roman"/>
                <w:color w:val="auto"/>
              </w:rPr>
              <w:t>xlsx</w:t>
            </w:r>
            <w:r w:rsidRPr="002D2C81">
              <w:rPr>
                <w:rFonts w:ascii="Times New Roman" w:hAnsi="Times New Roman"/>
                <w:color w:val="auto"/>
                <w:lang w:val="bg-BG"/>
              </w:rPr>
              <w:t>, .</w:t>
            </w:r>
            <w:r w:rsidRPr="002D2C81">
              <w:rPr>
                <w:rFonts w:ascii="Times New Roman" w:hAnsi="Times New Roman"/>
                <w:color w:val="auto"/>
              </w:rPr>
              <w:t xml:space="preserve">sql, </w:t>
            </w:r>
            <w:r w:rsidRPr="002D2C81">
              <w:rPr>
                <w:rFonts w:ascii="Times New Roman" w:hAnsi="Times New Roman"/>
                <w:color w:val="auto"/>
                <w:lang w:val="bg-BG"/>
              </w:rPr>
              <w:t>.</w:t>
            </w:r>
            <w:r w:rsidRPr="002D2C81">
              <w:rPr>
                <w:rFonts w:ascii="Times New Roman" w:hAnsi="Times New Roman"/>
                <w:color w:val="auto"/>
              </w:rPr>
              <w:t>html) – като задължителни колони:</w:t>
            </w:r>
          </w:p>
          <w:p w14:paraId="2C7C5C19" w14:textId="77777777" w:rsidR="00B435BC" w:rsidRPr="002D2C81" w:rsidRDefault="00B435BC" w:rsidP="008B57E1">
            <w:pPr>
              <w:pStyle w:val="Heading4"/>
              <w:numPr>
                <w:ilvl w:val="3"/>
                <w:numId w:val="3"/>
              </w:numPr>
              <w:ind w:left="0"/>
              <w:jc w:val="both"/>
              <w:rPr>
                <w:rFonts w:ascii="Times New Roman" w:hAnsi="Times New Roman"/>
                <w:i w:val="0"/>
                <w:color w:val="auto"/>
              </w:rPr>
            </w:pPr>
            <w:proofErr w:type="gramStart"/>
            <w:r w:rsidRPr="002D2C81">
              <w:rPr>
                <w:rFonts w:ascii="Times New Roman" w:hAnsi="Times New Roman"/>
                <w:i w:val="0"/>
                <w:color w:val="auto"/>
              </w:rPr>
              <w:t>сериен</w:t>
            </w:r>
            <w:proofErr w:type="gramEnd"/>
            <w:r w:rsidRPr="002D2C81">
              <w:rPr>
                <w:rFonts w:ascii="Times New Roman" w:hAnsi="Times New Roman"/>
                <w:i w:val="0"/>
                <w:color w:val="auto"/>
              </w:rPr>
              <w:t xml:space="preserve"> номер на водомер;</w:t>
            </w:r>
          </w:p>
          <w:p w14:paraId="39E5E740" w14:textId="77777777" w:rsidR="00B435BC" w:rsidRPr="002D2C81" w:rsidRDefault="00B435BC" w:rsidP="008B57E1">
            <w:pPr>
              <w:pStyle w:val="Heading4"/>
              <w:numPr>
                <w:ilvl w:val="3"/>
                <w:numId w:val="3"/>
              </w:numPr>
              <w:ind w:left="0"/>
              <w:jc w:val="both"/>
              <w:rPr>
                <w:rFonts w:ascii="Times New Roman" w:hAnsi="Times New Roman"/>
                <w:i w:val="0"/>
                <w:color w:val="auto"/>
              </w:rPr>
            </w:pPr>
            <w:proofErr w:type="gramStart"/>
            <w:r w:rsidRPr="002D2C81">
              <w:rPr>
                <w:rFonts w:ascii="Times New Roman" w:hAnsi="Times New Roman"/>
                <w:i w:val="0"/>
                <w:color w:val="auto"/>
              </w:rPr>
              <w:t>дата</w:t>
            </w:r>
            <w:proofErr w:type="gramEnd"/>
            <w:r w:rsidRPr="002D2C81">
              <w:rPr>
                <w:rFonts w:ascii="Times New Roman" w:hAnsi="Times New Roman"/>
                <w:i w:val="0"/>
                <w:color w:val="auto"/>
              </w:rPr>
              <w:t xml:space="preserve"> </w:t>
            </w:r>
            <w:r w:rsidRPr="002D2C81">
              <w:rPr>
                <w:rFonts w:ascii="Times New Roman" w:hAnsi="Times New Roman"/>
                <w:i w:val="0"/>
                <w:color w:val="auto"/>
                <w:lang w:val="bg-BG"/>
              </w:rPr>
              <w:t>и</w:t>
            </w:r>
            <w:r w:rsidRPr="002D2C81">
              <w:rPr>
                <w:rFonts w:ascii="Times New Roman" w:hAnsi="Times New Roman"/>
                <w:i w:val="0"/>
                <w:color w:val="auto"/>
              </w:rPr>
              <w:t xml:space="preserve"> час;</w:t>
            </w:r>
          </w:p>
          <w:p w14:paraId="0B1F1B9E" w14:textId="77777777" w:rsidR="00EC4415" w:rsidRPr="002D2C81" w:rsidRDefault="00EC4415" w:rsidP="008B57E1">
            <w:pPr>
              <w:pStyle w:val="Heading4"/>
              <w:numPr>
                <w:ilvl w:val="3"/>
                <w:numId w:val="3"/>
              </w:numPr>
              <w:ind w:left="0"/>
              <w:jc w:val="both"/>
              <w:rPr>
                <w:rFonts w:ascii="Times New Roman" w:hAnsi="Times New Roman"/>
                <w:i w:val="0"/>
                <w:color w:val="auto"/>
              </w:rPr>
            </w:pPr>
            <w:proofErr w:type="gramStart"/>
            <w:r w:rsidRPr="002D2C81">
              <w:rPr>
                <w:rFonts w:ascii="Times New Roman" w:hAnsi="Times New Roman"/>
                <w:i w:val="0"/>
                <w:color w:val="auto"/>
              </w:rPr>
              <w:t>показания</w:t>
            </w:r>
            <w:proofErr w:type="gramEnd"/>
            <w:r w:rsidRPr="002D2C81">
              <w:rPr>
                <w:rFonts w:ascii="Times New Roman" w:hAnsi="Times New Roman"/>
                <w:i w:val="0"/>
                <w:color w:val="auto"/>
              </w:rPr>
              <w:t xml:space="preserve"> (визуализират се всички) за всички генерирани отчети за този период в зависимост от големината на избрания период;</w:t>
            </w:r>
          </w:p>
          <w:p w14:paraId="5038D978" w14:textId="77777777" w:rsidR="00B435BC" w:rsidRPr="002D2C81" w:rsidRDefault="00B435BC" w:rsidP="008B57E1">
            <w:pPr>
              <w:pStyle w:val="Heading4"/>
              <w:numPr>
                <w:ilvl w:val="3"/>
                <w:numId w:val="3"/>
              </w:numPr>
              <w:ind w:left="0"/>
              <w:jc w:val="both"/>
              <w:rPr>
                <w:rFonts w:ascii="Times New Roman" w:hAnsi="Times New Roman"/>
                <w:i w:val="0"/>
                <w:color w:val="auto"/>
              </w:rPr>
            </w:pPr>
            <w:proofErr w:type="gramStart"/>
            <w:r w:rsidRPr="002D2C81">
              <w:rPr>
                <w:rFonts w:ascii="Times New Roman" w:hAnsi="Times New Roman"/>
                <w:i w:val="0"/>
                <w:color w:val="auto"/>
              </w:rPr>
              <w:t>разлика</w:t>
            </w:r>
            <w:proofErr w:type="gramEnd"/>
            <w:r w:rsidRPr="002D2C81">
              <w:rPr>
                <w:rFonts w:ascii="Times New Roman" w:hAnsi="Times New Roman"/>
                <w:i w:val="0"/>
                <w:color w:val="auto"/>
              </w:rPr>
              <w:t xml:space="preserve"> с предишно показание на всеки предходен генериран отчет;</w:t>
            </w:r>
          </w:p>
          <w:p w14:paraId="2FFBA3EA" w14:textId="77777777" w:rsidR="001645A4" w:rsidRPr="002D2C81" w:rsidRDefault="00B435BC" w:rsidP="008B57E1">
            <w:pPr>
              <w:pStyle w:val="Heading4"/>
              <w:numPr>
                <w:ilvl w:val="3"/>
                <w:numId w:val="3"/>
              </w:numPr>
              <w:ind w:left="0"/>
              <w:jc w:val="both"/>
              <w:rPr>
                <w:rFonts w:ascii="Times New Roman" w:eastAsia="Times New Roman" w:hAnsi="Times New Roman"/>
                <w:u w:val="single"/>
              </w:rPr>
            </w:pPr>
            <w:r w:rsidRPr="002D2C81">
              <w:rPr>
                <w:rFonts w:ascii="Times New Roman" w:hAnsi="Times New Roman"/>
                <w:i w:val="0"/>
                <w:color w:val="auto"/>
                <w:lang w:val="bg-BG"/>
              </w:rPr>
              <w:t>сумарни</w:t>
            </w:r>
            <w:r w:rsidRPr="002D2C81">
              <w:rPr>
                <w:rFonts w:ascii="Times New Roman" w:hAnsi="Times New Roman"/>
                <w:i w:val="0"/>
                <w:color w:val="auto"/>
              </w:rPr>
              <w:t xml:space="preserve"> стойност</w:t>
            </w:r>
            <w:r w:rsidRPr="002D2C81">
              <w:rPr>
                <w:rFonts w:ascii="Times New Roman" w:hAnsi="Times New Roman"/>
                <w:i w:val="0"/>
                <w:color w:val="auto"/>
                <w:lang w:val="bg-BG"/>
              </w:rPr>
              <w:t>ите за потребление за</w:t>
            </w:r>
            <w:r w:rsidRPr="002D2C81">
              <w:rPr>
                <w:rFonts w:ascii="Times New Roman" w:hAnsi="Times New Roman"/>
                <w:i w:val="0"/>
                <w:color w:val="auto"/>
              </w:rPr>
              <w:t xml:space="preserve"> целия период  (реална консумация за периода).</w:t>
            </w:r>
          </w:p>
        </w:tc>
        <w:tc>
          <w:tcPr>
            <w:tcW w:w="1453" w:type="dxa"/>
          </w:tcPr>
          <w:p w14:paraId="63CC213F" w14:textId="77777777" w:rsidR="001645A4" w:rsidRPr="002D2C81" w:rsidRDefault="001645A4" w:rsidP="00AC1206">
            <w:pPr>
              <w:spacing w:after="0" w:line="240" w:lineRule="auto"/>
              <w:ind w:left="81"/>
              <w:jc w:val="both"/>
              <w:rPr>
                <w:rFonts w:ascii="Times New Roman" w:eastAsia="Times New Roman" w:hAnsi="Times New Roman"/>
                <w:b/>
                <w:u w:val="single"/>
              </w:rPr>
            </w:pPr>
          </w:p>
        </w:tc>
      </w:tr>
      <w:tr w:rsidR="001645A4" w:rsidRPr="002D2C81" w14:paraId="21407230" w14:textId="77777777" w:rsidTr="00CF36CD">
        <w:tc>
          <w:tcPr>
            <w:tcW w:w="12455" w:type="dxa"/>
            <w:gridSpan w:val="2"/>
            <w:shd w:val="clear" w:color="auto" w:fill="auto"/>
          </w:tcPr>
          <w:p w14:paraId="5CC59142" w14:textId="77777777" w:rsidR="00EC4415" w:rsidRPr="002D2C81" w:rsidRDefault="00EC4415" w:rsidP="008B57E1">
            <w:pPr>
              <w:pStyle w:val="Heading3"/>
              <w:numPr>
                <w:ilvl w:val="2"/>
                <w:numId w:val="3"/>
              </w:numPr>
              <w:ind w:left="78"/>
              <w:jc w:val="both"/>
              <w:rPr>
                <w:rFonts w:ascii="Times New Roman" w:hAnsi="Times New Roman"/>
                <w:color w:val="auto"/>
              </w:rPr>
            </w:pPr>
            <w:r w:rsidRPr="002D2C81">
              <w:rPr>
                <w:rFonts w:ascii="Times New Roman" w:hAnsi="Times New Roman"/>
                <w:color w:val="auto"/>
                <w:lang w:val="bg-BG"/>
              </w:rPr>
              <w:t xml:space="preserve">Таблично представяне на </w:t>
            </w:r>
            <w:r w:rsidRPr="002D2C81">
              <w:rPr>
                <w:rFonts w:ascii="Times New Roman" w:hAnsi="Times New Roman"/>
                <w:color w:val="auto"/>
              </w:rPr>
              <w:t>Статистически данни</w:t>
            </w:r>
          </w:p>
          <w:p w14:paraId="226267E5" w14:textId="77777777" w:rsidR="00EC4415" w:rsidRPr="002D2C81" w:rsidRDefault="00EC4415" w:rsidP="008B57E1">
            <w:pPr>
              <w:pStyle w:val="Heading4"/>
              <w:numPr>
                <w:ilvl w:val="3"/>
                <w:numId w:val="3"/>
              </w:numPr>
              <w:ind w:left="78"/>
              <w:jc w:val="both"/>
              <w:rPr>
                <w:rFonts w:ascii="Times New Roman" w:hAnsi="Times New Roman"/>
                <w:i w:val="0"/>
                <w:color w:val="auto"/>
              </w:rPr>
            </w:pPr>
            <w:r w:rsidRPr="002D2C81">
              <w:rPr>
                <w:rFonts w:ascii="Times New Roman" w:hAnsi="Times New Roman"/>
                <w:i w:val="0"/>
                <w:color w:val="auto"/>
              </w:rPr>
              <w:t>Предварително заложени доклади за извеждане на различен тип информация от вече акумулираните данни:</w:t>
            </w:r>
          </w:p>
          <w:p w14:paraId="34388AA4" w14:textId="77777777" w:rsidR="00EC4415" w:rsidRPr="002D2C81" w:rsidRDefault="00EC4415" w:rsidP="00E030F0">
            <w:pPr>
              <w:pStyle w:val="Heading5"/>
              <w:numPr>
                <w:ilvl w:val="4"/>
                <w:numId w:val="13"/>
              </w:numPr>
              <w:ind w:left="673" w:hanging="425"/>
              <w:jc w:val="both"/>
              <w:rPr>
                <w:rFonts w:ascii="Times New Roman" w:hAnsi="Times New Roman"/>
                <w:color w:val="auto"/>
              </w:rPr>
            </w:pPr>
            <w:proofErr w:type="gramStart"/>
            <w:r w:rsidRPr="002D2C81">
              <w:rPr>
                <w:rFonts w:ascii="Times New Roman" w:hAnsi="Times New Roman"/>
                <w:color w:val="auto"/>
              </w:rPr>
              <w:t>общо</w:t>
            </w:r>
            <w:proofErr w:type="gramEnd"/>
            <w:r w:rsidRPr="002D2C81">
              <w:rPr>
                <w:rFonts w:ascii="Times New Roman" w:hAnsi="Times New Roman"/>
                <w:color w:val="auto"/>
              </w:rPr>
              <w:t xml:space="preserve"> измерена стойност на потребление за избрания период;</w:t>
            </w:r>
          </w:p>
          <w:p w14:paraId="782B963C" w14:textId="77777777" w:rsidR="00EC4415" w:rsidRPr="002D2C81" w:rsidRDefault="00EC4415" w:rsidP="00E030F0">
            <w:pPr>
              <w:pStyle w:val="Heading5"/>
              <w:numPr>
                <w:ilvl w:val="4"/>
                <w:numId w:val="13"/>
              </w:numPr>
              <w:ind w:left="673" w:hanging="425"/>
              <w:jc w:val="both"/>
              <w:rPr>
                <w:rFonts w:ascii="Times New Roman" w:hAnsi="Times New Roman"/>
                <w:color w:val="auto"/>
              </w:rPr>
            </w:pPr>
            <w:proofErr w:type="gramStart"/>
            <w:r w:rsidRPr="002D2C81">
              <w:rPr>
                <w:rFonts w:ascii="Times New Roman" w:hAnsi="Times New Roman"/>
                <w:color w:val="auto"/>
              </w:rPr>
              <w:t>минимална</w:t>
            </w:r>
            <w:proofErr w:type="gramEnd"/>
            <w:r w:rsidRPr="002D2C81">
              <w:rPr>
                <w:rFonts w:ascii="Times New Roman" w:hAnsi="Times New Roman"/>
                <w:color w:val="auto"/>
              </w:rPr>
              <w:t xml:space="preserve"> измерена стойност на потребление за избрания период;</w:t>
            </w:r>
          </w:p>
          <w:p w14:paraId="3B2F61C6" w14:textId="77777777" w:rsidR="00EC4415" w:rsidRPr="002D2C81" w:rsidRDefault="00EC4415" w:rsidP="00E030F0">
            <w:pPr>
              <w:pStyle w:val="Heading5"/>
              <w:numPr>
                <w:ilvl w:val="4"/>
                <w:numId w:val="13"/>
              </w:numPr>
              <w:ind w:left="673" w:hanging="425"/>
              <w:jc w:val="both"/>
              <w:rPr>
                <w:rFonts w:ascii="Times New Roman" w:hAnsi="Times New Roman"/>
                <w:color w:val="auto"/>
              </w:rPr>
            </w:pPr>
            <w:proofErr w:type="gramStart"/>
            <w:r w:rsidRPr="002D2C81">
              <w:rPr>
                <w:rFonts w:ascii="Times New Roman" w:hAnsi="Times New Roman"/>
                <w:color w:val="auto"/>
              </w:rPr>
              <w:t>максимална</w:t>
            </w:r>
            <w:proofErr w:type="gramEnd"/>
            <w:r w:rsidRPr="002D2C81">
              <w:rPr>
                <w:rFonts w:ascii="Times New Roman" w:hAnsi="Times New Roman"/>
                <w:color w:val="auto"/>
              </w:rPr>
              <w:t xml:space="preserve"> измерена стойност на потребление за избрания период;</w:t>
            </w:r>
          </w:p>
          <w:p w14:paraId="23C6CB03" w14:textId="77777777" w:rsidR="00EC4415" w:rsidRPr="002D2C81" w:rsidRDefault="00EC4415" w:rsidP="00E030F0">
            <w:pPr>
              <w:pStyle w:val="Heading5"/>
              <w:numPr>
                <w:ilvl w:val="4"/>
                <w:numId w:val="13"/>
              </w:numPr>
              <w:ind w:left="673" w:hanging="425"/>
              <w:jc w:val="both"/>
              <w:rPr>
                <w:rFonts w:ascii="Times New Roman" w:hAnsi="Times New Roman"/>
                <w:color w:val="auto"/>
              </w:rPr>
            </w:pPr>
            <w:proofErr w:type="gramStart"/>
            <w:r w:rsidRPr="002D2C81">
              <w:rPr>
                <w:rFonts w:ascii="Times New Roman" w:hAnsi="Times New Roman"/>
                <w:color w:val="auto"/>
              </w:rPr>
              <w:t>средноизмерено</w:t>
            </w:r>
            <w:proofErr w:type="gramEnd"/>
            <w:r w:rsidRPr="002D2C81">
              <w:rPr>
                <w:rFonts w:ascii="Times New Roman" w:hAnsi="Times New Roman"/>
                <w:color w:val="auto"/>
              </w:rPr>
              <w:t xml:space="preserve"> потребление за целия избран период;</w:t>
            </w:r>
          </w:p>
          <w:p w14:paraId="1C670304" w14:textId="77777777" w:rsidR="00EC4415" w:rsidRPr="002D2C81" w:rsidRDefault="00EC4415" w:rsidP="00E030F0">
            <w:pPr>
              <w:pStyle w:val="Heading5"/>
              <w:numPr>
                <w:ilvl w:val="4"/>
                <w:numId w:val="13"/>
              </w:numPr>
              <w:ind w:left="673" w:hanging="425"/>
              <w:jc w:val="both"/>
              <w:rPr>
                <w:rFonts w:ascii="Times New Roman" w:hAnsi="Times New Roman"/>
                <w:color w:val="auto"/>
              </w:rPr>
            </w:pPr>
            <w:r w:rsidRPr="002D2C81">
              <w:rPr>
                <w:rFonts w:ascii="Times New Roman" w:hAnsi="Times New Roman"/>
                <w:color w:val="auto"/>
              </w:rPr>
              <w:t xml:space="preserve">8 времеви </w:t>
            </w:r>
            <w:proofErr w:type="gramStart"/>
            <w:r w:rsidRPr="002D2C81">
              <w:rPr>
                <w:rFonts w:ascii="Times New Roman" w:hAnsi="Times New Roman"/>
                <w:color w:val="auto"/>
              </w:rPr>
              <w:t>сегмента  (</w:t>
            </w:r>
            <w:proofErr w:type="gramEnd"/>
            <w:r w:rsidRPr="002D2C81">
              <w:rPr>
                <w:rFonts w:ascii="Times New Roman" w:hAnsi="Times New Roman"/>
                <w:color w:val="auto"/>
              </w:rPr>
              <w:t>0-3; 03-06; 06-09; 09-12; 12-15 15-18; 18-21; 21-24) – като м3 и проценти – като отношение на сумарното потреблението във всеки от тези сегменти за всички дни на избрания период към общото потребление за целия избран период;</w:t>
            </w:r>
          </w:p>
          <w:p w14:paraId="36EB6A86" w14:textId="77777777" w:rsidR="00EC4415" w:rsidRPr="002D2C81" w:rsidRDefault="00EC4415" w:rsidP="00E030F0">
            <w:pPr>
              <w:pStyle w:val="Heading5"/>
              <w:numPr>
                <w:ilvl w:val="4"/>
                <w:numId w:val="13"/>
              </w:numPr>
              <w:ind w:left="673" w:hanging="454"/>
              <w:jc w:val="both"/>
              <w:rPr>
                <w:rFonts w:ascii="Times New Roman" w:hAnsi="Times New Roman"/>
                <w:color w:val="auto"/>
              </w:rPr>
            </w:pPr>
            <w:r w:rsidRPr="002D2C81">
              <w:rPr>
                <w:rFonts w:ascii="Times New Roman" w:hAnsi="Times New Roman"/>
                <w:color w:val="auto"/>
                <w:lang w:val="bg-BG"/>
              </w:rPr>
              <w:t>в</w:t>
            </w:r>
            <w:r w:rsidRPr="002D2C81">
              <w:rPr>
                <w:rFonts w:ascii="Times New Roman" w:hAnsi="Times New Roman"/>
                <w:color w:val="auto"/>
              </w:rPr>
              <w:t xml:space="preserve">ъзможност за промяна на часовите периоди </w:t>
            </w:r>
            <w:r w:rsidRPr="002D2C81">
              <w:rPr>
                <w:rFonts w:ascii="Times New Roman" w:hAnsi="Times New Roman"/>
                <w:color w:val="auto"/>
                <w:lang w:val="bg-BG"/>
              </w:rPr>
              <w:t>без промяна броя на сегментите с възможност за препрокриване</w:t>
            </w:r>
            <w:r w:rsidRPr="002D2C81">
              <w:rPr>
                <w:rFonts w:ascii="Times New Roman" w:hAnsi="Times New Roman"/>
                <w:color w:val="auto"/>
              </w:rPr>
              <w:t>;</w:t>
            </w:r>
          </w:p>
          <w:p w14:paraId="006267C2" w14:textId="77777777" w:rsidR="00EC4415" w:rsidRPr="002D2C81" w:rsidRDefault="00EC4415" w:rsidP="00E030F0">
            <w:pPr>
              <w:pStyle w:val="Heading5"/>
              <w:numPr>
                <w:ilvl w:val="4"/>
                <w:numId w:val="13"/>
              </w:numPr>
              <w:ind w:left="673" w:hanging="454"/>
              <w:jc w:val="both"/>
              <w:rPr>
                <w:rFonts w:ascii="Times New Roman" w:hAnsi="Times New Roman"/>
                <w:color w:val="auto"/>
              </w:rPr>
            </w:pPr>
            <w:proofErr w:type="gramStart"/>
            <w:r w:rsidRPr="002D2C81">
              <w:rPr>
                <w:rFonts w:ascii="Times New Roman" w:hAnsi="Times New Roman"/>
                <w:color w:val="auto"/>
              </w:rPr>
              <w:t>измерено</w:t>
            </w:r>
            <w:proofErr w:type="gramEnd"/>
            <w:r w:rsidRPr="002D2C81">
              <w:rPr>
                <w:rFonts w:ascii="Times New Roman" w:hAnsi="Times New Roman"/>
                <w:color w:val="auto"/>
              </w:rPr>
              <w:t xml:space="preserve"> потребление – 0-1 м</w:t>
            </w:r>
            <w:r w:rsidRPr="002D2C81">
              <w:rPr>
                <w:rFonts w:ascii="Times New Roman" w:hAnsi="Times New Roman"/>
                <w:color w:val="auto"/>
                <w:vertAlign w:val="superscript"/>
              </w:rPr>
              <w:t>3</w:t>
            </w:r>
            <w:r w:rsidRPr="002D2C81">
              <w:rPr>
                <w:rFonts w:ascii="Times New Roman" w:hAnsi="Times New Roman"/>
                <w:color w:val="auto"/>
              </w:rPr>
              <w:t>/час, 1-3 м</w:t>
            </w:r>
            <w:r w:rsidRPr="002D2C81">
              <w:rPr>
                <w:rFonts w:ascii="Times New Roman" w:hAnsi="Times New Roman"/>
                <w:color w:val="auto"/>
                <w:vertAlign w:val="superscript"/>
              </w:rPr>
              <w:t>3</w:t>
            </w:r>
            <w:r w:rsidRPr="002D2C81">
              <w:rPr>
                <w:rFonts w:ascii="Times New Roman" w:hAnsi="Times New Roman"/>
                <w:color w:val="auto"/>
              </w:rPr>
              <w:t>/час, 3-5 м</w:t>
            </w:r>
            <w:r w:rsidRPr="002D2C81">
              <w:rPr>
                <w:rFonts w:ascii="Times New Roman" w:hAnsi="Times New Roman"/>
                <w:color w:val="auto"/>
                <w:vertAlign w:val="superscript"/>
              </w:rPr>
              <w:t>3</w:t>
            </w:r>
            <w:r w:rsidRPr="002D2C81">
              <w:rPr>
                <w:rFonts w:ascii="Times New Roman" w:hAnsi="Times New Roman"/>
                <w:color w:val="auto"/>
              </w:rPr>
              <w:t>/час , над 5 м</w:t>
            </w:r>
            <w:r w:rsidRPr="002D2C81">
              <w:rPr>
                <w:rFonts w:ascii="Times New Roman" w:hAnsi="Times New Roman"/>
                <w:color w:val="auto"/>
                <w:vertAlign w:val="superscript"/>
              </w:rPr>
              <w:t>3</w:t>
            </w:r>
            <w:r w:rsidRPr="002D2C81">
              <w:rPr>
                <w:rFonts w:ascii="Times New Roman" w:hAnsi="Times New Roman"/>
                <w:color w:val="auto"/>
              </w:rPr>
              <w:t xml:space="preserve">/час - </w:t>
            </w:r>
            <w:r w:rsidRPr="002D2C81">
              <w:rPr>
                <w:rFonts w:ascii="Times New Roman" w:hAnsi="Times New Roman"/>
                <w:color w:val="auto"/>
                <w:lang w:val="bg-BG"/>
              </w:rPr>
              <w:t>процентно</w:t>
            </w:r>
            <w:r w:rsidRPr="002D2C81">
              <w:rPr>
                <w:rFonts w:ascii="Times New Roman" w:hAnsi="Times New Roman"/>
                <w:color w:val="auto"/>
              </w:rPr>
              <w:t xml:space="preserve"> отношение за избрания период;</w:t>
            </w:r>
          </w:p>
          <w:p w14:paraId="643EF766" w14:textId="5A331F1E" w:rsidR="001645A4" w:rsidRPr="002D2C81" w:rsidRDefault="00EC4415" w:rsidP="00E030F0">
            <w:pPr>
              <w:pStyle w:val="Heading5"/>
              <w:numPr>
                <w:ilvl w:val="4"/>
                <w:numId w:val="13"/>
              </w:numPr>
              <w:ind w:left="78" w:firstLine="141"/>
              <w:jc w:val="both"/>
              <w:rPr>
                <w:rFonts w:ascii="Times New Roman" w:eastAsia="Times New Roman" w:hAnsi="Times New Roman"/>
                <w:u w:val="single"/>
              </w:rPr>
            </w:pPr>
            <w:proofErr w:type="gramStart"/>
            <w:r w:rsidRPr="002D2C81">
              <w:rPr>
                <w:rFonts w:ascii="Times New Roman" w:hAnsi="Times New Roman"/>
                <w:color w:val="auto"/>
              </w:rPr>
              <w:t>измерено</w:t>
            </w:r>
            <w:proofErr w:type="gramEnd"/>
            <w:r w:rsidRPr="002D2C81">
              <w:rPr>
                <w:rFonts w:ascii="Times New Roman" w:hAnsi="Times New Roman"/>
                <w:color w:val="auto"/>
              </w:rPr>
              <w:t xml:space="preserve"> потребление, спрямо техническите характеристики на водомера под  Q</w:t>
            </w:r>
            <w:r w:rsidRPr="002D2C81">
              <w:rPr>
                <w:rFonts w:ascii="Times New Roman" w:hAnsi="Times New Roman"/>
                <w:color w:val="auto"/>
                <w:vertAlign w:val="subscript"/>
              </w:rPr>
              <w:t>1</w:t>
            </w:r>
            <w:r w:rsidRPr="002D2C81">
              <w:rPr>
                <w:rFonts w:ascii="Times New Roman" w:hAnsi="Times New Roman"/>
                <w:color w:val="auto"/>
              </w:rPr>
              <w:t>, Q</w:t>
            </w:r>
            <w:r w:rsidRPr="002D2C81">
              <w:rPr>
                <w:rFonts w:ascii="Times New Roman" w:hAnsi="Times New Roman"/>
                <w:color w:val="auto"/>
                <w:vertAlign w:val="subscript"/>
              </w:rPr>
              <w:t>2</w:t>
            </w:r>
            <w:r w:rsidRPr="002D2C81">
              <w:rPr>
                <w:rFonts w:ascii="Times New Roman" w:hAnsi="Times New Roman"/>
                <w:color w:val="auto"/>
              </w:rPr>
              <w:t>, Q</w:t>
            </w:r>
            <w:r w:rsidRPr="002D2C81">
              <w:rPr>
                <w:rFonts w:ascii="Times New Roman" w:hAnsi="Times New Roman"/>
                <w:color w:val="auto"/>
                <w:vertAlign w:val="subscript"/>
              </w:rPr>
              <w:t>3</w:t>
            </w:r>
            <w:r w:rsidRPr="002D2C81">
              <w:rPr>
                <w:rFonts w:ascii="Times New Roman" w:hAnsi="Times New Roman"/>
                <w:color w:val="auto"/>
              </w:rPr>
              <w:t>, Q</w:t>
            </w:r>
            <w:r w:rsidRPr="002D2C81">
              <w:rPr>
                <w:rFonts w:ascii="Times New Roman" w:hAnsi="Times New Roman"/>
                <w:color w:val="auto"/>
                <w:vertAlign w:val="subscript"/>
              </w:rPr>
              <w:t>4</w:t>
            </w:r>
            <w:r w:rsidRPr="002D2C81">
              <w:rPr>
                <w:rFonts w:ascii="Times New Roman" w:hAnsi="Times New Roman"/>
                <w:color w:val="auto"/>
              </w:rPr>
              <w:t xml:space="preserve"> – м</w:t>
            </w:r>
            <w:r w:rsidRPr="002D2C81">
              <w:rPr>
                <w:rFonts w:ascii="Times New Roman" w:hAnsi="Times New Roman"/>
                <w:color w:val="auto"/>
                <w:vertAlign w:val="superscript"/>
              </w:rPr>
              <w:t>3</w:t>
            </w:r>
            <w:r w:rsidRPr="002D2C81">
              <w:rPr>
                <w:rFonts w:ascii="Times New Roman" w:hAnsi="Times New Roman"/>
                <w:color w:val="auto"/>
              </w:rPr>
              <w:t>/</w:t>
            </w:r>
            <w:r w:rsidRPr="002D2C81">
              <w:rPr>
                <w:rFonts w:ascii="Times New Roman" w:hAnsi="Times New Roman"/>
                <w:color w:val="auto"/>
                <w:lang w:val="bg-BG"/>
              </w:rPr>
              <w:t>процентно</w:t>
            </w:r>
            <w:r w:rsidRPr="002D2C81">
              <w:rPr>
                <w:rFonts w:ascii="Times New Roman" w:hAnsi="Times New Roman"/>
                <w:color w:val="auto"/>
              </w:rPr>
              <w:t xml:space="preserve"> отношение за избрания период</w:t>
            </w:r>
            <w:r w:rsidRPr="002D2C81">
              <w:rPr>
                <w:rFonts w:ascii="Times New Roman" w:hAnsi="Times New Roman"/>
                <w:color w:val="auto"/>
                <w:lang w:val="bg-BG"/>
              </w:rPr>
              <w:t>/</w:t>
            </w:r>
            <w:r w:rsidRPr="002D2C81">
              <w:rPr>
                <w:rFonts w:ascii="Times New Roman" w:hAnsi="Times New Roman"/>
                <w:color w:val="auto"/>
              </w:rPr>
              <w:t>.</w:t>
            </w:r>
          </w:p>
        </w:tc>
        <w:tc>
          <w:tcPr>
            <w:tcW w:w="1453" w:type="dxa"/>
          </w:tcPr>
          <w:p w14:paraId="5EA5FF4F" w14:textId="77777777" w:rsidR="001645A4" w:rsidRPr="002D2C81" w:rsidRDefault="001645A4" w:rsidP="00AC1206">
            <w:pPr>
              <w:spacing w:after="0" w:line="240" w:lineRule="auto"/>
              <w:ind w:left="81"/>
              <w:jc w:val="both"/>
              <w:rPr>
                <w:rFonts w:ascii="Times New Roman" w:eastAsia="Times New Roman" w:hAnsi="Times New Roman"/>
                <w:b/>
                <w:u w:val="single"/>
              </w:rPr>
            </w:pPr>
          </w:p>
        </w:tc>
      </w:tr>
      <w:tr w:rsidR="00B435BC" w:rsidRPr="002D2C81" w14:paraId="31D44FE5" w14:textId="77777777" w:rsidTr="00CF36CD">
        <w:tc>
          <w:tcPr>
            <w:tcW w:w="12455" w:type="dxa"/>
            <w:gridSpan w:val="2"/>
            <w:shd w:val="clear" w:color="auto" w:fill="auto"/>
          </w:tcPr>
          <w:p w14:paraId="406951E9" w14:textId="77777777" w:rsidR="00B435BC" w:rsidRPr="002D2C81" w:rsidRDefault="00B435BC" w:rsidP="008B57E1">
            <w:pPr>
              <w:pStyle w:val="Heading3"/>
              <w:numPr>
                <w:ilvl w:val="2"/>
                <w:numId w:val="3"/>
              </w:numPr>
              <w:ind w:left="78"/>
              <w:jc w:val="both"/>
              <w:rPr>
                <w:rFonts w:ascii="Times New Roman" w:hAnsi="Times New Roman"/>
                <w:color w:val="auto"/>
              </w:rPr>
            </w:pPr>
            <w:r w:rsidRPr="002D2C81">
              <w:rPr>
                <w:rFonts w:ascii="Times New Roman" w:hAnsi="Times New Roman"/>
                <w:color w:val="auto"/>
                <w:lang w:val="bg-BG"/>
              </w:rPr>
              <w:t>И</w:t>
            </w:r>
            <w:r w:rsidRPr="002D2C81">
              <w:rPr>
                <w:rFonts w:ascii="Times New Roman" w:hAnsi="Times New Roman"/>
                <w:color w:val="auto"/>
              </w:rPr>
              <w:t xml:space="preserve">збор на група водомери - главен водомер </w:t>
            </w:r>
            <w:r w:rsidRPr="002D2C81">
              <w:rPr>
                <w:rFonts w:ascii="Times New Roman" w:hAnsi="Times New Roman"/>
                <w:color w:val="auto"/>
                <w:lang w:val="bg-BG"/>
              </w:rPr>
              <w:t>плюс</w:t>
            </w:r>
            <w:r w:rsidRPr="002D2C81">
              <w:rPr>
                <w:rFonts w:ascii="Times New Roman" w:hAnsi="Times New Roman"/>
                <w:color w:val="auto"/>
              </w:rPr>
              <w:t xml:space="preserve"> подчинени водомери /DMA </w:t>
            </w:r>
            <w:r w:rsidRPr="002D2C81">
              <w:rPr>
                <w:rFonts w:ascii="Times New Roman" w:hAnsi="Times New Roman"/>
                <w:color w:val="auto"/>
                <w:lang w:val="bg-BG"/>
              </w:rPr>
              <w:t xml:space="preserve">и </w:t>
            </w:r>
            <w:r w:rsidRPr="002D2C81">
              <w:rPr>
                <w:rFonts w:ascii="Times New Roman" w:hAnsi="Times New Roman"/>
                <w:color w:val="auto"/>
              </w:rPr>
              <w:t>PMA</w:t>
            </w:r>
            <w:r w:rsidRPr="002D2C81">
              <w:rPr>
                <w:rFonts w:ascii="Times New Roman" w:hAnsi="Times New Roman"/>
                <w:color w:val="auto"/>
                <w:lang w:val="bg-BG"/>
              </w:rPr>
              <w:t xml:space="preserve"> зони/</w:t>
            </w:r>
            <w:r w:rsidRPr="002D2C81">
              <w:rPr>
                <w:rFonts w:ascii="Times New Roman" w:hAnsi="Times New Roman"/>
                <w:color w:val="auto"/>
              </w:rPr>
              <w:t xml:space="preserve">– представяне </w:t>
            </w:r>
            <w:r w:rsidRPr="002D2C81">
              <w:rPr>
                <w:rFonts w:ascii="Times New Roman" w:hAnsi="Times New Roman"/>
                <w:color w:val="auto"/>
                <w:lang w:val="bg-BG"/>
              </w:rPr>
              <w:t>на данни за потребление като:</w:t>
            </w:r>
          </w:p>
          <w:p w14:paraId="23783382" w14:textId="77777777" w:rsidR="00B435BC" w:rsidRPr="002D2C81" w:rsidRDefault="00B435BC" w:rsidP="008B57E1">
            <w:pPr>
              <w:pStyle w:val="Heading4"/>
              <w:numPr>
                <w:ilvl w:val="3"/>
                <w:numId w:val="3"/>
              </w:numPr>
              <w:ind w:left="78"/>
              <w:jc w:val="both"/>
              <w:rPr>
                <w:rFonts w:ascii="Times New Roman" w:hAnsi="Times New Roman"/>
                <w:i w:val="0"/>
                <w:color w:val="auto"/>
              </w:rPr>
            </w:pPr>
            <w:proofErr w:type="gramStart"/>
            <w:r w:rsidRPr="002D2C81">
              <w:rPr>
                <w:rFonts w:ascii="Times New Roman" w:hAnsi="Times New Roman"/>
                <w:i w:val="0"/>
                <w:color w:val="auto"/>
              </w:rPr>
              <w:t>измерено</w:t>
            </w:r>
            <w:proofErr w:type="gramEnd"/>
            <w:r w:rsidRPr="002D2C81">
              <w:rPr>
                <w:rFonts w:ascii="Times New Roman" w:hAnsi="Times New Roman"/>
                <w:i w:val="0"/>
                <w:color w:val="auto"/>
              </w:rPr>
              <w:t xml:space="preserve"> по главен водомер;</w:t>
            </w:r>
          </w:p>
          <w:p w14:paraId="555CD03A" w14:textId="77777777" w:rsidR="00B435BC" w:rsidRPr="002D2C81" w:rsidRDefault="00B435BC" w:rsidP="008B57E1">
            <w:pPr>
              <w:pStyle w:val="Heading4"/>
              <w:numPr>
                <w:ilvl w:val="3"/>
                <w:numId w:val="3"/>
              </w:numPr>
              <w:ind w:left="78"/>
              <w:jc w:val="both"/>
              <w:rPr>
                <w:rFonts w:ascii="Times New Roman" w:hAnsi="Times New Roman"/>
                <w:i w:val="0"/>
                <w:color w:val="auto"/>
              </w:rPr>
            </w:pPr>
            <w:proofErr w:type="gramStart"/>
            <w:r w:rsidRPr="002D2C81">
              <w:rPr>
                <w:rFonts w:ascii="Times New Roman" w:hAnsi="Times New Roman"/>
                <w:i w:val="0"/>
                <w:color w:val="auto"/>
              </w:rPr>
              <w:t>сумарно</w:t>
            </w:r>
            <w:proofErr w:type="gramEnd"/>
            <w:r w:rsidRPr="002D2C81">
              <w:rPr>
                <w:rFonts w:ascii="Times New Roman" w:hAnsi="Times New Roman"/>
                <w:i w:val="0"/>
                <w:color w:val="auto"/>
              </w:rPr>
              <w:t xml:space="preserve"> измерено по подчинени водомери;</w:t>
            </w:r>
          </w:p>
          <w:p w14:paraId="64AD1E47" w14:textId="77777777" w:rsidR="00B435BC" w:rsidRPr="002D2C81" w:rsidRDefault="00B435BC" w:rsidP="008B57E1">
            <w:pPr>
              <w:pStyle w:val="Heading4"/>
              <w:numPr>
                <w:ilvl w:val="3"/>
                <w:numId w:val="3"/>
              </w:numPr>
              <w:ind w:left="78"/>
              <w:jc w:val="both"/>
              <w:rPr>
                <w:rFonts w:ascii="Times New Roman" w:eastAsia="Times New Roman" w:hAnsi="Times New Roman"/>
                <w:u w:val="single"/>
              </w:rPr>
            </w:pPr>
            <w:proofErr w:type="gramStart"/>
            <w:r w:rsidRPr="002D2C81">
              <w:rPr>
                <w:rFonts w:ascii="Times New Roman" w:hAnsi="Times New Roman"/>
                <w:i w:val="0"/>
                <w:color w:val="auto"/>
              </w:rPr>
              <w:t>разлика</w:t>
            </w:r>
            <w:proofErr w:type="gramEnd"/>
            <w:r w:rsidRPr="002D2C81">
              <w:rPr>
                <w:rFonts w:ascii="Times New Roman" w:hAnsi="Times New Roman"/>
                <w:i w:val="0"/>
                <w:color w:val="auto"/>
              </w:rPr>
              <w:t xml:space="preserve"> в м</w:t>
            </w:r>
            <w:r w:rsidRPr="002D2C81">
              <w:rPr>
                <w:rFonts w:ascii="Times New Roman" w:hAnsi="Times New Roman"/>
                <w:i w:val="0"/>
                <w:color w:val="auto"/>
                <w:vertAlign w:val="superscript"/>
              </w:rPr>
              <w:t>3</w:t>
            </w:r>
            <w:r w:rsidRPr="002D2C81">
              <w:rPr>
                <w:rFonts w:ascii="Times New Roman" w:hAnsi="Times New Roman"/>
                <w:i w:val="0"/>
                <w:color w:val="auto"/>
              </w:rPr>
              <w:t xml:space="preserve"> и </w:t>
            </w:r>
            <w:r w:rsidRPr="002D2C81">
              <w:rPr>
                <w:rFonts w:ascii="Times New Roman" w:hAnsi="Times New Roman"/>
                <w:i w:val="0"/>
                <w:color w:val="auto"/>
                <w:lang w:val="bg-BG"/>
              </w:rPr>
              <w:t>проценти</w:t>
            </w:r>
            <w:r w:rsidRPr="002D2C81">
              <w:rPr>
                <w:rFonts w:ascii="Times New Roman" w:hAnsi="Times New Roman"/>
                <w:i w:val="0"/>
                <w:color w:val="auto"/>
              </w:rPr>
              <w:t>.</w:t>
            </w:r>
          </w:p>
        </w:tc>
        <w:tc>
          <w:tcPr>
            <w:tcW w:w="1453" w:type="dxa"/>
          </w:tcPr>
          <w:p w14:paraId="606F887F" w14:textId="77777777" w:rsidR="00B435BC" w:rsidRPr="002D2C81" w:rsidRDefault="00B435BC" w:rsidP="00AC1206">
            <w:pPr>
              <w:spacing w:after="0" w:line="240" w:lineRule="auto"/>
              <w:ind w:left="81"/>
              <w:jc w:val="both"/>
              <w:rPr>
                <w:rFonts w:ascii="Times New Roman" w:eastAsia="Times New Roman" w:hAnsi="Times New Roman"/>
                <w:b/>
                <w:u w:val="single"/>
              </w:rPr>
            </w:pPr>
          </w:p>
        </w:tc>
      </w:tr>
      <w:tr w:rsidR="00B435BC" w:rsidRPr="002D2C81" w14:paraId="5EB8BD80" w14:textId="77777777" w:rsidTr="00CF36CD">
        <w:tc>
          <w:tcPr>
            <w:tcW w:w="12455" w:type="dxa"/>
            <w:gridSpan w:val="2"/>
            <w:shd w:val="clear" w:color="auto" w:fill="auto"/>
          </w:tcPr>
          <w:p w14:paraId="3909E347" w14:textId="609B82F5" w:rsidR="00B435BC" w:rsidRPr="002D2C81" w:rsidRDefault="00EC4415" w:rsidP="008B57E1">
            <w:pPr>
              <w:pStyle w:val="Heading3"/>
              <w:numPr>
                <w:ilvl w:val="2"/>
                <w:numId w:val="3"/>
              </w:numPr>
              <w:ind w:left="78"/>
              <w:jc w:val="both"/>
              <w:rPr>
                <w:rFonts w:ascii="Times New Roman" w:eastAsia="Times New Roman" w:hAnsi="Times New Roman"/>
                <w:u w:val="single"/>
              </w:rPr>
            </w:pPr>
            <w:r w:rsidRPr="002D2C81">
              <w:rPr>
                <w:rFonts w:ascii="Times New Roman" w:hAnsi="Times New Roman" w:cs="Times New Roman"/>
                <w:color w:val="auto"/>
              </w:rPr>
              <w:lastRenderedPageBreak/>
              <w:t>За нуждите на статистическите данни при определяне на минимално или максимално потребление за отчетен период или други гранични показатели следва да се използват последователно предадени и получени във времето данни за потребление.</w:t>
            </w:r>
          </w:p>
        </w:tc>
        <w:tc>
          <w:tcPr>
            <w:tcW w:w="1453" w:type="dxa"/>
          </w:tcPr>
          <w:p w14:paraId="4B60E186" w14:textId="77777777" w:rsidR="00B435BC" w:rsidRPr="002D2C81" w:rsidRDefault="00B435BC" w:rsidP="00AC1206">
            <w:pPr>
              <w:spacing w:after="0" w:line="240" w:lineRule="auto"/>
              <w:ind w:left="81"/>
              <w:jc w:val="both"/>
              <w:rPr>
                <w:rFonts w:ascii="Times New Roman" w:eastAsia="Times New Roman" w:hAnsi="Times New Roman"/>
                <w:b/>
                <w:u w:val="single"/>
              </w:rPr>
            </w:pPr>
          </w:p>
        </w:tc>
      </w:tr>
      <w:tr w:rsidR="00B435BC" w:rsidRPr="002D2C81" w14:paraId="27F2ADF0" w14:textId="77777777" w:rsidTr="00CF36CD">
        <w:tc>
          <w:tcPr>
            <w:tcW w:w="12455" w:type="dxa"/>
            <w:gridSpan w:val="2"/>
            <w:shd w:val="clear" w:color="auto" w:fill="auto"/>
          </w:tcPr>
          <w:p w14:paraId="704ABFF3" w14:textId="5BF72A8E" w:rsidR="00B435BC" w:rsidRPr="002D2C81" w:rsidRDefault="00EC4415" w:rsidP="008B57E1">
            <w:pPr>
              <w:pStyle w:val="Heading3"/>
              <w:numPr>
                <w:ilvl w:val="2"/>
                <w:numId w:val="3"/>
              </w:numPr>
              <w:ind w:left="78"/>
              <w:jc w:val="both"/>
              <w:rPr>
                <w:rFonts w:ascii="Times New Roman" w:eastAsia="Times New Roman" w:hAnsi="Times New Roman"/>
                <w:u w:val="single"/>
              </w:rPr>
            </w:pPr>
            <w:r w:rsidRPr="002D2C81">
              <w:rPr>
                <w:rFonts w:ascii="Times New Roman" w:hAnsi="Times New Roman" w:cs="Times New Roman"/>
                <w:color w:val="auto"/>
              </w:rPr>
              <w:t>При наличие на период на липсващи последователни записи, този период следва да не участва в статистиката за подобне тип данни, а само в изчисления на сумарни или средни стойности, които не се влияят от честотата на предаване и комбиниране на два или повече отчетни периода.</w:t>
            </w:r>
          </w:p>
        </w:tc>
        <w:tc>
          <w:tcPr>
            <w:tcW w:w="1453" w:type="dxa"/>
          </w:tcPr>
          <w:p w14:paraId="7EB2AF0E" w14:textId="77777777" w:rsidR="00B435BC" w:rsidRPr="002D2C81" w:rsidRDefault="00B435BC" w:rsidP="00AC1206">
            <w:pPr>
              <w:spacing w:after="0" w:line="240" w:lineRule="auto"/>
              <w:ind w:left="81"/>
              <w:jc w:val="both"/>
              <w:rPr>
                <w:rFonts w:ascii="Times New Roman" w:eastAsia="Times New Roman" w:hAnsi="Times New Roman"/>
                <w:b/>
                <w:u w:val="single"/>
              </w:rPr>
            </w:pPr>
          </w:p>
        </w:tc>
      </w:tr>
      <w:tr w:rsidR="002339D1" w:rsidRPr="002D2C81" w14:paraId="53D66E71" w14:textId="77777777" w:rsidTr="00CF36CD">
        <w:tc>
          <w:tcPr>
            <w:tcW w:w="13908" w:type="dxa"/>
            <w:gridSpan w:val="3"/>
            <w:shd w:val="clear" w:color="auto" w:fill="auto"/>
          </w:tcPr>
          <w:p w14:paraId="2407A1C9" w14:textId="77777777" w:rsidR="002339D1" w:rsidRPr="002D2C81" w:rsidRDefault="002339D1" w:rsidP="008B57E1">
            <w:pPr>
              <w:pStyle w:val="Heading2"/>
              <w:numPr>
                <w:ilvl w:val="1"/>
                <w:numId w:val="3"/>
              </w:numPr>
              <w:rPr>
                <w:sz w:val="24"/>
                <w:szCs w:val="24"/>
              </w:rPr>
            </w:pPr>
            <w:r w:rsidRPr="002D2C81">
              <w:rPr>
                <w:sz w:val="24"/>
                <w:szCs w:val="24"/>
              </w:rPr>
              <w:t>Генериране на събития въз основа на данните за потребления</w:t>
            </w:r>
          </w:p>
        </w:tc>
      </w:tr>
      <w:tr w:rsidR="00B435BC" w:rsidRPr="002D2C81" w14:paraId="4CF1658A" w14:textId="77777777" w:rsidTr="00CF36CD">
        <w:tc>
          <w:tcPr>
            <w:tcW w:w="12455" w:type="dxa"/>
            <w:gridSpan w:val="2"/>
            <w:shd w:val="clear" w:color="auto" w:fill="auto"/>
          </w:tcPr>
          <w:p w14:paraId="6457B765" w14:textId="77777777" w:rsidR="002339D1" w:rsidRPr="002D2C81" w:rsidRDefault="002339D1" w:rsidP="008B57E1">
            <w:pPr>
              <w:pStyle w:val="Heading3"/>
              <w:numPr>
                <w:ilvl w:val="2"/>
                <w:numId w:val="3"/>
              </w:numPr>
              <w:ind w:left="0"/>
              <w:jc w:val="both"/>
              <w:rPr>
                <w:rFonts w:ascii="Times New Roman" w:hAnsi="Times New Roman"/>
                <w:color w:val="auto"/>
                <w:lang w:val="en-GB"/>
              </w:rPr>
            </w:pPr>
            <w:r w:rsidRPr="002D2C81">
              <w:rPr>
                <w:rFonts w:ascii="Times New Roman" w:hAnsi="Times New Roman"/>
                <w:color w:val="auto"/>
                <w:lang w:val="bg-BG"/>
              </w:rPr>
              <w:t>Генериране на събития (аларми) и уведомяване чрез различни методи за:</w:t>
            </w:r>
          </w:p>
          <w:p w14:paraId="14238F70" w14:textId="77777777" w:rsidR="002339D1" w:rsidRPr="002D2C81" w:rsidRDefault="002339D1" w:rsidP="008B57E1">
            <w:pPr>
              <w:pStyle w:val="Heading4"/>
              <w:numPr>
                <w:ilvl w:val="3"/>
                <w:numId w:val="3"/>
              </w:numPr>
              <w:ind w:left="0"/>
              <w:jc w:val="both"/>
              <w:rPr>
                <w:rFonts w:ascii="Times New Roman" w:hAnsi="Times New Roman"/>
                <w:i w:val="0"/>
                <w:color w:val="auto"/>
              </w:rPr>
            </w:pPr>
            <w:proofErr w:type="gramStart"/>
            <w:r w:rsidRPr="002D2C81">
              <w:rPr>
                <w:rFonts w:ascii="Times New Roman" w:hAnsi="Times New Roman"/>
                <w:i w:val="0"/>
                <w:color w:val="auto"/>
              </w:rPr>
              <w:t>постоянно</w:t>
            </w:r>
            <w:proofErr w:type="gramEnd"/>
            <w:r w:rsidRPr="002D2C81">
              <w:rPr>
                <w:rFonts w:ascii="Times New Roman" w:hAnsi="Times New Roman"/>
                <w:i w:val="0"/>
                <w:color w:val="auto"/>
              </w:rPr>
              <w:t xml:space="preserve"> нулево потребление за </w:t>
            </w:r>
            <w:r w:rsidRPr="002D2C81">
              <w:rPr>
                <w:rFonts w:ascii="Times New Roman" w:hAnsi="Times New Roman"/>
                <w:i w:val="0"/>
                <w:color w:val="auto"/>
                <w:lang w:val="bg-BG"/>
              </w:rPr>
              <w:t>повече от</w:t>
            </w:r>
            <w:r w:rsidRPr="002D2C81">
              <w:rPr>
                <w:rFonts w:ascii="Times New Roman" w:hAnsi="Times New Roman"/>
                <w:i w:val="0"/>
                <w:color w:val="auto"/>
              </w:rPr>
              <w:t xml:space="preserve"> 24 часа – индикация за всеки изминал календарен ден;</w:t>
            </w:r>
          </w:p>
          <w:p w14:paraId="4B170C99" w14:textId="77777777" w:rsidR="00EC4415" w:rsidRPr="002D2C81" w:rsidRDefault="00EC4415" w:rsidP="008B57E1">
            <w:pPr>
              <w:pStyle w:val="Heading4"/>
              <w:numPr>
                <w:ilvl w:val="3"/>
                <w:numId w:val="3"/>
              </w:numPr>
              <w:ind w:left="0"/>
              <w:jc w:val="both"/>
              <w:rPr>
                <w:rFonts w:ascii="Times New Roman" w:hAnsi="Times New Roman"/>
                <w:i w:val="0"/>
                <w:color w:val="auto"/>
              </w:rPr>
            </w:pPr>
            <w:proofErr w:type="gramStart"/>
            <w:r w:rsidRPr="002D2C81">
              <w:rPr>
                <w:rFonts w:ascii="Times New Roman" w:hAnsi="Times New Roman"/>
                <w:i w:val="0"/>
                <w:color w:val="auto"/>
              </w:rPr>
              <w:t>постоянно</w:t>
            </w:r>
            <w:proofErr w:type="gramEnd"/>
            <w:r w:rsidRPr="002D2C81">
              <w:rPr>
                <w:rFonts w:ascii="Times New Roman" w:hAnsi="Times New Roman"/>
                <w:i w:val="0"/>
                <w:color w:val="auto"/>
              </w:rPr>
              <w:t xml:space="preserve"> потребление 100% над средните стойности за повече от 24 часа – индикация за всеки изминал календарен ден сравнено с предишния на последния изминал календaрен ден;</w:t>
            </w:r>
          </w:p>
          <w:p w14:paraId="4E4B3720" w14:textId="77777777" w:rsidR="00EC4415" w:rsidRPr="002D2C81" w:rsidRDefault="00EC4415" w:rsidP="008B57E1">
            <w:pPr>
              <w:pStyle w:val="Heading4"/>
              <w:numPr>
                <w:ilvl w:val="3"/>
                <w:numId w:val="3"/>
              </w:numPr>
              <w:ind w:left="0"/>
              <w:jc w:val="both"/>
              <w:rPr>
                <w:rFonts w:ascii="Times New Roman" w:hAnsi="Times New Roman"/>
                <w:i w:val="0"/>
                <w:color w:val="auto"/>
              </w:rPr>
            </w:pPr>
            <w:proofErr w:type="gramStart"/>
            <w:r w:rsidRPr="002D2C81">
              <w:rPr>
                <w:rFonts w:ascii="Times New Roman" w:hAnsi="Times New Roman"/>
                <w:i w:val="0"/>
                <w:color w:val="auto"/>
              </w:rPr>
              <w:t>сумарно</w:t>
            </w:r>
            <w:proofErr w:type="gramEnd"/>
            <w:r w:rsidRPr="002D2C81">
              <w:rPr>
                <w:rFonts w:ascii="Times New Roman" w:hAnsi="Times New Roman"/>
                <w:i w:val="0"/>
                <w:color w:val="auto"/>
              </w:rPr>
              <w:t xml:space="preserve"> потребление измерено 50% под средните стойности за повече от 24 часа – индикация за всеки изминал календарен ден сравнено с предишния на последния изминал календaрен ден;</w:t>
            </w:r>
          </w:p>
          <w:p w14:paraId="368EB5E5" w14:textId="77777777" w:rsidR="00EC4415" w:rsidRPr="002D2C81" w:rsidRDefault="00EC4415" w:rsidP="008B57E1">
            <w:pPr>
              <w:pStyle w:val="Heading4"/>
              <w:numPr>
                <w:ilvl w:val="3"/>
                <w:numId w:val="3"/>
              </w:numPr>
              <w:ind w:left="0"/>
              <w:jc w:val="both"/>
              <w:rPr>
                <w:rFonts w:ascii="Times New Roman" w:hAnsi="Times New Roman"/>
                <w:i w:val="0"/>
                <w:color w:val="auto"/>
              </w:rPr>
            </w:pPr>
            <w:proofErr w:type="gramStart"/>
            <w:r w:rsidRPr="002D2C81">
              <w:rPr>
                <w:rFonts w:ascii="Times New Roman" w:hAnsi="Times New Roman"/>
                <w:i w:val="0"/>
                <w:color w:val="auto"/>
              </w:rPr>
              <w:t>критично</w:t>
            </w:r>
            <w:proofErr w:type="gramEnd"/>
            <w:r w:rsidRPr="002D2C81">
              <w:rPr>
                <w:rFonts w:ascii="Times New Roman" w:hAnsi="Times New Roman"/>
                <w:i w:val="0"/>
                <w:color w:val="auto"/>
              </w:rPr>
              <w:t xml:space="preserve"> ниско ниво на автономното захранване на комуникационното устройство според параметрите на производителя като измерена средна стойност за изминалия календарен ден;</w:t>
            </w:r>
          </w:p>
          <w:p w14:paraId="0DCCFB71" w14:textId="1BE4E1EB" w:rsidR="00B435BC" w:rsidRPr="002D2C81" w:rsidRDefault="00EC4415" w:rsidP="008B57E1">
            <w:pPr>
              <w:pStyle w:val="Heading4"/>
              <w:numPr>
                <w:ilvl w:val="3"/>
                <w:numId w:val="3"/>
              </w:numPr>
              <w:ind w:left="0"/>
              <w:jc w:val="both"/>
              <w:rPr>
                <w:rFonts w:ascii="Times New Roman" w:hAnsi="Times New Roman"/>
                <w:i w:val="0"/>
                <w:color w:val="auto"/>
              </w:rPr>
            </w:pPr>
            <w:proofErr w:type="gramStart"/>
            <w:r w:rsidRPr="002D2C81">
              <w:rPr>
                <w:rFonts w:ascii="Times New Roman" w:hAnsi="Times New Roman"/>
                <w:i w:val="0"/>
                <w:color w:val="auto"/>
              </w:rPr>
              <w:t>регистрирано</w:t>
            </w:r>
            <w:proofErr w:type="gramEnd"/>
            <w:r w:rsidRPr="002D2C81">
              <w:rPr>
                <w:rFonts w:ascii="Times New Roman" w:hAnsi="Times New Roman"/>
                <w:i w:val="0"/>
                <w:color w:val="auto"/>
              </w:rPr>
              <w:t xml:space="preserve"> ниско ниво на сигнал на безжичната комуникация при получаване данни за потребление според параметрите на изпозваната технология като измерена средна стойност за изминалия календарен ден.</w:t>
            </w:r>
          </w:p>
        </w:tc>
        <w:tc>
          <w:tcPr>
            <w:tcW w:w="1453" w:type="dxa"/>
          </w:tcPr>
          <w:p w14:paraId="0BD6DD38" w14:textId="77777777" w:rsidR="00B435BC" w:rsidRPr="002D2C81" w:rsidRDefault="00B435BC" w:rsidP="00AC1206">
            <w:pPr>
              <w:spacing w:after="0" w:line="240" w:lineRule="auto"/>
              <w:ind w:left="81"/>
              <w:jc w:val="both"/>
              <w:rPr>
                <w:rFonts w:ascii="Times New Roman" w:eastAsia="Times New Roman" w:hAnsi="Times New Roman"/>
                <w:b/>
                <w:u w:val="single"/>
              </w:rPr>
            </w:pPr>
          </w:p>
        </w:tc>
      </w:tr>
      <w:tr w:rsidR="002339D1" w:rsidRPr="002D2C81" w14:paraId="2B8BD060" w14:textId="77777777" w:rsidTr="00CF36CD">
        <w:trPr>
          <w:trHeight w:val="2101"/>
        </w:trPr>
        <w:tc>
          <w:tcPr>
            <w:tcW w:w="12455" w:type="dxa"/>
            <w:gridSpan w:val="2"/>
            <w:shd w:val="clear" w:color="auto" w:fill="auto"/>
          </w:tcPr>
          <w:p w14:paraId="62B13FA0" w14:textId="49BCE408" w:rsidR="00B03AA0" w:rsidRPr="002D2C81" w:rsidRDefault="00B03AA0" w:rsidP="008B57E1">
            <w:pPr>
              <w:pStyle w:val="Heading3"/>
              <w:numPr>
                <w:ilvl w:val="2"/>
                <w:numId w:val="3"/>
              </w:numPr>
              <w:ind w:left="0"/>
              <w:rPr>
                <w:rFonts w:ascii="Times New Roman" w:hAnsi="Times New Roman" w:cs="Times New Roman"/>
              </w:rPr>
            </w:pPr>
            <w:r w:rsidRPr="002D2C81">
              <w:rPr>
                <w:rFonts w:ascii="Times New Roman" w:hAnsi="Times New Roman" w:cs="Times New Roman"/>
                <w:color w:val="auto"/>
              </w:rPr>
              <w:t>Генериране на отчети за всеки календарен ден с агрегиране данните за всички избрани активни устройства:</w:t>
            </w:r>
          </w:p>
          <w:p w14:paraId="6DD6AADE" w14:textId="77777777" w:rsidR="00266F5C" w:rsidRPr="002D2C81" w:rsidRDefault="00266F5C" w:rsidP="008B57E1">
            <w:pPr>
              <w:pStyle w:val="Heading4"/>
              <w:numPr>
                <w:ilvl w:val="3"/>
                <w:numId w:val="3"/>
              </w:numPr>
              <w:ind w:left="0"/>
              <w:jc w:val="both"/>
              <w:rPr>
                <w:rFonts w:ascii="Times New Roman" w:hAnsi="Times New Roman"/>
                <w:i w:val="0"/>
                <w:color w:val="auto"/>
                <w:lang w:val="bg-BG"/>
              </w:rPr>
            </w:pPr>
            <w:proofErr w:type="gramStart"/>
            <w:r w:rsidRPr="002D2C81">
              <w:rPr>
                <w:rFonts w:ascii="Times New Roman" w:hAnsi="Times New Roman"/>
                <w:i w:val="0"/>
                <w:color w:val="auto"/>
              </w:rPr>
              <w:t>брой</w:t>
            </w:r>
            <w:proofErr w:type="gramEnd"/>
            <w:r w:rsidRPr="002D2C81">
              <w:rPr>
                <w:rFonts w:ascii="Times New Roman" w:hAnsi="Times New Roman"/>
                <w:i w:val="0"/>
                <w:color w:val="auto"/>
              </w:rPr>
              <w:t xml:space="preserve"> </w:t>
            </w:r>
            <w:r w:rsidRPr="002D2C81">
              <w:rPr>
                <w:rFonts w:ascii="Times New Roman" w:hAnsi="Times New Roman"/>
                <w:i w:val="0"/>
                <w:color w:val="auto"/>
                <w:lang w:val="bg-BG"/>
              </w:rPr>
              <w:t>неполучени предавания на данни за потребление за 24 часа и процентно</w:t>
            </w:r>
            <w:r w:rsidRPr="002D2C81">
              <w:rPr>
                <w:rFonts w:ascii="Times New Roman" w:hAnsi="Times New Roman"/>
                <w:i w:val="0"/>
                <w:color w:val="auto"/>
              </w:rPr>
              <w:t xml:space="preserve"> отношение към общ</w:t>
            </w:r>
            <w:r w:rsidRPr="002D2C81">
              <w:rPr>
                <w:rFonts w:ascii="Times New Roman" w:hAnsi="Times New Roman"/>
                <w:i w:val="0"/>
                <w:color w:val="auto"/>
                <w:lang w:val="bg-BG"/>
              </w:rPr>
              <w:t xml:space="preserve">ия планиран </w:t>
            </w:r>
            <w:r w:rsidRPr="002D2C81">
              <w:rPr>
                <w:rFonts w:ascii="Times New Roman" w:hAnsi="Times New Roman"/>
                <w:i w:val="0"/>
                <w:color w:val="auto"/>
              </w:rPr>
              <w:t xml:space="preserve">брой </w:t>
            </w:r>
            <w:r w:rsidRPr="002D2C81">
              <w:rPr>
                <w:rFonts w:ascii="Times New Roman" w:hAnsi="Times New Roman"/>
                <w:i w:val="0"/>
                <w:color w:val="auto"/>
                <w:lang w:val="bg-BG"/>
              </w:rPr>
              <w:t>предавания за този период при период на предаване по-малък или равен на 24 часа;</w:t>
            </w:r>
          </w:p>
          <w:p w14:paraId="1523100B" w14:textId="77777777" w:rsidR="00EC4415" w:rsidRPr="002D2C81" w:rsidRDefault="00EC4415" w:rsidP="008B57E1">
            <w:pPr>
              <w:pStyle w:val="Heading4"/>
              <w:numPr>
                <w:ilvl w:val="3"/>
                <w:numId w:val="3"/>
              </w:numPr>
              <w:ind w:left="0"/>
              <w:jc w:val="both"/>
              <w:rPr>
                <w:rFonts w:ascii="Times New Roman" w:hAnsi="Times New Roman"/>
                <w:i w:val="0"/>
                <w:color w:val="auto"/>
                <w:lang w:val="bg-BG"/>
              </w:rPr>
            </w:pPr>
            <w:r w:rsidRPr="002D2C81">
              <w:rPr>
                <w:rFonts w:ascii="Times New Roman" w:hAnsi="Times New Roman"/>
                <w:i w:val="0"/>
                <w:color w:val="000000"/>
                <w:lang w:val="bg-BG"/>
              </w:rPr>
              <w:t>сумарна дължина на  периодите, кратни на зададените периоди на предаване, с неполучени / липсващи данни за потребление при период на предаване по-малък или равен на 24 часа;</w:t>
            </w:r>
          </w:p>
          <w:p w14:paraId="642DD877" w14:textId="7D2B402C" w:rsidR="002339D1" w:rsidRPr="002D2C81" w:rsidRDefault="00EC4415" w:rsidP="008B57E1">
            <w:pPr>
              <w:pStyle w:val="Heading4"/>
              <w:numPr>
                <w:ilvl w:val="3"/>
                <w:numId w:val="3"/>
              </w:numPr>
              <w:ind w:left="0"/>
              <w:jc w:val="both"/>
              <w:rPr>
                <w:rFonts w:ascii="Times New Roman" w:hAnsi="Times New Roman"/>
                <w:i w:val="0"/>
                <w:color w:val="auto"/>
                <w:lang w:val="bg-BG"/>
              </w:rPr>
            </w:pPr>
            <w:r w:rsidRPr="002D2C81">
              <w:rPr>
                <w:rFonts w:ascii="Times New Roman" w:hAnsi="Times New Roman"/>
                <w:i w:val="0"/>
                <w:color w:val="000000"/>
                <w:lang w:val="bg-BG"/>
              </w:rPr>
              <w:t>общо брой планирани според зададените периоди на предаване, но неполучени предавания на данни за потребление за 24 часов период при период на предаване по-малък или равен на 24 часа.</w:t>
            </w:r>
          </w:p>
        </w:tc>
        <w:tc>
          <w:tcPr>
            <w:tcW w:w="1453" w:type="dxa"/>
          </w:tcPr>
          <w:p w14:paraId="4DD62665" w14:textId="77777777" w:rsidR="002339D1" w:rsidRPr="002D2C81" w:rsidRDefault="002339D1" w:rsidP="00AC1206">
            <w:pPr>
              <w:spacing w:after="0" w:line="240" w:lineRule="auto"/>
              <w:ind w:left="81"/>
              <w:jc w:val="both"/>
              <w:rPr>
                <w:rFonts w:ascii="Times New Roman" w:eastAsia="Times New Roman" w:hAnsi="Times New Roman"/>
                <w:b/>
                <w:u w:val="single"/>
              </w:rPr>
            </w:pPr>
          </w:p>
        </w:tc>
      </w:tr>
      <w:tr w:rsidR="002339D1" w:rsidRPr="002D2C81" w14:paraId="357AE013" w14:textId="77777777" w:rsidTr="00CF36CD">
        <w:tc>
          <w:tcPr>
            <w:tcW w:w="12455" w:type="dxa"/>
            <w:gridSpan w:val="2"/>
            <w:shd w:val="clear" w:color="auto" w:fill="auto"/>
          </w:tcPr>
          <w:p w14:paraId="2DC5CAFE" w14:textId="77777777" w:rsidR="002339D1" w:rsidRPr="002D2C81" w:rsidRDefault="002339D1" w:rsidP="008B57E1">
            <w:pPr>
              <w:pStyle w:val="Heading3"/>
              <w:numPr>
                <w:ilvl w:val="2"/>
                <w:numId w:val="3"/>
              </w:numPr>
              <w:ind w:left="78"/>
              <w:rPr>
                <w:rFonts w:ascii="Times New Roman" w:eastAsia="Times New Roman" w:hAnsi="Times New Roman"/>
                <w:u w:val="single"/>
              </w:rPr>
            </w:pPr>
            <w:r w:rsidRPr="002D2C81">
              <w:rPr>
                <w:rFonts w:ascii="Times New Roman" w:hAnsi="Times New Roman" w:cs="Times New Roman"/>
                <w:color w:val="auto"/>
              </w:rPr>
              <w:t>Генериране на събитията като агрегирани отчети за група избрани водомери / комуникационни устройства и представяне на индивидуален отчет за всеки един от тях.</w:t>
            </w:r>
          </w:p>
        </w:tc>
        <w:tc>
          <w:tcPr>
            <w:tcW w:w="1453" w:type="dxa"/>
          </w:tcPr>
          <w:p w14:paraId="18093D21" w14:textId="77777777" w:rsidR="002339D1" w:rsidRPr="002D2C81" w:rsidRDefault="002339D1" w:rsidP="00AC1206">
            <w:pPr>
              <w:spacing w:after="0" w:line="240" w:lineRule="auto"/>
              <w:ind w:left="81"/>
              <w:jc w:val="both"/>
              <w:rPr>
                <w:rFonts w:ascii="Times New Roman" w:eastAsia="Times New Roman" w:hAnsi="Times New Roman"/>
                <w:b/>
                <w:u w:val="single"/>
              </w:rPr>
            </w:pPr>
          </w:p>
        </w:tc>
      </w:tr>
      <w:tr w:rsidR="00A37569" w:rsidRPr="002D2C81" w14:paraId="161AB79E" w14:textId="77777777" w:rsidTr="00CF36CD">
        <w:tc>
          <w:tcPr>
            <w:tcW w:w="13908" w:type="dxa"/>
            <w:gridSpan w:val="3"/>
            <w:shd w:val="clear" w:color="auto" w:fill="auto"/>
          </w:tcPr>
          <w:p w14:paraId="45F2FE83" w14:textId="77777777" w:rsidR="00A37569" w:rsidRPr="002D2C81" w:rsidRDefault="00A37569" w:rsidP="008B57E1">
            <w:pPr>
              <w:pStyle w:val="Heading2"/>
              <w:numPr>
                <w:ilvl w:val="1"/>
                <w:numId w:val="3"/>
              </w:numPr>
              <w:rPr>
                <w:sz w:val="24"/>
                <w:szCs w:val="24"/>
              </w:rPr>
            </w:pPr>
            <w:r w:rsidRPr="002D2C81">
              <w:rPr>
                <w:sz w:val="24"/>
                <w:szCs w:val="24"/>
              </w:rPr>
              <w:t>Информационен панел.</w:t>
            </w:r>
          </w:p>
        </w:tc>
      </w:tr>
      <w:tr w:rsidR="002339D1" w:rsidRPr="002D2C81" w14:paraId="706C3A01" w14:textId="77777777" w:rsidTr="00CF36CD">
        <w:tc>
          <w:tcPr>
            <w:tcW w:w="12455" w:type="dxa"/>
            <w:gridSpan w:val="2"/>
            <w:shd w:val="clear" w:color="auto" w:fill="auto"/>
          </w:tcPr>
          <w:p w14:paraId="1A02DB94" w14:textId="77777777" w:rsidR="006D11BB" w:rsidRPr="002D2C81" w:rsidRDefault="006D11BB" w:rsidP="008B57E1">
            <w:pPr>
              <w:pStyle w:val="Heading3"/>
              <w:numPr>
                <w:ilvl w:val="2"/>
                <w:numId w:val="3"/>
              </w:numPr>
              <w:ind w:left="0"/>
              <w:jc w:val="both"/>
              <w:rPr>
                <w:rFonts w:ascii="Times New Roman" w:hAnsi="Times New Roman"/>
                <w:color w:val="auto"/>
              </w:rPr>
            </w:pPr>
            <w:r w:rsidRPr="002D2C81">
              <w:rPr>
                <w:rFonts w:ascii="Times New Roman" w:hAnsi="Times New Roman"/>
                <w:color w:val="auto"/>
                <w:lang w:val="bg-BG"/>
              </w:rPr>
              <w:lastRenderedPageBreak/>
              <w:t>Информационен панел</w:t>
            </w:r>
            <w:r w:rsidRPr="002D2C81">
              <w:rPr>
                <w:rFonts w:ascii="Times New Roman" w:hAnsi="Times New Roman"/>
                <w:color w:val="auto"/>
              </w:rPr>
              <w:t xml:space="preserve"> с обобщаване </w:t>
            </w:r>
            <w:r w:rsidRPr="002D2C81">
              <w:rPr>
                <w:rFonts w:ascii="Times New Roman" w:hAnsi="Times New Roman"/>
                <w:color w:val="auto"/>
                <w:lang w:val="bg-BG"/>
              </w:rPr>
              <w:t xml:space="preserve">(агрегиране) </w:t>
            </w:r>
            <w:r w:rsidRPr="002D2C81">
              <w:rPr>
                <w:rFonts w:ascii="Times New Roman" w:hAnsi="Times New Roman"/>
                <w:color w:val="auto"/>
              </w:rPr>
              <w:t xml:space="preserve">на </w:t>
            </w:r>
            <w:r w:rsidRPr="002D2C81">
              <w:rPr>
                <w:rFonts w:ascii="Times New Roman" w:hAnsi="Times New Roman"/>
                <w:color w:val="auto"/>
                <w:lang w:val="bg-BG"/>
              </w:rPr>
              <w:t xml:space="preserve">информация за състояние на системата за отчитане на потреблението в реално време с използване на </w:t>
            </w:r>
            <w:r w:rsidRPr="002D2C81">
              <w:rPr>
                <w:rFonts w:ascii="Times New Roman" w:hAnsi="Times New Roman"/>
                <w:color w:val="auto"/>
              </w:rPr>
              <w:t>различн</w:t>
            </w:r>
            <w:r w:rsidRPr="002D2C81">
              <w:rPr>
                <w:rFonts w:ascii="Times New Roman" w:hAnsi="Times New Roman"/>
                <w:color w:val="auto"/>
                <w:lang w:val="bg-BG"/>
              </w:rPr>
              <w:t>и</w:t>
            </w:r>
            <w:r w:rsidRPr="002D2C81">
              <w:rPr>
                <w:rFonts w:ascii="Times New Roman" w:hAnsi="Times New Roman"/>
                <w:color w:val="auto"/>
              </w:rPr>
              <w:t xml:space="preserve"> цветов</w:t>
            </w:r>
            <w:r w:rsidRPr="002D2C81">
              <w:rPr>
                <w:rFonts w:ascii="Times New Roman" w:hAnsi="Times New Roman"/>
                <w:color w:val="auto"/>
                <w:lang w:val="bg-BG"/>
              </w:rPr>
              <w:t>и</w:t>
            </w:r>
            <w:r w:rsidRPr="002D2C81">
              <w:rPr>
                <w:rFonts w:ascii="Times New Roman" w:hAnsi="Times New Roman"/>
                <w:color w:val="auto"/>
              </w:rPr>
              <w:t xml:space="preserve"> </w:t>
            </w:r>
            <w:r w:rsidRPr="002D2C81">
              <w:rPr>
                <w:rFonts w:ascii="Times New Roman" w:hAnsi="Times New Roman"/>
                <w:color w:val="auto"/>
                <w:lang w:val="bg-BG"/>
              </w:rPr>
              <w:t>инструменти</w:t>
            </w:r>
            <w:r w:rsidRPr="002D2C81">
              <w:rPr>
                <w:rFonts w:ascii="Times New Roman" w:hAnsi="Times New Roman"/>
                <w:color w:val="auto"/>
              </w:rPr>
              <w:t xml:space="preserve"> </w:t>
            </w:r>
            <w:r w:rsidRPr="002D2C81">
              <w:rPr>
                <w:rFonts w:ascii="Times New Roman" w:hAnsi="Times New Roman"/>
                <w:color w:val="auto"/>
                <w:lang w:val="bg-BG"/>
              </w:rPr>
              <w:t xml:space="preserve">като индикатор на степента на критичност или нормална работа: </w:t>
            </w:r>
          </w:p>
          <w:p w14:paraId="7AAE7290" w14:textId="77777777" w:rsidR="006D11BB" w:rsidRPr="002D2C81" w:rsidRDefault="006D11BB" w:rsidP="008B57E1">
            <w:pPr>
              <w:pStyle w:val="Heading4"/>
              <w:numPr>
                <w:ilvl w:val="3"/>
                <w:numId w:val="3"/>
              </w:numPr>
              <w:ind w:left="0"/>
              <w:jc w:val="both"/>
              <w:rPr>
                <w:rFonts w:ascii="Times New Roman" w:hAnsi="Times New Roman"/>
                <w:i w:val="0"/>
                <w:color w:val="auto"/>
              </w:rPr>
            </w:pPr>
            <w:proofErr w:type="gramStart"/>
            <w:r w:rsidRPr="002D2C81">
              <w:rPr>
                <w:rFonts w:ascii="Times New Roman" w:hAnsi="Times New Roman"/>
                <w:i w:val="0"/>
                <w:color w:val="auto"/>
              </w:rPr>
              <w:t>всички</w:t>
            </w:r>
            <w:proofErr w:type="gramEnd"/>
            <w:r w:rsidRPr="002D2C81">
              <w:rPr>
                <w:rFonts w:ascii="Times New Roman" w:hAnsi="Times New Roman"/>
                <w:i w:val="0"/>
                <w:color w:val="auto"/>
              </w:rPr>
              <w:t xml:space="preserve"> активни </w:t>
            </w:r>
            <w:r w:rsidRPr="002D2C81">
              <w:rPr>
                <w:rFonts w:ascii="Times New Roman" w:hAnsi="Times New Roman"/>
                <w:i w:val="0"/>
                <w:color w:val="auto"/>
                <w:lang w:val="bg-BG"/>
              </w:rPr>
              <w:t xml:space="preserve">събития (аларми) по вид с </w:t>
            </w:r>
            <w:r w:rsidRPr="002D2C81">
              <w:rPr>
                <w:rFonts w:ascii="Times New Roman" w:hAnsi="Times New Roman"/>
                <w:i w:val="0"/>
                <w:color w:val="auto"/>
              </w:rPr>
              <w:t xml:space="preserve">възможност за индивидуална визуализация </w:t>
            </w:r>
            <w:r w:rsidRPr="002D2C81">
              <w:rPr>
                <w:rFonts w:ascii="Times New Roman" w:hAnsi="Times New Roman"/>
                <w:i w:val="0"/>
                <w:color w:val="auto"/>
                <w:lang w:val="bg-BG"/>
              </w:rPr>
              <w:t>на засегнатите водомери / комуникационни устройства:</w:t>
            </w:r>
          </w:p>
          <w:p w14:paraId="116DE830" w14:textId="77777777" w:rsidR="00380A69" w:rsidRPr="002D2C81" w:rsidRDefault="00380A69" w:rsidP="00E030F0">
            <w:pPr>
              <w:pStyle w:val="Heading5"/>
              <w:numPr>
                <w:ilvl w:val="4"/>
                <w:numId w:val="14"/>
              </w:numPr>
              <w:ind w:left="0"/>
              <w:jc w:val="both"/>
              <w:rPr>
                <w:rFonts w:ascii="Times New Roman" w:hAnsi="Times New Roman"/>
                <w:color w:val="auto"/>
              </w:rPr>
            </w:pPr>
            <w:proofErr w:type="gramStart"/>
            <w:r w:rsidRPr="002D2C81">
              <w:rPr>
                <w:rFonts w:ascii="Times New Roman" w:hAnsi="Times New Roman"/>
                <w:color w:val="auto"/>
              </w:rPr>
              <w:t>постоянно</w:t>
            </w:r>
            <w:proofErr w:type="gramEnd"/>
            <w:r w:rsidRPr="002D2C81">
              <w:rPr>
                <w:rFonts w:ascii="Times New Roman" w:hAnsi="Times New Roman"/>
                <w:color w:val="auto"/>
              </w:rPr>
              <w:t xml:space="preserve"> нулево потребление за </w:t>
            </w:r>
            <w:r w:rsidRPr="002D2C81">
              <w:rPr>
                <w:rFonts w:ascii="Times New Roman" w:hAnsi="Times New Roman"/>
                <w:color w:val="auto"/>
                <w:lang w:val="bg-BG"/>
              </w:rPr>
              <w:t xml:space="preserve">период </w:t>
            </w:r>
            <w:r w:rsidRPr="002D2C81">
              <w:rPr>
                <w:rFonts w:ascii="Times New Roman" w:hAnsi="Times New Roman"/>
                <w:color w:val="auto"/>
              </w:rPr>
              <w:t xml:space="preserve">24 часа, считано </w:t>
            </w:r>
            <w:r w:rsidRPr="002D2C81">
              <w:rPr>
                <w:rFonts w:ascii="Times New Roman" w:hAnsi="Times New Roman"/>
                <w:color w:val="auto"/>
                <w:lang w:val="bg-BG"/>
              </w:rPr>
              <w:t>за изминалия календарен ден</w:t>
            </w:r>
            <w:r w:rsidRPr="002D2C81">
              <w:rPr>
                <w:rFonts w:ascii="Times New Roman" w:hAnsi="Times New Roman"/>
                <w:color w:val="auto"/>
              </w:rPr>
              <w:t>;</w:t>
            </w:r>
          </w:p>
          <w:p w14:paraId="4071463D" w14:textId="77777777" w:rsidR="00380A69" w:rsidRPr="002D2C81" w:rsidRDefault="00380A69" w:rsidP="00E030F0">
            <w:pPr>
              <w:pStyle w:val="Heading5"/>
              <w:numPr>
                <w:ilvl w:val="4"/>
                <w:numId w:val="14"/>
              </w:numPr>
              <w:ind w:left="0"/>
              <w:jc w:val="both"/>
              <w:rPr>
                <w:rFonts w:ascii="Times New Roman" w:hAnsi="Times New Roman"/>
                <w:color w:val="auto"/>
              </w:rPr>
            </w:pPr>
            <w:r w:rsidRPr="002D2C81">
              <w:rPr>
                <w:rFonts w:ascii="Times New Roman" w:hAnsi="Times New Roman"/>
                <w:color w:val="auto"/>
                <w:lang w:val="bg-BG"/>
              </w:rPr>
              <w:t xml:space="preserve">сумарно </w:t>
            </w:r>
            <w:r w:rsidRPr="002D2C81">
              <w:rPr>
                <w:rFonts w:ascii="Times New Roman" w:hAnsi="Times New Roman"/>
                <w:color w:val="auto"/>
              </w:rPr>
              <w:t>потребление</w:t>
            </w:r>
            <w:r w:rsidRPr="002D2C81">
              <w:rPr>
                <w:rFonts w:ascii="Times New Roman" w:hAnsi="Times New Roman"/>
                <w:color w:val="auto"/>
                <w:lang w:val="bg-BG"/>
              </w:rPr>
              <w:t xml:space="preserve"> за период 24 часа</w:t>
            </w:r>
            <w:r w:rsidRPr="002D2C81">
              <w:rPr>
                <w:rFonts w:ascii="Times New Roman" w:hAnsi="Times New Roman"/>
                <w:color w:val="auto"/>
              </w:rPr>
              <w:t xml:space="preserve"> 100% над средните стойности</w:t>
            </w:r>
            <w:r w:rsidRPr="002D2C81">
              <w:rPr>
                <w:rFonts w:ascii="Times New Roman" w:hAnsi="Times New Roman"/>
                <w:color w:val="auto"/>
                <w:lang w:val="bg-BG"/>
              </w:rPr>
              <w:t xml:space="preserve"> за последните 7 дни, </w:t>
            </w:r>
            <w:r w:rsidRPr="002D2C81">
              <w:rPr>
                <w:rFonts w:ascii="Times New Roman" w:hAnsi="Times New Roman"/>
                <w:color w:val="auto"/>
              </w:rPr>
              <w:t xml:space="preserve">считано </w:t>
            </w:r>
            <w:r w:rsidRPr="002D2C81">
              <w:rPr>
                <w:rFonts w:ascii="Times New Roman" w:hAnsi="Times New Roman"/>
                <w:color w:val="auto"/>
                <w:lang w:val="bg-BG"/>
              </w:rPr>
              <w:t>за изминалия календарен ден;</w:t>
            </w:r>
            <w:r w:rsidRPr="002D2C81">
              <w:rPr>
                <w:rFonts w:ascii="Times New Roman" w:hAnsi="Times New Roman"/>
                <w:color w:val="auto"/>
              </w:rPr>
              <w:t xml:space="preserve"> </w:t>
            </w:r>
          </w:p>
          <w:p w14:paraId="54A072F7" w14:textId="77777777" w:rsidR="00380A69" w:rsidRPr="002D2C81" w:rsidRDefault="00380A69" w:rsidP="00E030F0">
            <w:pPr>
              <w:pStyle w:val="Heading5"/>
              <w:numPr>
                <w:ilvl w:val="4"/>
                <w:numId w:val="14"/>
              </w:numPr>
              <w:ind w:left="0"/>
              <w:jc w:val="both"/>
              <w:rPr>
                <w:rFonts w:ascii="Times New Roman" w:hAnsi="Times New Roman"/>
                <w:color w:val="auto"/>
              </w:rPr>
            </w:pPr>
            <w:proofErr w:type="gramStart"/>
            <w:r w:rsidRPr="002D2C81">
              <w:rPr>
                <w:rFonts w:ascii="Times New Roman" w:hAnsi="Times New Roman"/>
                <w:color w:val="auto"/>
              </w:rPr>
              <w:t>минимал</w:t>
            </w:r>
            <w:r w:rsidRPr="002D2C81">
              <w:rPr>
                <w:rFonts w:ascii="Times New Roman" w:hAnsi="Times New Roman"/>
                <w:color w:val="auto"/>
                <w:lang w:val="bg-BG"/>
              </w:rPr>
              <w:t>но</w:t>
            </w:r>
            <w:proofErr w:type="gramEnd"/>
            <w:r w:rsidRPr="002D2C81">
              <w:rPr>
                <w:rFonts w:ascii="Times New Roman" w:hAnsi="Times New Roman"/>
                <w:color w:val="auto"/>
              </w:rPr>
              <w:t xml:space="preserve"> </w:t>
            </w:r>
            <w:r w:rsidRPr="002D2C81">
              <w:rPr>
                <w:rFonts w:ascii="Times New Roman" w:hAnsi="Times New Roman"/>
                <w:color w:val="auto"/>
                <w:lang w:val="bg-BG"/>
              </w:rPr>
              <w:t xml:space="preserve">отчетено </w:t>
            </w:r>
            <w:r w:rsidRPr="002D2C81">
              <w:rPr>
                <w:rFonts w:ascii="Times New Roman" w:hAnsi="Times New Roman"/>
                <w:color w:val="auto"/>
              </w:rPr>
              <w:t>потребление</w:t>
            </w:r>
            <w:r w:rsidRPr="002D2C81">
              <w:rPr>
                <w:rFonts w:ascii="Times New Roman" w:hAnsi="Times New Roman"/>
                <w:color w:val="auto"/>
                <w:lang w:val="bg-BG"/>
              </w:rPr>
              <w:t xml:space="preserve">  различно от 0</w:t>
            </w:r>
            <w:r w:rsidRPr="002D2C81">
              <w:rPr>
                <w:rFonts w:ascii="Times New Roman" w:hAnsi="Times New Roman"/>
                <w:color w:val="auto"/>
              </w:rPr>
              <w:t xml:space="preserve"> </w:t>
            </w:r>
            <w:r w:rsidRPr="002D2C81">
              <w:rPr>
                <w:rFonts w:ascii="Times New Roman" w:hAnsi="Times New Roman"/>
                <w:color w:val="auto"/>
                <w:lang w:val="bg-BG"/>
              </w:rPr>
              <w:t xml:space="preserve">за всички отчети </w:t>
            </w:r>
            <w:r w:rsidRPr="002D2C81">
              <w:rPr>
                <w:rFonts w:ascii="Times New Roman" w:hAnsi="Times New Roman"/>
                <w:color w:val="auto"/>
              </w:rPr>
              <w:t xml:space="preserve">за последните 24 часа </w:t>
            </w:r>
            <w:r w:rsidRPr="002D2C81">
              <w:rPr>
                <w:rFonts w:ascii="Times New Roman" w:hAnsi="Times New Roman"/>
                <w:color w:val="auto"/>
                <w:lang w:val="bg-BG"/>
              </w:rPr>
              <w:t>, считано за изминалия календарен ден;</w:t>
            </w:r>
          </w:p>
          <w:p w14:paraId="2A6761A5" w14:textId="77777777" w:rsidR="00380A69" w:rsidRPr="002D2C81" w:rsidRDefault="00380A69" w:rsidP="00E030F0">
            <w:pPr>
              <w:pStyle w:val="Heading5"/>
              <w:numPr>
                <w:ilvl w:val="4"/>
                <w:numId w:val="14"/>
              </w:numPr>
              <w:ind w:left="0"/>
              <w:jc w:val="both"/>
              <w:rPr>
                <w:rFonts w:ascii="Times New Roman" w:hAnsi="Times New Roman"/>
                <w:color w:val="auto"/>
              </w:rPr>
            </w:pPr>
            <w:proofErr w:type="gramStart"/>
            <w:r w:rsidRPr="002D2C81">
              <w:rPr>
                <w:rFonts w:ascii="Times New Roman" w:hAnsi="Times New Roman"/>
                <w:color w:val="auto"/>
              </w:rPr>
              <w:t>сумарно</w:t>
            </w:r>
            <w:proofErr w:type="gramEnd"/>
            <w:r w:rsidRPr="002D2C81">
              <w:rPr>
                <w:rFonts w:ascii="Times New Roman" w:hAnsi="Times New Roman"/>
                <w:color w:val="auto"/>
              </w:rPr>
              <w:t xml:space="preserve"> потребление измерено 50% под средните стойности за </w:t>
            </w:r>
            <w:r w:rsidRPr="002D2C81">
              <w:rPr>
                <w:rFonts w:ascii="Times New Roman" w:hAnsi="Times New Roman"/>
                <w:color w:val="auto"/>
                <w:lang w:val="bg-BG"/>
              </w:rPr>
              <w:t>последните 7 дни</w:t>
            </w:r>
            <w:r w:rsidRPr="002D2C81">
              <w:rPr>
                <w:rFonts w:ascii="Times New Roman" w:hAnsi="Times New Roman"/>
                <w:color w:val="auto"/>
              </w:rPr>
              <w:t>, считано</w:t>
            </w:r>
            <w:r w:rsidRPr="002D2C81">
              <w:rPr>
                <w:rFonts w:ascii="Times New Roman" w:hAnsi="Times New Roman"/>
                <w:color w:val="auto"/>
                <w:lang w:val="bg-BG"/>
              </w:rPr>
              <w:t xml:space="preserve"> за изминалия календарен ден;</w:t>
            </w:r>
            <w:r w:rsidRPr="002D2C81">
              <w:rPr>
                <w:rFonts w:ascii="Times New Roman" w:hAnsi="Times New Roman"/>
                <w:color w:val="auto"/>
              </w:rPr>
              <w:t xml:space="preserve"> </w:t>
            </w:r>
          </w:p>
          <w:p w14:paraId="5B19D0B4" w14:textId="77777777" w:rsidR="00380A69" w:rsidRPr="002D2C81" w:rsidRDefault="00380A69" w:rsidP="00E030F0">
            <w:pPr>
              <w:pStyle w:val="Heading5"/>
              <w:numPr>
                <w:ilvl w:val="4"/>
                <w:numId w:val="14"/>
              </w:numPr>
              <w:ind w:left="0"/>
              <w:jc w:val="both"/>
              <w:rPr>
                <w:rFonts w:ascii="Times New Roman" w:hAnsi="Times New Roman"/>
                <w:color w:val="auto"/>
              </w:rPr>
            </w:pPr>
            <w:r w:rsidRPr="002D2C81">
              <w:rPr>
                <w:rFonts w:ascii="Times New Roman" w:hAnsi="Times New Roman"/>
                <w:color w:val="auto"/>
                <w:lang w:val="bg-BG"/>
              </w:rPr>
              <w:t>неполучени отчети за потребление</w:t>
            </w:r>
            <w:r w:rsidRPr="002D2C81">
              <w:rPr>
                <w:rFonts w:ascii="Times New Roman" w:hAnsi="Times New Roman"/>
                <w:color w:val="auto"/>
              </w:rPr>
              <w:t xml:space="preserve">, считано </w:t>
            </w:r>
            <w:r w:rsidRPr="002D2C81">
              <w:rPr>
                <w:rFonts w:ascii="Times New Roman" w:hAnsi="Times New Roman"/>
                <w:color w:val="auto"/>
                <w:lang w:val="bg-BG"/>
              </w:rPr>
              <w:t>за изминалия календарен ден</w:t>
            </w:r>
            <w:r w:rsidRPr="002D2C81">
              <w:rPr>
                <w:rFonts w:ascii="Times New Roman" w:hAnsi="Times New Roman"/>
                <w:color w:val="auto"/>
              </w:rPr>
              <w:t>;</w:t>
            </w:r>
          </w:p>
          <w:p w14:paraId="08687A76" w14:textId="77777777" w:rsidR="00A8544D" w:rsidRPr="002D2C81" w:rsidRDefault="006D11BB" w:rsidP="008B57E1">
            <w:pPr>
              <w:pStyle w:val="Heading4"/>
              <w:numPr>
                <w:ilvl w:val="3"/>
                <w:numId w:val="3"/>
              </w:numPr>
              <w:ind w:left="0"/>
              <w:jc w:val="both"/>
              <w:rPr>
                <w:rFonts w:ascii="Times New Roman" w:hAnsi="Times New Roman"/>
                <w:i w:val="0"/>
                <w:color w:val="auto"/>
              </w:rPr>
            </w:pPr>
            <w:proofErr w:type="gramStart"/>
            <w:r w:rsidRPr="002D2C81">
              <w:rPr>
                <w:rFonts w:ascii="Times New Roman" w:hAnsi="Times New Roman"/>
                <w:i w:val="0"/>
                <w:color w:val="auto"/>
              </w:rPr>
              <w:t>водомери</w:t>
            </w:r>
            <w:proofErr w:type="gramEnd"/>
            <w:r w:rsidRPr="002D2C81">
              <w:rPr>
                <w:rFonts w:ascii="Times New Roman" w:hAnsi="Times New Roman"/>
                <w:i w:val="0"/>
                <w:color w:val="auto"/>
              </w:rPr>
              <w:t xml:space="preserve"> със статистика за преминали водни количества под Q</w:t>
            </w:r>
            <w:r w:rsidRPr="002D2C81">
              <w:rPr>
                <w:rFonts w:ascii="Times New Roman" w:hAnsi="Times New Roman"/>
                <w:i w:val="0"/>
                <w:color w:val="auto"/>
                <w:vertAlign w:val="subscript"/>
              </w:rPr>
              <w:t>1</w:t>
            </w:r>
            <w:r w:rsidRPr="002D2C81">
              <w:rPr>
                <w:rFonts w:ascii="Times New Roman" w:hAnsi="Times New Roman"/>
                <w:i w:val="0"/>
                <w:color w:val="auto"/>
              </w:rPr>
              <w:t xml:space="preserve"> над 40% за средно месечно ниво </w:t>
            </w:r>
            <w:r w:rsidRPr="002D2C81">
              <w:rPr>
                <w:rFonts w:ascii="Times New Roman" w:hAnsi="Times New Roman"/>
                <w:i w:val="0"/>
                <w:color w:val="auto"/>
                <w:lang w:val="bg-BG"/>
              </w:rPr>
              <w:t xml:space="preserve">за календарен месец </w:t>
            </w:r>
            <w:r w:rsidRPr="002D2C81">
              <w:rPr>
                <w:rFonts w:ascii="Times New Roman" w:hAnsi="Times New Roman"/>
                <w:i w:val="0"/>
                <w:color w:val="auto"/>
              </w:rPr>
              <w:t xml:space="preserve">– при наличната към момента информация за календарния месец (брой адреси, </w:t>
            </w:r>
            <w:r w:rsidRPr="002D2C81">
              <w:rPr>
                <w:rFonts w:ascii="Times New Roman" w:hAnsi="Times New Roman"/>
                <w:i w:val="0"/>
                <w:color w:val="auto"/>
                <w:lang w:val="bg-BG"/>
              </w:rPr>
              <w:t>процент</w:t>
            </w:r>
            <w:r w:rsidRPr="002D2C81">
              <w:rPr>
                <w:rFonts w:ascii="Times New Roman" w:hAnsi="Times New Roman"/>
                <w:i w:val="0"/>
                <w:color w:val="auto"/>
              </w:rPr>
              <w:t xml:space="preserve"> от всички, възможност за индивидуална визуализация при кликване на бутон);</w:t>
            </w:r>
          </w:p>
          <w:p w14:paraId="5D7E9194" w14:textId="77777777" w:rsidR="00EC4415" w:rsidRPr="002D2C81" w:rsidRDefault="00EC4415" w:rsidP="008B57E1">
            <w:pPr>
              <w:pStyle w:val="Heading4"/>
              <w:numPr>
                <w:ilvl w:val="3"/>
                <w:numId w:val="3"/>
              </w:numPr>
              <w:ind w:left="0"/>
              <w:jc w:val="both"/>
              <w:rPr>
                <w:rFonts w:ascii="Times New Roman" w:hAnsi="Times New Roman"/>
                <w:i w:val="0"/>
                <w:color w:val="auto"/>
              </w:rPr>
            </w:pPr>
            <w:proofErr w:type="gramStart"/>
            <w:r w:rsidRPr="002D2C81">
              <w:rPr>
                <w:rFonts w:ascii="Times New Roman" w:eastAsia="Times New Roman" w:hAnsi="Times New Roman"/>
                <w:i w:val="0"/>
                <w:color w:val="auto"/>
              </w:rPr>
              <w:t>последно</w:t>
            </w:r>
            <w:proofErr w:type="gramEnd"/>
            <w:r w:rsidRPr="002D2C81">
              <w:rPr>
                <w:rFonts w:ascii="Times New Roman" w:eastAsia="Times New Roman" w:hAnsi="Times New Roman"/>
                <w:i w:val="0"/>
                <w:color w:val="auto"/>
              </w:rPr>
              <w:t xml:space="preserve"> предадено състояние (стойност) на автономното захранване на комуникационните модули като процент изменение (положително или отрицателно) от предпоследната получена от всяко устройство  информация за състояние с възможност за индивидуална визуализация на засегнатите водомери / комуникационни устройства;</w:t>
            </w:r>
          </w:p>
          <w:p w14:paraId="5BA3BD12" w14:textId="77777777" w:rsidR="00EC4415" w:rsidRPr="002D2C81" w:rsidRDefault="00EC4415" w:rsidP="008B57E1">
            <w:pPr>
              <w:pStyle w:val="Heading4"/>
              <w:numPr>
                <w:ilvl w:val="3"/>
                <w:numId w:val="3"/>
              </w:numPr>
              <w:ind w:left="0"/>
              <w:jc w:val="both"/>
              <w:rPr>
                <w:rFonts w:ascii="Times New Roman" w:hAnsi="Times New Roman"/>
                <w:i w:val="0"/>
                <w:color w:val="auto"/>
              </w:rPr>
            </w:pPr>
            <w:proofErr w:type="gramStart"/>
            <w:r w:rsidRPr="002D2C81">
              <w:rPr>
                <w:rFonts w:ascii="Times New Roman" w:eastAsia="Times New Roman" w:hAnsi="Times New Roman"/>
                <w:i w:val="0"/>
                <w:color w:val="auto"/>
              </w:rPr>
              <w:t>последно</w:t>
            </w:r>
            <w:proofErr w:type="gramEnd"/>
            <w:r w:rsidRPr="002D2C81">
              <w:rPr>
                <w:rFonts w:ascii="Times New Roman" w:eastAsia="Times New Roman" w:hAnsi="Times New Roman"/>
                <w:i w:val="0"/>
                <w:color w:val="auto"/>
              </w:rPr>
              <w:t xml:space="preserve"> предадено състояние (напрежение) на автономното захранване на комуникационните модули като процент изменение (положително или отрицателно) от предпоследната получена от всяко устройство  информация за състояние с възможност за индивидуална визуализация на засегнатите водомери / комуникационни устройства;</w:t>
            </w:r>
          </w:p>
          <w:p w14:paraId="3399415E" w14:textId="77777777" w:rsidR="00EC4415" w:rsidRPr="002D2C81" w:rsidRDefault="00EC4415" w:rsidP="008B57E1">
            <w:pPr>
              <w:pStyle w:val="Heading4"/>
              <w:numPr>
                <w:ilvl w:val="3"/>
                <w:numId w:val="3"/>
              </w:numPr>
              <w:ind w:left="0"/>
              <w:jc w:val="both"/>
              <w:rPr>
                <w:rFonts w:ascii="Times New Roman" w:hAnsi="Times New Roman"/>
                <w:i w:val="0"/>
                <w:color w:val="auto"/>
              </w:rPr>
            </w:pPr>
            <w:proofErr w:type="gramStart"/>
            <w:r w:rsidRPr="002D2C81">
              <w:rPr>
                <w:rFonts w:ascii="Times New Roman" w:eastAsia="Times New Roman" w:hAnsi="Times New Roman"/>
                <w:i w:val="0"/>
                <w:color w:val="auto"/>
              </w:rPr>
              <w:t>критично</w:t>
            </w:r>
            <w:proofErr w:type="gramEnd"/>
            <w:r w:rsidRPr="002D2C81">
              <w:rPr>
                <w:rFonts w:ascii="Times New Roman" w:eastAsia="Times New Roman" w:hAnsi="Times New Roman"/>
                <w:i w:val="0"/>
                <w:color w:val="auto"/>
              </w:rPr>
              <w:t xml:space="preserve"> ниско ниво на напрежението на автономното захранване на комуникационните модули при последното получено предаване на данни за потребление от всяко устройство, считано от текущото време, с възможност за индивидуална визуализация на засегнатите водомери / комуникационни устройства;</w:t>
            </w:r>
          </w:p>
          <w:p w14:paraId="196D8738" w14:textId="77777777" w:rsidR="00EC4415" w:rsidRPr="002D2C81" w:rsidRDefault="00EC4415" w:rsidP="008B57E1">
            <w:pPr>
              <w:pStyle w:val="Heading4"/>
              <w:numPr>
                <w:ilvl w:val="3"/>
                <w:numId w:val="3"/>
              </w:numPr>
              <w:ind w:left="0"/>
              <w:jc w:val="both"/>
              <w:rPr>
                <w:rFonts w:ascii="Times New Roman" w:hAnsi="Times New Roman"/>
                <w:i w:val="0"/>
                <w:color w:val="auto"/>
              </w:rPr>
            </w:pPr>
            <w:proofErr w:type="gramStart"/>
            <w:r w:rsidRPr="002D2C81">
              <w:rPr>
                <w:rFonts w:ascii="Times New Roman" w:eastAsia="Times New Roman" w:hAnsi="Times New Roman"/>
                <w:i w:val="0"/>
                <w:color w:val="auto"/>
              </w:rPr>
              <w:t>ниво</w:t>
            </w:r>
            <w:proofErr w:type="gramEnd"/>
            <w:r w:rsidRPr="002D2C81">
              <w:rPr>
                <w:rFonts w:ascii="Times New Roman" w:eastAsia="Times New Roman" w:hAnsi="Times New Roman"/>
                <w:i w:val="0"/>
                <w:color w:val="auto"/>
              </w:rPr>
              <w:t xml:space="preserve"> на сигнала при предаване на данни за потребление, регистриран от безжичната мрежа, при последното получаване на данни за потребление като процент изменение (положително или отрицателно) от предпоследната получена от всяко устройство  информация за ниво на сигнала с възможност за индивидуална визуализация на комуникационни устройства, считано от настоящия момент;</w:t>
            </w:r>
          </w:p>
          <w:p w14:paraId="19E9418B" w14:textId="77777777" w:rsidR="00EC4415" w:rsidRPr="002D2C81" w:rsidRDefault="00EC4415" w:rsidP="008B57E1">
            <w:pPr>
              <w:pStyle w:val="Heading4"/>
              <w:numPr>
                <w:ilvl w:val="3"/>
                <w:numId w:val="3"/>
              </w:numPr>
              <w:ind w:left="0"/>
              <w:jc w:val="both"/>
              <w:rPr>
                <w:rFonts w:ascii="Times New Roman" w:hAnsi="Times New Roman"/>
                <w:i w:val="0"/>
                <w:color w:val="auto"/>
              </w:rPr>
            </w:pPr>
            <w:proofErr w:type="gramStart"/>
            <w:r w:rsidRPr="002D2C81">
              <w:rPr>
                <w:rFonts w:ascii="Times New Roman" w:eastAsia="Times New Roman" w:hAnsi="Times New Roman"/>
                <w:i w:val="0"/>
                <w:color w:val="auto"/>
              </w:rPr>
              <w:lastRenderedPageBreak/>
              <w:t>критично</w:t>
            </w:r>
            <w:proofErr w:type="gramEnd"/>
            <w:r w:rsidRPr="002D2C81">
              <w:rPr>
                <w:rFonts w:ascii="Times New Roman" w:eastAsia="Times New Roman" w:hAnsi="Times New Roman"/>
                <w:i w:val="0"/>
                <w:color w:val="auto"/>
              </w:rPr>
              <w:t xml:space="preserve"> ниско ниво на сигнала при предаване на данни за потребление, регистриран от безжичната мрежа при последното получаване на данни за потребление от всяко устройство, с възможност за индивидуална визуализация на комуникационни устройства, считано от настоящия момент.</w:t>
            </w:r>
          </w:p>
          <w:p w14:paraId="6B6C58E3" w14:textId="77777777" w:rsidR="002339D1" w:rsidRPr="002D2C81" w:rsidRDefault="002339D1" w:rsidP="00A8544D">
            <w:pPr>
              <w:pStyle w:val="Heading4"/>
              <w:numPr>
                <w:ilvl w:val="0"/>
                <w:numId w:val="0"/>
              </w:numPr>
              <w:jc w:val="both"/>
              <w:rPr>
                <w:rFonts w:ascii="Times New Roman" w:eastAsia="Times New Roman" w:hAnsi="Times New Roman"/>
                <w:u w:val="single"/>
              </w:rPr>
            </w:pPr>
          </w:p>
        </w:tc>
        <w:tc>
          <w:tcPr>
            <w:tcW w:w="1453" w:type="dxa"/>
          </w:tcPr>
          <w:p w14:paraId="369AEC69" w14:textId="77777777" w:rsidR="002339D1" w:rsidRPr="002D2C81" w:rsidRDefault="002339D1" w:rsidP="00AC1206">
            <w:pPr>
              <w:spacing w:after="0" w:line="240" w:lineRule="auto"/>
              <w:ind w:left="81"/>
              <w:jc w:val="both"/>
              <w:rPr>
                <w:rFonts w:ascii="Times New Roman" w:eastAsia="Times New Roman" w:hAnsi="Times New Roman"/>
                <w:b/>
                <w:u w:val="single"/>
              </w:rPr>
            </w:pPr>
          </w:p>
        </w:tc>
      </w:tr>
      <w:tr w:rsidR="002339D1" w:rsidRPr="002D2C81" w14:paraId="6BAD3461" w14:textId="77777777" w:rsidTr="00CF36CD">
        <w:tc>
          <w:tcPr>
            <w:tcW w:w="12455" w:type="dxa"/>
            <w:gridSpan w:val="2"/>
            <w:shd w:val="clear" w:color="auto" w:fill="auto"/>
          </w:tcPr>
          <w:p w14:paraId="02FA2B9B" w14:textId="77777777" w:rsidR="002339D1" w:rsidRPr="002D2C81" w:rsidRDefault="003B1E06" w:rsidP="008B57E1">
            <w:pPr>
              <w:pStyle w:val="Heading3"/>
              <w:numPr>
                <w:ilvl w:val="2"/>
                <w:numId w:val="3"/>
              </w:numPr>
              <w:ind w:left="78"/>
              <w:rPr>
                <w:rFonts w:ascii="Times New Roman" w:eastAsia="Times New Roman" w:hAnsi="Times New Roman"/>
                <w:u w:val="single"/>
              </w:rPr>
            </w:pPr>
            <w:r w:rsidRPr="002D2C81">
              <w:rPr>
                <w:rFonts w:ascii="Times New Roman" w:hAnsi="Times New Roman" w:cs="Times New Roman"/>
                <w:color w:val="auto"/>
              </w:rPr>
              <w:t xml:space="preserve">Представяне на описаната по-горе информация под формата на бар или пай графики или други графични методи / формати за различните серии и обхвати на стойностите. </w:t>
            </w:r>
          </w:p>
        </w:tc>
        <w:tc>
          <w:tcPr>
            <w:tcW w:w="1453" w:type="dxa"/>
          </w:tcPr>
          <w:p w14:paraId="52679ADF" w14:textId="77777777" w:rsidR="002339D1" w:rsidRPr="002D2C81" w:rsidRDefault="002339D1" w:rsidP="00AC1206">
            <w:pPr>
              <w:spacing w:after="0" w:line="240" w:lineRule="auto"/>
              <w:ind w:left="81"/>
              <w:jc w:val="both"/>
              <w:rPr>
                <w:rFonts w:ascii="Times New Roman" w:eastAsia="Times New Roman" w:hAnsi="Times New Roman"/>
                <w:b/>
                <w:u w:val="single"/>
              </w:rPr>
            </w:pPr>
          </w:p>
        </w:tc>
      </w:tr>
      <w:tr w:rsidR="002339D1" w:rsidRPr="002D2C81" w14:paraId="02B243AE" w14:textId="77777777" w:rsidTr="00CF36CD">
        <w:tc>
          <w:tcPr>
            <w:tcW w:w="12455" w:type="dxa"/>
            <w:gridSpan w:val="2"/>
            <w:shd w:val="clear" w:color="auto" w:fill="auto"/>
          </w:tcPr>
          <w:p w14:paraId="6EBF5623" w14:textId="77777777" w:rsidR="002339D1" w:rsidRPr="002D2C81" w:rsidRDefault="003B1E06" w:rsidP="008B57E1">
            <w:pPr>
              <w:pStyle w:val="Heading3"/>
              <w:numPr>
                <w:ilvl w:val="2"/>
                <w:numId w:val="3"/>
              </w:numPr>
              <w:ind w:left="78"/>
              <w:jc w:val="both"/>
              <w:rPr>
                <w:rFonts w:ascii="Times New Roman" w:eastAsia="Times New Roman" w:hAnsi="Times New Roman" w:cs="Times New Roman"/>
                <w:color w:val="auto"/>
                <w:u w:val="single"/>
              </w:rPr>
            </w:pPr>
            <w:r w:rsidRPr="002D2C81">
              <w:rPr>
                <w:rFonts w:ascii="Times New Roman" w:hAnsi="Times New Roman" w:cs="Times New Roman"/>
                <w:color w:val="auto"/>
                <w:lang w:val="bg-BG"/>
              </w:rPr>
              <w:t>Представяне на описаната по-горе информация трябва да позволява и графично изобразяване върху географска карта според физическите локации на комуникационните устройства и съответните водомери.</w:t>
            </w:r>
          </w:p>
        </w:tc>
        <w:tc>
          <w:tcPr>
            <w:tcW w:w="1453" w:type="dxa"/>
          </w:tcPr>
          <w:p w14:paraId="3D5861F2" w14:textId="77777777" w:rsidR="002339D1" w:rsidRPr="002D2C81" w:rsidRDefault="002339D1" w:rsidP="00AC1206">
            <w:pPr>
              <w:spacing w:after="0" w:line="240" w:lineRule="auto"/>
              <w:ind w:left="81"/>
              <w:jc w:val="both"/>
              <w:rPr>
                <w:rFonts w:ascii="Times New Roman" w:eastAsia="Times New Roman" w:hAnsi="Times New Roman"/>
                <w:b/>
                <w:u w:val="single"/>
              </w:rPr>
            </w:pPr>
          </w:p>
        </w:tc>
      </w:tr>
      <w:tr w:rsidR="00A8544D" w:rsidRPr="002D2C81" w14:paraId="1BD261EA" w14:textId="77777777" w:rsidTr="00CF36CD">
        <w:tc>
          <w:tcPr>
            <w:tcW w:w="12455" w:type="dxa"/>
            <w:gridSpan w:val="2"/>
            <w:shd w:val="clear" w:color="auto" w:fill="auto"/>
          </w:tcPr>
          <w:p w14:paraId="0BDB179F" w14:textId="77777777" w:rsidR="00A8544D" w:rsidRPr="002D2C81" w:rsidRDefault="00A8544D" w:rsidP="008B57E1">
            <w:pPr>
              <w:pStyle w:val="Heading3"/>
              <w:numPr>
                <w:ilvl w:val="2"/>
                <w:numId w:val="3"/>
              </w:numPr>
              <w:ind w:left="78"/>
              <w:rPr>
                <w:rFonts w:ascii="Times New Roman" w:hAnsi="Times New Roman" w:cs="Times New Roman"/>
                <w:color w:val="auto"/>
                <w:lang w:val="bg-BG"/>
              </w:rPr>
            </w:pPr>
            <w:r w:rsidRPr="002D2C81">
              <w:rPr>
                <w:rFonts w:ascii="Times New Roman" w:hAnsi="Times New Roman" w:cs="Times New Roman"/>
                <w:color w:val="auto"/>
              </w:rPr>
              <w:t>Представяне на описаната по-горе информация трябва да позволява индивидуална визуализация при кликване на бутон върху определена група или индивидуални случаи в различните горепосочени менюта и подменюта на раздели G и Н</w:t>
            </w:r>
          </w:p>
        </w:tc>
        <w:tc>
          <w:tcPr>
            <w:tcW w:w="1453" w:type="dxa"/>
          </w:tcPr>
          <w:p w14:paraId="6F25E516" w14:textId="77777777" w:rsidR="00A8544D" w:rsidRPr="002D2C81" w:rsidRDefault="00A8544D" w:rsidP="00AC1206">
            <w:pPr>
              <w:spacing w:after="0" w:line="240" w:lineRule="auto"/>
              <w:ind w:left="81"/>
              <w:jc w:val="both"/>
              <w:rPr>
                <w:rFonts w:ascii="Times New Roman" w:eastAsia="Times New Roman" w:hAnsi="Times New Roman"/>
                <w:b/>
                <w:u w:val="single"/>
              </w:rPr>
            </w:pPr>
          </w:p>
        </w:tc>
      </w:tr>
      <w:tr w:rsidR="001370F5" w:rsidRPr="002D2C81" w14:paraId="1CEF319E" w14:textId="77777777" w:rsidTr="00CF36CD">
        <w:tc>
          <w:tcPr>
            <w:tcW w:w="13908" w:type="dxa"/>
            <w:gridSpan w:val="3"/>
            <w:shd w:val="clear" w:color="auto" w:fill="auto"/>
          </w:tcPr>
          <w:p w14:paraId="71030BF9" w14:textId="77777777" w:rsidR="001370F5" w:rsidRPr="002D2C81" w:rsidRDefault="001370F5" w:rsidP="008B57E1">
            <w:pPr>
              <w:pStyle w:val="Heading2"/>
              <w:numPr>
                <w:ilvl w:val="1"/>
                <w:numId w:val="3"/>
              </w:numPr>
              <w:rPr>
                <w:sz w:val="24"/>
                <w:szCs w:val="24"/>
              </w:rPr>
            </w:pPr>
            <w:r w:rsidRPr="002D2C81">
              <w:rPr>
                <w:sz w:val="24"/>
                <w:szCs w:val="24"/>
              </w:rPr>
              <w:t>Панел за управление на комуникационните устройства</w:t>
            </w:r>
          </w:p>
        </w:tc>
      </w:tr>
      <w:tr w:rsidR="002339D1" w:rsidRPr="002D2C81" w14:paraId="37B61327" w14:textId="77777777" w:rsidTr="00CF36CD">
        <w:tc>
          <w:tcPr>
            <w:tcW w:w="12455" w:type="dxa"/>
            <w:gridSpan w:val="2"/>
            <w:shd w:val="clear" w:color="auto" w:fill="auto"/>
          </w:tcPr>
          <w:p w14:paraId="1F4F2C14" w14:textId="77777777" w:rsidR="001370F5" w:rsidRPr="002D2C81" w:rsidRDefault="001370F5" w:rsidP="008B57E1">
            <w:pPr>
              <w:pStyle w:val="Heading3"/>
              <w:numPr>
                <w:ilvl w:val="2"/>
                <w:numId w:val="3"/>
              </w:numPr>
              <w:ind w:left="0"/>
              <w:jc w:val="both"/>
              <w:rPr>
                <w:rFonts w:ascii="Times New Roman" w:hAnsi="Times New Roman"/>
                <w:color w:val="auto"/>
                <w:lang w:val="bg-BG"/>
              </w:rPr>
            </w:pPr>
            <w:r w:rsidRPr="002D2C81">
              <w:rPr>
                <w:rFonts w:ascii="Times New Roman" w:hAnsi="Times New Roman"/>
                <w:color w:val="auto"/>
                <w:lang w:val="bg-BG"/>
              </w:rPr>
              <w:t xml:space="preserve">Въвеждане, конфигуриране и промяна на данни, свързани с комуникационните устройства или съответните водомери: </w:t>
            </w:r>
          </w:p>
          <w:p w14:paraId="3B5ABF27" w14:textId="77777777" w:rsidR="001370F5" w:rsidRPr="002D2C81" w:rsidRDefault="001370F5" w:rsidP="008B57E1">
            <w:pPr>
              <w:pStyle w:val="Heading4"/>
              <w:numPr>
                <w:ilvl w:val="3"/>
                <w:numId w:val="3"/>
              </w:numPr>
              <w:ind w:left="0"/>
              <w:jc w:val="both"/>
              <w:rPr>
                <w:rFonts w:ascii="Times New Roman" w:hAnsi="Times New Roman"/>
                <w:i w:val="0"/>
                <w:color w:val="auto"/>
              </w:rPr>
            </w:pPr>
            <w:r w:rsidRPr="002D2C81">
              <w:rPr>
                <w:rFonts w:ascii="Times New Roman" w:hAnsi="Times New Roman"/>
                <w:i w:val="0"/>
                <w:color w:val="auto"/>
                <w:lang w:val="bg-BG"/>
              </w:rPr>
              <w:t>въвеждане и промяна на нови водомери и комуникационни устройства</w:t>
            </w:r>
            <w:r w:rsidRPr="002D2C81">
              <w:rPr>
                <w:rFonts w:ascii="Times New Roman" w:hAnsi="Times New Roman"/>
                <w:i w:val="0"/>
                <w:color w:val="auto"/>
              </w:rPr>
              <w:t>;</w:t>
            </w:r>
          </w:p>
          <w:p w14:paraId="23640460" w14:textId="77777777" w:rsidR="001370F5" w:rsidRPr="002D2C81" w:rsidRDefault="001370F5" w:rsidP="008B57E1">
            <w:pPr>
              <w:pStyle w:val="Heading4"/>
              <w:numPr>
                <w:ilvl w:val="3"/>
                <w:numId w:val="3"/>
              </w:numPr>
              <w:ind w:left="0"/>
              <w:jc w:val="both"/>
              <w:rPr>
                <w:rFonts w:ascii="Times New Roman" w:hAnsi="Times New Roman"/>
                <w:i w:val="0"/>
                <w:color w:val="auto"/>
              </w:rPr>
            </w:pPr>
            <w:r w:rsidRPr="002D2C81">
              <w:rPr>
                <w:rFonts w:ascii="Times New Roman" w:hAnsi="Times New Roman"/>
                <w:i w:val="0"/>
                <w:color w:val="auto"/>
                <w:lang w:val="bg-BG"/>
              </w:rPr>
              <w:t xml:space="preserve">въвеждане и промяна  на </w:t>
            </w:r>
            <w:r w:rsidRPr="002D2C81">
              <w:rPr>
                <w:rFonts w:ascii="Times New Roman" w:hAnsi="Times New Roman"/>
                <w:i w:val="0"/>
                <w:color w:val="auto"/>
              </w:rPr>
              <w:t xml:space="preserve">индивидуални полета – титуляр, район, квартал, адрес, бизнес партньор, номер </w:t>
            </w:r>
            <w:r w:rsidRPr="002D2C81">
              <w:rPr>
                <w:rFonts w:ascii="Times New Roman" w:hAnsi="Times New Roman"/>
                <w:i w:val="0"/>
                <w:color w:val="auto"/>
                <w:lang w:val="bg-BG"/>
              </w:rPr>
              <w:t xml:space="preserve">на </w:t>
            </w:r>
            <w:r w:rsidRPr="002D2C81">
              <w:rPr>
                <w:rFonts w:ascii="Times New Roman" w:hAnsi="Times New Roman"/>
                <w:i w:val="0"/>
                <w:color w:val="auto"/>
              </w:rPr>
              <w:t xml:space="preserve">договорна сметка, номер </w:t>
            </w:r>
            <w:r w:rsidRPr="002D2C81">
              <w:rPr>
                <w:rFonts w:ascii="Times New Roman" w:hAnsi="Times New Roman"/>
                <w:i w:val="0"/>
                <w:color w:val="auto"/>
                <w:lang w:val="bg-BG"/>
              </w:rPr>
              <w:t xml:space="preserve">на </w:t>
            </w:r>
            <w:r w:rsidRPr="002D2C81">
              <w:rPr>
                <w:rFonts w:ascii="Times New Roman" w:hAnsi="Times New Roman"/>
                <w:i w:val="0"/>
                <w:color w:val="auto"/>
              </w:rPr>
              <w:t>инсталация;</w:t>
            </w:r>
          </w:p>
          <w:p w14:paraId="4F089C1C" w14:textId="77777777" w:rsidR="001370F5" w:rsidRPr="002D2C81" w:rsidRDefault="001370F5" w:rsidP="008B57E1">
            <w:pPr>
              <w:pStyle w:val="Heading4"/>
              <w:numPr>
                <w:ilvl w:val="3"/>
                <w:numId w:val="3"/>
              </w:numPr>
              <w:ind w:left="0"/>
              <w:jc w:val="both"/>
              <w:rPr>
                <w:rFonts w:ascii="Times New Roman" w:hAnsi="Times New Roman"/>
                <w:i w:val="0"/>
                <w:color w:val="auto"/>
              </w:rPr>
            </w:pPr>
            <w:r w:rsidRPr="002D2C81">
              <w:rPr>
                <w:rFonts w:ascii="Times New Roman" w:hAnsi="Times New Roman"/>
                <w:i w:val="0"/>
                <w:color w:val="auto"/>
                <w:lang w:val="bg-BG"/>
              </w:rPr>
              <w:t xml:space="preserve">въвеждане и промяна на  </w:t>
            </w:r>
            <w:r w:rsidRPr="002D2C81">
              <w:rPr>
                <w:rFonts w:ascii="Times New Roman" w:hAnsi="Times New Roman"/>
                <w:i w:val="0"/>
                <w:color w:val="auto"/>
              </w:rPr>
              <w:t>индивидуални полета за водомер – фабричен номер, година метрология, технически характеристики Q</w:t>
            </w:r>
            <w:r w:rsidRPr="002D2C81">
              <w:rPr>
                <w:rFonts w:ascii="Times New Roman" w:hAnsi="Times New Roman"/>
                <w:i w:val="0"/>
                <w:color w:val="auto"/>
                <w:vertAlign w:val="subscript"/>
              </w:rPr>
              <w:t>1</w:t>
            </w:r>
            <w:r w:rsidRPr="002D2C81">
              <w:rPr>
                <w:rFonts w:ascii="Times New Roman" w:hAnsi="Times New Roman"/>
                <w:i w:val="0"/>
                <w:color w:val="auto"/>
              </w:rPr>
              <w:t>, Q</w:t>
            </w:r>
            <w:r w:rsidRPr="002D2C81">
              <w:rPr>
                <w:rFonts w:ascii="Times New Roman" w:hAnsi="Times New Roman"/>
                <w:i w:val="0"/>
                <w:color w:val="auto"/>
                <w:vertAlign w:val="subscript"/>
              </w:rPr>
              <w:t>2</w:t>
            </w:r>
            <w:r w:rsidRPr="002D2C81">
              <w:rPr>
                <w:rFonts w:ascii="Times New Roman" w:hAnsi="Times New Roman"/>
                <w:i w:val="0"/>
                <w:color w:val="auto"/>
              </w:rPr>
              <w:t>, Q</w:t>
            </w:r>
            <w:r w:rsidRPr="002D2C81">
              <w:rPr>
                <w:rFonts w:ascii="Times New Roman" w:hAnsi="Times New Roman"/>
                <w:i w:val="0"/>
                <w:color w:val="auto"/>
                <w:vertAlign w:val="subscript"/>
              </w:rPr>
              <w:t>3</w:t>
            </w:r>
            <w:r w:rsidRPr="002D2C81">
              <w:rPr>
                <w:rFonts w:ascii="Times New Roman" w:hAnsi="Times New Roman"/>
                <w:i w:val="0"/>
                <w:color w:val="auto"/>
              </w:rPr>
              <w:t>, Q</w:t>
            </w:r>
            <w:r w:rsidRPr="002D2C81">
              <w:rPr>
                <w:rFonts w:ascii="Times New Roman" w:hAnsi="Times New Roman"/>
                <w:i w:val="0"/>
                <w:color w:val="auto"/>
                <w:vertAlign w:val="subscript"/>
              </w:rPr>
              <w:t>4</w:t>
            </w:r>
            <w:r w:rsidRPr="002D2C81">
              <w:rPr>
                <w:rFonts w:ascii="Times New Roman" w:hAnsi="Times New Roman"/>
                <w:i w:val="0"/>
                <w:color w:val="auto"/>
              </w:rPr>
              <w:t>, диаметър, номер пломба,</w:t>
            </w:r>
            <w:r w:rsidRPr="002D2C81">
              <w:rPr>
                <w:rFonts w:ascii="Times New Roman" w:hAnsi="Times New Roman"/>
                <w:i w:val="0"/>
                <w:color w:val="auto"/>
                <w:lang w:val="bg-BG"/>
              </w:rPr>
              <w:t xml:space="preserve"> обхват на относителното налягане на водата, температурен клас, производител, търговска марка и модел;</w:t>
            </w:r>
            <w:r w:rsidRPr="002D2C81">
              <w:rPr>
                <w:rFonts w:ascii="Times New Roman" w:hAnsi="Times New Roman"/>
                <w:i w:val="0"/>
                <w:color w:val="auto"/>
              </w:rPr>
              <w:t xml:space="preserve"> </w:t>
            </w:r>
          </w:p>
          <w:p w14:paraId="1859B1B8" w14:textId="77777777" w:rsidR="001370F5" w:rsidRPr="002D2C81" w:rsidRDefault="001370F5" w:rsidP="008B57E1">
            <w:pPr>
              <w:pStyle w:val="Heading4"/>
              <w:numPr>
                <w:ilvl w:val="3"/>
                <w:numId w:val="3"/>
              </w:numPr>
              <w:ind w:left="0"/>
              <w:jc w:val="both"/>
              <w:rPr>
                <w:rFonts w:ascii="Times New Roman" w:hAnsi="Times New Roman"/>
                <w:i w:val="0"/>
                <w:color w:val="auto"/>
              </w:rPr>
            </w:pPr>
            <w:r w:rsidRPr="002D2C81">
              <w:rPr>
                <w:rFonts w:ascii="Times New Roman" w:hAnsi="Times New Roman"/>
                <w:i w:val="0"/>
                <w:color w:val="auto"/>
                <w:lang w:val="bg-BG"/>
              </w:rPr>
              <w:t xml:space="preserve">въвеждане и промяна на  </w:t>
            </w:r>
            <w:r w:rsidRPr="002D2C81">
              <w:rPr>
                <w:rFonts w:ascii="Times New Roman" w:hAnsi="Times New Roman"/>
                <w:i w:val="0"/>
                <w:color w:val="auto"/>
              </w:rPr>
              <w:t>дата на монтаж;</w:t>
            </w:r>
          </w:p>
          <w:p w14:paraId="4403A7A0" w14:textId="77777777" w:rsidR="001370F5" w:rsidRPr="002D2C81" w:rsidRDefault="001370F5" w:rsidP="008B57E1">
            <w:pPr>
              <w:pStyle w:val="Heading4"/>
              <w:numPr>
                <w:ilvl w:val="3"/>
                <w:numId w:val="3"/>
              </w:numPr>
              <w:ind w:left="0"/>
              <w:jc w:val="both"/>
              <w:rPr>
                <w:rFonts w:ascii="Times New Roman" w:hAnsi="Times New Roman"/>
                <w:i w:val="0"/>
                <w:color w:val="auto"/>
              </w:rPr>
            </w:pPr>
            <w:r w:rsidRPr="002D2C81">
              <w:rPr>
                <w:rFonts w:ascii="Times New Roman" w:hAnsi="Times New Roman"/>
                <w:i w:val="0"/>
                <w:color w:val="auto"/>
                <w:lang w:val="bg-BG"/>
              </w:rPr>
              <w:t xml:space="preserve">въвеждане и промяна на  </w:t>
            </w:r>
            <w:r w:rsidRPr="002D2C81">
              <w:rPr>
                <w:rFonts w:ascii="Times New Roman" w:hAnsi="Times New Roman"/>
                <w:i w:val="0"/>
                <w:color w:val="auto"/>
              </w:rPr>
              <w:t>показания при монтаж;</w:t>
            </w:r>
          </w:p>
          <w:p w14:paraId="5B427F6A" w14:textId="77777777" w:rsidR="002339D1" w:rsidRPr="002D2C81" w:rsidRDefault="001370F5" w:rsidP="008B57E1">
            <w:pPr>
              <w:pStyle w:val="Heading4"/>
              <w:numPr>
                <w:ilvl w:val="3"/>
                <w:numId w:val="3"/>
              </w:numPr>
              <w:ind w:left="0"/>
              <w:jc w:val="both"/>
              <w:rPr>
                <w:rFonts w:ascii="Times New Roman" w:eastAsia="Times New Roman" w:hAnsi="Times New Roman"/>
                <w:u w:val="single"/>
              </w:rPr>
            </w:pPr>
            <w:r w:rsidRPr="002D2C81">
              <w:rPr>
                <w:rFonts w:ascii="Times New Roman" w:hAnsi="Times New Roman"/>
                <w:i w:val="0"/>
                <w:color w:val="auto"/>
                <w:lang w:val="bg-BG"/>
              </w:rPr>
              <w:t>въвеждане и промяна на  параметри на комуникационните устройства</w:t>
            </w:r>
            <w:r w:rsidRPr="002D2C81">
              <w:rPr>
                <w:rFonts w:ascii="Times New Roman" w:hAnsi="Times New Roman"/>
                <w:i w:val="0"/>
                <w:color w:val="auto"/>
              </w:rPr>
              <w:t>.</w:t>
            </w:r>
          </w:p>
        </w:tc>
        <w:tc>
          <w:tcPr>
            <w:tcW w:w="1453" w:type="dxa"/>
          </w:tcPr>
          <w:p w14:paraId="211EDAA1" w14:textId="77777777" w:rsidR="002339D1" w:rsidRPr="002D2C81" w:rsidRDefault="002339D1" w:rsidP="00AC1206">
            <w:pPr>
              <w:spacing w:after="0" w:line="240" w:lineRule="auto"/>
              <w:ind w:left="81"/>
              <w:jc w:val="both"/>
              <w:rPr>
                <w:rFonts w:ascii="Times New Roman" w:eastAsia="Times New Roman" w:hAnsi="Times New Roman"/>
                <w:b/>
                <w:u w:val="single"/>
              </w:rPr>
            </w:pPr>
          </w:p>
        </w:tc>
      </w:tr>
      <w:tr w:rsidR="002339D1" w:rsidRPr="002D2C81" w14:paraId="6470751C" w14:textId="77777777" w:rsidTr="00CF36CD">
        <w:tc>
          <w:tcPr>
            <w:tcW w:w="12455" w:type="dxa"/>
            <w:gridSpan w:val="2"/>
            <w:shd w:val="clear" w:color="auto" w:fill="auto"/>
          </w:tcPr>
          <w:p w14:paraId="5F098FA4" w14:textId="7ED9FF02" w:rsidR="00085B72" w:rsidRPr="002D2C81" w:rsidRDefault="00B324B5" w:rsidP="008B57E1">
            <w:pPr>
              <w:pStyle w:val="Heading3"/>
              <w:numPr>
                <w:ilvl w:val="2"/>
                <w:numId w:val="3"/>
              </w:numPr>
              <w:ind w:left="78"/>
              <w:rPr>
                <w:rFonts w:ascii="Times New Roman" w:eastAsia="Times New Roman" w:hAnsi="Times New Roman"/>
                <w:color w:val="auto"/>
                <w:u w:val="single"/>
              </w:rPr>
            </w:pPr>
            <w:r w:rsidRPr="002D2C81">
              <w:rPr>
                <w:rFonts w:ascii="Times New Roman" w:hAnsi="Times New Roman" w:cs="Times New Roman"/>
                <w:color w:val="auto"/>
              </w:rPr>
              <w:t>Управление на архив на промените за клиент, водомер, промяна на конфигурация. При програмирането да има възможност за потвърждение за последваща работа при променени конфигурационни параметри, включително и при първоначалното конфигуриране.</w:t>
            </w:r>
          </w:p>
        </w:tc>
        <w:tc>
          <w:tcPr>
            <w:tcW w:w="1453" w:type="dxa"/>
          </w:tcPr>
          <w:p w14:paraId="0CD86391" w14:textId="77777777" w:rsidR="002339D1" w:rsidRPr="002D2C81" w:rsidRDefault="002339D1" w:rsidP="00AC1206">
            <w:pPr>
              <w:spacing w:after="0" w:line="240" w:lineRule="auto"/>
              <w:ind w:left="81"/>
              <w:jc w:val="both"/>
              <w:rPr>
                <w:rFonts w:ascii="Times New Roman" w:eastAsia="Times New Roman" w:hAnsi="Times New Roman"/>
                <w:b/>
                <w:u w:val="single"/>
              </w:rPr>
            </w:pPr>
          </w:p>
        </w:tc>
      </w:tr>
      <w:tr w:rsidR="002147A6" w:rsidRPr="002D2C81" w14:paraId="2870DE35" w14:textId="77777777" w:rsidTr="00CF36CD">
        <w:tc>
          <w:tcPr>
            <w:tcW w:w="13908" w:type="dxa"/>
            <w:gridSpan w:val="3"/>
            <w:shd w:val="clear" w:color="auto" w:fill="auto"/>
          </w:tcPr>
          <w:p w14:paraId="49499F4B" w14:textId="77777777" w:rsidR="002147A6" w:rsidRPr="002D2C81" w:rsidRDefault="002147A6" w:rsidP="008B57E1">
            <w:pPr>
              <w:pStyle w:val="Heading2"/>
              <w:numPr>
                <w:ilvl w:val="1"/>
                <w:numId w:val="3"/>
              </w:numPr>
              <w:rPr>
                <w:sz w:val="24"/>
                <w:szCs w:val="24"/>
              </w:rPr>
            </w:pPr>
            <w:r w:rsidRPr="002D2C81">
              <w:rPr>
                <w:sz w:val="24"/>
                <w:szCs w:val="24"/>
              </w:rPr>
              <w:t>Съхранение, конфиденциалност и защита на данните в софтуерната платформа</w:t>
            </w:r>
          </w:p>
        </w:tc>
      </w:tr>
      <w:tr w:rsidR="00B324B5" w:rsidRPr="002D2C81" w14:paraId="4849E92F" w14:textId="77777777" w:rsidTr="00CF36CD">
        <w:tc>
          <w:tcPr>
            <w:tcW w:w="12455" w:type="dxa"/>
            <w:gridSpan w:val="2"/>
            <w:shd w:val="clear" w:color="auto" w:fill="auto"/>
          </w:tcPr>
          <w:p w14:paraId="0D09688E" w14:textId="2848A5A4" w:rsidR="00B324B5" w:rsidRPr="002D2C81" w:rsidRDefault="00B324B5" w:rsidP="008B57E1">
            <w:pPr>
              <w:pStyle w:val="Heading3"/>
              <w:numPr>
                <w:ilvl w:val="2"/>
                <w:numId w:val="3"/>
              </w:numPr>
              <w:ind w:left="0"/>
              <w:jc w:val="both"/>
              <w:rPr>
                <w:rFonts w:ascii="Times New Roman" w:eastAsia="Times New Roman" w:hAnsi="Times New Roman" w:cs="Times New Roman"/>
                <w:color w:val="auto"/>
                <w:u w:val="single"/>
              </w:rPr>
            </w:pPr>
            <w:r w:rsidRPr="002D2C81">
              <w:rPr>
                <w:rFonts w:ascii="Times New Roman" w:hAnsi="Times New Roman" w:cs="Times New Roman"/>
                <w:color w:val="auto"/>
              </w:rPr>
              <w:t>Софтуерът следва да има леснодостъпна идентификация и подходяща защита от въвеждане на промяна от неупълномощени лица, както и да съхранява трайно доказателство за евентуално външно вмешателство.</w:t>
            </w:r>
          </w:p>
        </w:tc>
        <w:tc>
          <w:tcPr>
            <w:tcW w:w="1453" w:type="dxa"/>
          </w:tcPr>
          <w:p w14:paraId="3CFCC622" w14:textId="77777777" w:rsidR="00B324B5" w:rsidRPr="002D2C81" w:rsidRDefault="00B324B5" w:rsidP="00B324B5">
            <w:pPr>
              <w:spacing w:after="0" w:line="240" w:lineRule="auto"/>
              <w:ind w:left="81"/>
              <w:jc w:val="both"/>
              <w:rPr>
                <w:rFonts w:ascii="Times New Roman" w:eastAsia="Times New Roman" w:hAnsi="Times New Roman"/>
                <w:b/>
                <w:u w:val="single"/>
              </w:rPr>
            </w:pPr>
          </w:p>
        </w:tc>
      </w:tr>
      <w:tr w:rsidR="00B324B5" w:rsidRPr="002D2C81" w14:paraId="5646E0FD" w14:textId="77777777" w:rsidTr="00CF36CD">
        <w:tc>
          <w:tcPr>
            <w:tcW w:w="12455" w:type="dxa"/>
            <w:gridSpan w:val="2"/>
            <w:shd w:val="clear" w:color="auto" w:fill="auto"/>
          </w:tcPr>
          <w:p w14:paraId="0094C816" w14:textId="60F7076E" w:rsidR="00B324B5" w:rsidRPr="002D2C81" w:rsidRDefault="00B324B5" w:rsidP="008B57E1">
            <w:pPr>
              <w:pStyle w:val="Heading3"/>
              <w:numPr>
                <w:ilvl w:val="2"/>
                <w:numId w:val="3"/>
              </w:numPr>
              <w:ind w:left="0"/>
              <w:jc w:val="both"/>
              <w:rPr>
                <w:rFonts w:ascii="Times New Roman" w:hAnsi="Times New Roman" w:cs="Times New Roman"/>
                <w:color w:val="auto"/>
              </w:rPr>
            </w:pPr>
            <w:r w:rsidRPr="002D2C81">
              <w:rPr>
                <w:rFonts w:ascii="Times New Roman" w:hAnsi="Times New Roman" w:cs="Times New Roman"/>
                <w:color w:val="auto"/>
              </w:rPr>
              <w:t>Да се води хронология на извършените промени/редакации.</w:t>
            </w:r>
          </w:p>
        </w:tc>
        <w:tc>
          <w:tcPr>
            <w:tcW w:w="1453" w:type="dxa"/>
          </w:tcPr>
          <w:p w14:paraId="66CCB4F4" w14:textId="77777777" w:rsidR="00B324B5" w:rsidRPr="002D2C81" w:rsidRDefault="00B324B5" w:rsidP="00B324B5">
            <w:pPr>
              <w:spacing w:after="0" w:line="240" w:lineRule="auto"/>
              <w:ind w:left="81"/>
              <w:jc w:val="both"/>
              <w:rPr>
                <w:rFonts w:ascii="Times New Roman" w:eastAsia="Times New Roman" w:hAnsi="Times New Roman"/>
                <w:b/>
                <w:u w:val="single"/>
              </w:rPr>
            </w:pPr>
          </w:p>
        </w:tc>
      </w:tr>
      <w:tr w:rsidR="00B324B5" w:rsidRPr="002D2C81" w14:paraId="16ED7CE4" w14:textId="77777777" w:rsidTr="00CF36CD">
        <w:tc>
          <w:tcPr>
            <w:tcW w:w="12455" w:type="dxa"/>
            <w:gridSpan w:val="2"/>
            <w:shd w:val="clear" w:color="auto" w:fill="auto"/>
          </w:tcPr>
          <w:p w14:paraId="568379F4" w14:textId="172C97CE" w:rsidR="00B324B5" w:rsidRPr="002D2C81" w:rsidRDefault="00B324B5" w:rsidP="008B57E1">
            <w:pPr>
              <w:pStyle w:val="Heading3"/>
              <w:numPr>
                <w:ilvl w:val="2"/>
                <w:numId w:val="3"/>
              </w:numPr>
              <w:ind w:left="0"/>
              <w:rPr>
                <w:rFonts w:ascii="Times New Roman" w:eastAsia="Times New Roman" w:hAnsi="Times New Roman" w:cs="Times New Roman"/>
                <w:color w:val="auto"/>
                <w:u w:val="single"/>
              </w:rPr>
            </w:pPr>
            <w:r w:rsidRPr="002D2C81">
              <w:rPr>
                <w:rFonts w:ascii="Times New Roman" w:hAnsi="Times New Roman" w:cs="Times New Roman"/>
                <w:color w:val="auto"/>
              </w:rPr>
              <w:lastRenderedPageBreak/>
              <w:t>При наличие на опит или реализирано външно вмешателство на комуникационно устройство и предаване на информация за това (ако функционалността се поддържа от крайното устройство или водомер) да се извежда уведомяване (аларма) при последващo предаване данни за потребление.</w:t>
            </w:r>
          </w:p>
        </w:tc>
        <w:tc>
          <w:tcPr>
            <w:tcW w:w="1453" w:type="dxa"/>
          </w:tcPr>
          <w:p w14:paraId="0CEA633B" w14:textId="77777777" w:rsidR="00B324B5" w:rsidRPr="002D2C81" w:rsidRDefault="00B324B5" w:rsidP="00B324B5">
            <w:pPr>
              <w:spacing w:after="0" w:line="240" w:lineRule="auto"/>
              <w:ind w:left="81"/>
              <w:jc w:val="both"/>
              <w:rPr>
                <w:rFonts w:ascii="Times New Roman" w:eastAsia="Times New Roman" w:hAnsi="Times New Roman"/>
                <w:b/>
                <w:u w:val="single"/>
              </w:rPr>
            </w:pPr>
          </w:p>
        </w:tc>
      </w:tr>
      <w:tr w:rsidR="00B324B5" w:rsidRPr="002D2C81" w14:paraId="5630BDA6" w14:textId="77777777" w:rsidTr="00CF36CD">
        <w:tc>
          <w:tcPr>
            <w:tcW w:w="12455" w:type="dxa"/>
            <w:gridSpan w:val="2"/>
            <w:shd w:val="clear" w:color="auto" w:fill="auto"/>
          </w:tcPr>
          <w:p w14:paraId="3BB9BDD5" w14:textId="77777777" w:rsidR="00B324B5" w:rsidRPr="002D2C81" w:rsidRDefault="00B324B5" w:rsidP="008B57E1">
            <w:pPr>
              <w:pStyle w:val="Heading3"/>
              <w:numPr>
                <w:ilvl w:val="2"/>
                <w:numId w:val="3"/>
              </w:numPr>
              <w:ind w:left="78"/>
              <w:rPr>
                <w:rFonts w:ascii="Times New Roman" w:hAnsi="Times New Roman" w:cs="Times New Roman"/>
                <w:color w:val="auto"/>
              </w:rPr>
            </w:pPr>
            <w:r w:rsidRPr="002D2C81">
              <w:rPr>
                <w:rFonts w:ascii="Times New Roman" w:hAnsi="Times New Roman" w:cs="Times New Roman"/>
                <w:color w:val="auto"/>
              </w:rPr>
              <w:t>Да е наличен защитен достъп:</w:t>
            </w:r>
          </w:p>
          <w:p w14:paraId="5FB47542" w14:textId="77777777" w:rsidR="00B324B5" w:rsidRPr="002D2C81" w:rsidRDefault="00B324B5" w:rsidP="008B57E1">
            <w:pPr>
              <w:pStyle w:val="Heading4"/>
              <w:numPr>
                <w:ilvl w:val="3"/>
                <w:numId w:val="3"/>
              </w:numPr>
              <w:ind w:left="78"/>
              <w:jc w:val="both"/>
              <w:rPr>
                <w:rFonts w:ascii="Times New Roman" w:hAnsi="Times New Roman" w:cs="Times New Roman"/>
                <w:i w:val="0"/>
                <w:color w:val="auto"/>
              </w:rPr>
            </w:pPr>
            <w:r w:rsidRPr="002D2C81">
              <w:rPr>
                <w:rFonts w:ascii="Times New Roman" w:hAnsi="Times New Roman" w:cs="Times New Roman"/>
                <w:i w:val="0"/>
                <w:color w:val="auto"/>
                <w:lang w:val="bg-BG"/>
              </w:rPr>
              <w:t>в</w:t>
            </w:r>
            <w:r w:rsidRPr="002D2C81">
              <w:rPr>
                <w:rFonts w:ascii="Times New Roman" w:hAnsi="Times New Roman" w:cs="Times New Roman"/>
                <w:i w:val="0"/>
                <w:color w:val="auto"/>
              </w:rPr>
              <w:t>ъзможност за създаване на персонализирани акаунти с различни нива на достъп – неограничен брой;</w:t>
            </w:r>
          </w:p>
          <w:p w14:paraId="29035FDC" w14:textId="77777777" w:rsidR="00B324B5" w:rsidRPr="002D2C81" w:rsidRDefault="00B324B5" w:rsidP="008B57E1">
            <w:pPr>
              <w:pStyle w:val="Heading4"/>
              <w:numPr>
                <w:ilvl w:val="3"/>
                <w:numId w:val="3"/>
              </w:numPr>
              <w:ind w:left="78"/>
              <w:jc w:val="both"/>
              <w:rPr>
                <w:rFonts w:ascii="Times New Roman" w:hAnsi="Times New Roman" w:cs="Times New Roman"/>
                <w:i w:val="0"/>
                <w:color w:val="auto"/>
              </w:rPr>
            </w:pPr>
            <w:proofErr w:type="gramStart"/>
            <w:r w:rsidRPr="002D2C81">
              <w:rPr>
                <w:rFonts w:ascii="Times New Roman" w:hAnsi="Times New Roman" w:cs="Times New Roman"/>
                <w:i w:val="0"/>
                <w:color w:val="auto"/>
              </w:rPr>
              <w:t>криптиране</w:t>
            </w:r>
            <w:proofErr w:type="gramEnd"/>
            <w:r w:rsidRPr="002D2C81">
              <w:rPr>
                <w:rFonts w:ascii="Times New Roman" w:hAnsi="Times New Roman" w:cs="Times New Roman"/>
                <w:i w:val="0"/>
                <w:color w:val="auto"/>
              </w:rPr>
              <w:t xml:space="preserve"> на свързаност</w:t>
            </w:r>
            <w:r w:rsidRPr="002D2C81">
              <w:rPr>
                <w:rFonts w:ascii="Times New Roman" w:hAnsi="Times New Roman" w:cs="Times New Roman"/>
                <w:i w:val="0"/>
                <w:color w:val="auto"/>
                <w:lang w:val="bg-BG"/>
              </w:rPr>
              <w:t xml:space="preserve"> на достъп до софтуерната платформа / приложение</w:t>
            </w:r>
            <w:r w:rsidRPr="002D2C81">
              <w:rPr>
                <w:rFonts w:ascii="Times New Roman" w:hAnsi="Times New Roman" w:cs="Times New Roman"/>
                <w:i w:val="0"/>
                <w:color w:val="auto"/>
              </w:rPr>
              <w:t>;</w:t>
            </w:r>
          </w:p>
          <w:p w14:paraId="3507BF33" w14:textId="01815092" w:rsidR="00B324B5" w:rsidRPr="002D2C81" w:rsidRDefault="00B324B5" w:rsidP="008B57E1">
            <w:pPr>
              <w:pStyle w:val="Heading4"/>
              <w:numPr>
                <w:ilvl w:val="3"/>
                <w:numId w:val="3"/>
              </w:numPr>
              <w:ind w:left="78"/>
              <w:jc w:val="both"/>
              <w:rPr>
                <w:rFonts w:ascii="Times New Roman" w:eastAsia="Times New Roman" w:hAnsi="Times New Roman" w:cs="Times New Roman"/>
                <w:color w:val="auto"/>
                <w:u w:val="single"/>
              </w:rPr>
            </w:pPr>
            <w:proofErr w:type="gramStart"/>
            <w:r w:rsidRPr="002D2C81">
              <w:rPr>
                <w:rFonts w:ascii="Times New Roman" w:hAnsi="Times New Roman" w:cs="Times New Roman"/>
                <w:i w:val="0"/>
                <w:color w:val="auto"/>
              </w:rPr>
              <w:t>възможност</w:t>
            </w:r>
            <w:proofErr w:type="gramEnd"/>
            <w:r w:rsidRPr="002D2C81">
              <w:rPr>
                <w:rFonts w:ascii="Times New Roman" w:hAnsi="Times New Roman" w:cs="Times New Roman"/>
                <w:i w:val="0"/>
                <w:color w:val="auto"/>
              </w:rPr>
              <w:t xml:space="preserve"> </w:t>
            </w:r>
            <w:r w:rsidRPr="002D2C81">
              <w:rPr>
                <w:rFonts w:ascii="Times New Roman" w:hAnsi="Times New Roman" w:cs="Times New Roman"/>
                <w:i w:val="0"/>
                <w:color w:val="auto"/>
                <w:lang w:val="bg-BG"/>
              </w:rPr>
              <w:t xml:space="preserve">допълнителна авторизация / потвърждение при </w:t>
            </w:r>
            <w:r w:rsidRPr="002D2C81">
              <w:rPr>
                <w:rFonts w:ascii="Times New Roman" w:hAnsi="Times New Roman" w:cs="Times New Roman"/>
                <w:i w:val="0"/>
                <w:color w:val="auto"/>
              </w:rPr>
              <w:t xml:space="preserve">добавяне на устройства и промяна </w:t>
            </w:r>
            <w:r w:rsidRPr="002D2C81">
              <w:rPr>
                <w:rFonts w:ascii="Times New Roman" w:hAnsi="Times New Roman" w:cs="Times New Roman"/>
                <w:i w:val="0"/>
                <w:color w:val="auto"/>
                <w:lang w:val="bg-BG"/>
              </w:rPr>
              <w:t xml:space="preserve">на </w:t>
            </w:r>
            <w:r w:rsidRPr="002D2C81">
              <w:rPr>
                <w:rFonts w:ascii="Times New Roman" w:hAnsi="Times New Roman" w:cs="Times New Roman"/>
                <w:i w:val="0"/>
                <w:color w:val="auto"/>
              </w:rPr>
              <w:t>данни.</w:t>
            </w:r>
          </w:p>
        </w:tc>
        <w:tc>
          <w:tcPr>
            <w:tcW w:w="1453" w:type="dxa"/>
          </w:tcPr>
          <w:p w14:paraId="053ED2FC" w14:textId="77777777" w:rsidR="00B324B5" w:rsidRPr="002D2C81" w:rsidRDefault="00B324B5" w:rsidP="00B324B5">
            <w:pPr>
              <w:spacing w:after="0" w:line="240" w:lineRule="auto"/>
              <w:ind w:left="81"/>
              <w:jc w:val="both"/>
              <w:rPr>
                <w:rFonts w:ascii="Times New Roman" w:eastAsia="Times New Roman" w:hAnsi="Times New Roman"/>
                <w:b/>
                <w:u w:val="single"/>
              </w:rPr>
            </w:pPr>
          </w:p>
        </w:tc>
      </w:tr>
      <w:tr w:rsidR="00B324B5" w:rsidRPr="002D2C81" w14:paraId="67759797" w14:textId="77777777" w:rsidTr="00CF36CD">
        <w:tc>
          <w:tcPr>
            <w:tcW w:w="12455" w:type="dxa"/>
            <w:gridSpan w:val="2"/>
            <w:shd w:val="clear" w:color="auto" w:fill="auto"/>
          </w:tcPr>
          <w:p w14:paraId="26E87AAC" w14:textId="6D09E71A" w:rsidR="00B324B5" w:rsidRPr="002D2C81" w:rsidRDefault="00B324B5" w:rsidP="008B57E1">
            <w:pPr>
              <w:pStyle w:val="Heading3"/>
              <w:numPr>
                <w:ilvl w:val="2"/>
                <w:numId w:val="3"/>
              </w:numPr>
              <w:ind w:left="78"/>
              <w:rPr>
                <w:rFonts w:ascii="Times New Roman" w:eastAsia="Times New Roman" w:hAnsi="Times New Roman" w:cs="Times New Roman"/>
                <w:color w:val="auto"/>
                <w:u w:val="single"/>
              </w:rPr>
            </w:pPr>
            <w:r w:rsidRPr="002D2C81">
              <w:rPr>
                <w:rFonts w:ascii="Times New Roman" w:hAnsi="Times New Roman" w:cs="Times New Roman"/>
                <w:color w:val="auto"/>
                <w:lang w:val="bg-BG"/>
              </w:rPr>
              <w:t>Да е налична възможност за интегриране на външно приложение за мобилни телефони чрез защитена връзка за отдалечен достъп до данните за потребление.</w:t>
            </w:r>
          </w:p>
        </w:tc>
        <w:tc>
          <w:tcPr>
            <w:tcW w:w="1453" w:type="dxa"/>
          </w:tcPr>
          <w:p w14:paraId="3FB6EB81" w14:textId="77777777" w:rsidR="00B324B5" w:rsidRPr="002D2C81" w:rsidRDefault="00B324B5" w:rsidP="00B324B5">
            <w:pPr>
              <w:spacing w:after="0" w:line="240" w:lineRule="auto"/>
              <w:ind w:left="81"/>
              <w:jc w:val="both"/>
              <w:rPr>
                <w:rFonts w:ascii="Times New Roman" w:eastAsia="Times New Roman" w:hAnsi="Times New Roman"/>
                <w:b/>
                <w:u w:val="single"/>
              </w:rPr>
            </w:pPr>
          </w:p>
        </w:tc>
      </w:tr>
      <w:tr w:rsidR="00B324B5" w:rsidRPr="002D2C81" w14:paraId="20E2FAE2" w14:textId="77777777" w:rsidTr="00CF36CD">
        <w:tc>
          <w:tcPr>
            <w:tcW w:w="12455" w:type="dxa"/>
            <w:gridSpan w:val="2"/>
            <w:shd w:val="clear" w:color="auto" w:fill="auto"/>
          </w:tcPr>
          <w:p w14:paraId="254572FE" w14:textId="346DA686" w:rsidR="00B324B5" w:rsidRPr="002D2C81" w:rsidRDefault="00B324B5" w:rsidP="008B57E1">
            <w:pPr>
              <w:pStyle w:val="Heading3"/>
              <w:numPr>
                <w:ilvl w:val="2"/>
                <w:numId w:val="3"/>
              </w:numPr>
              <w:ind w:left="78"/>
              <w:jc w:val="both"/>
              <w:rPr>
                <w:rFonts w:ascii="Times New Roman" w:eastAsia="Times New Roman" w:hAnsi="Times New Roman" w:cs="Times New Roman"/>
                <w:color w:val="auto"/>
                <w:u w:val="single"/>
              </w:rPr>
            </w:pPr>
            <w:r w:rsidRPr="002D2C81">
              <w:rPr>
                <w:rFonts w:ascii="Times New Roman" w:hAnsi="Times New Roman" w:cs="Times New Roman"/>
                <w:color w:val="auto"/>
              </w:rPr>
              <w:t xml:space="preserve">Да е налична и възможност за достъп и пълни права за работа, въвеждане, промяна </w:t>
            </w:r>
            <w:r w:rsidRPr="002D2C81">
              <w:rPr>
                <w:rFonts w:ascii="Times New Roman" w:hAnsi="Times New Roman" w:cs="Times New Roman"/>
                <w:color w:val="auto"/>
                <w:lang w:val="bg-BG"/>
              </w:rPr>
              <w:t xml:space="preserve">на </w:t>
            </w:r>
            <w:r w:rsidRPr="002D2C81">
              <w:rPr>
                <w:rFonts w:ascii="Times New Roman" w:hAnsi="Times New Roman" w:cs="Times New Roman"/>
                <w:color w:val="auto"/>
              </w:rPr>
              <w:t xml:space="preserve">данни и конфигуриране на </w:t>
            </w:r>
            <w:r w:rsidRPr="002D2C81">
              <w:rPr>
                <w:rFonts w:ascii="Times New Roman" w:hAnsi="Times New Roman" w:cs="Times New Roman"/>
                <w:color w:val="auto"/>
                <w:lang w:val="bg-BG"/>
              </w:rPr>
              <w:t xml:space="preserve">комуникационните </w:t>
            </w:r>
            <w:r w:rsidRPr="002D2C81">
              <w:rPr>
                <w:rFonts w:ascii="Times New Roman" w:hAnsi="Times New Roman" w:cs="Times New Roman"/>
                <w:color w:val="auto"/>
              </w:rPr>
              <w:t>устройства със софтуерното приложение през мобилн</w:t>
            </w:r>
            <w:r w:rsidRPr="002D2C81">
              <w:rPr>
                <w:rFonts w:ascii="Times New Roman" w:hAnsi="Times New Roman" w:cs="Times New Roman"/>
                <w:color w:val="auto"/>
                <w:lang w:val="bg-BG"/>
              </w:rPr>
              <w:t>и</w:t>
            </w:r>
            <w:r w:rsidRPr="002D2C81">
              <w:rPr>
                <w:rFonts w:ascii="Times New Roman" w:hAnsi="Times New Roman" w:cs="Times New Roman"/>
                <w:color w:val="auto"/>
              </w:rPr>
              <w:t xml:space="preserve"> устройства.</w:t>
            </w:r>
          </w:p>
        </w:tc>
        <w:tc>
          <w:tcPr>
            <w:tcW w:w="1453" w:type="dxa"/>
          </w:tcPr>
          <w:p w14:paraId="74594CC4" w14:textId="77777777" w:rsidR="00B324B5" w:rsidRPr="002D2C81" w:rsidRDefault="00B324B5" w:rsidP="00B324B5">
            <w:pPr>
              <w:spacing w:after="0" w:line="240" w:lineRule="auto"/>
              <w:ind w:left="81"/>
              <w:jc w:val="both"/>
              <w:rPr>
                <w:rFonts w:ascii="Times New Roman" w:eastAsia="Times New Roman" w:hAnsi="Times New Roman"/>
                <w:b/>
                <w:u w:val="single"/>
              </w:rPr>
            </w:pPr>
          </w:p>
        </w:tc>
      </w:tr>
      <w:tr w:rsidR="00B324B5" w:rsidRPr="002D2C81" w14:paraId="4EA73336" w14:textId="77777777" w:rsidTr="00CF36CD">
        <w:tc>
          <w:tcPr>
            <w:tcW w:w="12455" w:type="dxa"/>
            <w:gridSpan w:val="2"/>
            <w:shd w:val="clear" w:color="auto" w:fill="auto"/>
          </w:tcPr>
          <w:p w14:paraId="3EBF775C" w14:textId="4DFA0F8D" w:rsidR="00B324B5" w:rsidRPr="002D2C81" w:rsidRDefault="00B324B5" w:rsidP="008B57E1">
            <w:pPr>
              <w:pStyle w:val="Heading3"/>
              <w:numPr>
                <w:ilvl w:val="2"/>
                <w:numId w:val="3"/>
              </w:numPr>
              <w:ind w:left="78"/>
              <w:jc w:val="both"/>
              <w:rPr>
                <w:rFonts w:ascii="Times New Roman" w:eastAsia="Times New Roman" w:hAnsi="Times New Roman" w:cs="Times New Roman"/>
                <w:color w:val="auto"/>
                <w:u w:val="single"/>
              </w:rPr>
            </w:pPr>
            <w:r w:rsidRPr="002D2C81">
              <w:rPr>
                <w:rFonts w:ascii="Times New Roman" w:hAnsi="Times New Roman" w:cs="Times New Roman"/>
                <w:color w:val="auto"/>
              </w:rPr>
              <w:t>Да е наличен защитен достъп</w:t>
            </w:r>
            <w:r w:rsidRPr="002D2C81">
              <w:rPr>
                <w:rFonts w:ascii="Times New Roman" w:hAnsi="Times New Roman" w:cs="Times New Roman"/>
                <w:color w:val="auto"/>
                <w:lang w:val="bg-BG"/>
              </w:rPr>
              <w:t xml:space="preserve"> и възможност за бъдеща интеграция към </w:t>
            </w:r>
            <w:r w:rsidRPr="002D2C81">
              <w:rPr>
                <w:rFonts w:ascii="Times New Roman" w:hAnsi="Times New Roman" w:cs="Times New Roman"/>
                <w:color w:val="auto"/>
              </w:rPr>
              <w:t>оперативна система за фактуриране.</w:t>
            </w:r>
          </w:p>
        </w:tc>
        <w:tc>
          <w:tcPr>
            <w:tcW w:w="1453" w:type="dxa"/>
          </w:tcPr>
          <w:p w14:paraId="5252D44B" w14:textId="77777777" w:rsidR="00B324B5" w:rsidRPr="002D2C81" w:rsidRDefault="00B324B5" w:rsidP="00B324B5">
            <w:pPr>
              <w:spacing w:after="0" w:line="240" w:lineRule="auto"/>
              <w:ind w:left="81"/>
              <w:jc w:val="both"/>
              <w:rPr>
                <w:rFonts w:ascii="Times New Roman" w:eastAsia="Times New Roman" w:hAnsi="Times New Roman"/>
                <w:b/>
                <w:u w:val="single"/>
              </w:rPr>
            </w:pPr>
          </w:p>
        </w:tc>
      </w:tr>
      <w:tr w:rsidR="00B324B5" w:rsidRPr="002D2C81" w14:paraId="6DB8D465" w14:textId="77777777" w:rsidTr="00CF36CD">
        <w:tc>
          <w:tcPr>
            <w:tcW w:w="12455" w:type="dxa"/>
            <w:gridSpan w:val="2"/>
            <w:shd w:val="clear" w:color="auto" w:fill="auto"/>
          </w:tcPr>
          <w:p w14:paraId="7F648304" w14:textId="0C200A50" w:rsidR="00B324B5" w:rsidRPr="002D2C81" w:rsidRDefault="00B324B5" w:rsidP="008B57E1">
            <w:pPr>
              <w:pStyle w:val="Heading3"/>
              <w:numPr>
                <w:ilvl w:val="2"/>
                <w:numId w:val="3"/>
              </w:numPr>
              <w:ind w:left="78"/>
              <w:jc w:val="both"/>
              <w:rPr>
                <w:rFonts w:ascii="Times New Roman" w:eastAsia="Times New Roman" w:hAnsi="Times New Roman" w:cs="Times New Roman"/>
                <w:color w:val="auto"/>
                <w:u w:val="single"/>
              </w:rPr>
            </w:pPr>
            <w:r w:rsidRPr="002D2C81">
              <w:rPr>
                <w:rFonts w:ascii="Times New Roman" w:hAnsi="Times New Roman" w:cs="Times New Roman"/>
                <w:color w:val="auto"/>
              </w:rPr>
              <w:t xml:space="preserve">Съвместимост на софтуерното приложение с оперативна система </w:t>
            </w:r>
            <w:r w:rsidRPr="002D2C81">
              <w:rPr>
                <w:rFonts w:ascii="Times New Roman" w:hAnsi="Times New Roman" w:cs="Times New Roman"/>
                <w:color w:val="auto"/>
                <w:lang w:val="bg-BG"/>
              </w:rPr>
              <w:t xml:space="preserve">за фактуриране </w:t>
            </w:r>
            <w:r w:rsidRPr="002D2C81">
              <w:rPr>
                <w:rFonts w:ascii="Times New Roman" w:hAnsi="Times New Roman" w:cs="Times New Roman"/>
                <w:color w:val="auto"/>
              </w:rPr>
              <w:t>с цел автоматично подаване и въвеждане данни, базирани на получените отчети</w:t>
            </w:r>
            <w:r w:rsidRPr="002D2C81">
              <w:rPr>
                <w:rFonts w:ascii="Times New Roman" w:hAnsi="Times New Roman" w:cs="Times New Roman"/>
                <w:color w:val="auto"/>
                <w:lang w:val="bg-BG"/>
              </w:rPr>
              <w:t xml:space="preserve"> за потребление.</w:t>
            </w:r>
            <w:r w:rsidRPr="002D2C81">
              <w:rPr>
                <w:rFonts w:ascii="Times New Roman" w:hAnsi="Times New Roman" w:cs="Times New Roman"/>
                <w:color w:val="auto"/>
              </w:rPr>
              <w:t xml:space="preserve"> </w:t>
            </w:r>
          </w:p>
        </w:tc>
        <w:tc>
          <w:tcPr>
            <w:tcW w:w="1453" w:type="dxa"/>
          </w:tcPr>
          <w:p w14:paraId="4E033FF1" w14:textId="77777777" w:rsidR="00B324B5" w:rsidRPr="002D2C81" w:rsidRDefault="00B324B5" w:rsidP="00B324B5">
            <w:pPr>
              <w:spacing w:after="0" w:line="240" w:lineRule="auto"/>
              <w:ind w:left="81"/>
              <w:jc w:val="both"/>
              <w:rPr>
                <w:rFonts w:ascii="Times New Roman" w:eastAsia="Times New Roman" w:hAnsi="Times New Roman"/>
                <w:b/>
                <w:u w:val="single"/>
              </w:rPr>
            </w:pPr>
          </w:p>
        </w:tc>
      </w:tr>
      <w:tr w:rsidR="00B324B5" w:rsidRPr="002D2C81" w14:paraId="0E004F14" w14:textId="77777777" w:rsidTr="00CF36CD">
        <w:tc>
          <w:tcPr>
            <w:tcW w:w="12455" w:type="dxa"/>
            <w:gridSpan w:val="2"/>
            <w:shd w:val="clear" w:color="auto" w:fill="auto"/>
          </w:tcPr>
          <w:p w14:paraId="66B90A58" w14:textId="3E701911" w:rsidR="00B324B5" w:rsidRPr="002D2C81" w:rsidRDefault="00B324B5" w:rsidP="008B57E1">
            <w:pPr>
              <w:pStyle w:val="Heading3"/>
              <w:numPr>
                <w:ilvl w:val="2"/>
                <w:numId w:val="3"/>
              </w:numPr>
              <w:ind w:left="78"/>
              <w:jc w:val="both"/>
              <w:rPr>
                <w:rFonts w:ascii="Times New Roman" w:eastAsia="Times New Roman" w:hAnsi="Times New Roman" w:cs="Times New Roman"/>
                <w:color w:val="auto"/>
                <w:u w:val="single"/>
              </w:rPr>
            </w:pPr>
            <w:r w:rsidRPr="002D2C81">
              <w:rPr>
                <w:rFonts w:ascii="Times New Roman" w:hAnsi="Times New Roman" w:cs="Times New Roman"/>
                <w:color w:val="auto"/>
                <w:lang w:val="bg-BG"/>
              </w:rPr>
              <w:t xml:space="preserve">Възможност за </w:t>
            </w:r>
            <w:r w:rsidRPr="002D2C81">
              <w:rPr>
                <w:rFonts w:ascii="Times New Roman" w:hAnsi="Times New Roman" w:cs="Times New Roman"/>
                <w:color w:val="auto"/>
              </w:rPr>
              <w:t xml:space="preserve">автоматично </w:t>
            </w:r>
            <w:r w:rsidRPr="002D2C81">
              <w:rPr>
                <w:rFonts w:ascii="Times New Roman" w:hAnsi="Times New Roman" w:cs="Times New Roman"/>
                <w:color w:val="auto"/>
                <w:lang w:val="bg-BG"/>
              </w:rPr>
              <w:t xml:space="preserve">генериране и </w:t>
            </w:r>
            <w:r w:rsidRPr="002D2C81">
              <w:rPr>
                <w:rFonts w:ascii="Times New Roman" w:hAnsi="Times New Roman" w:cs="Times New Roman"/>
                <w:color w:val="auto"/>
              </w:rPr>
              <w:t>подаване на отчети за водомери към оперативната система с цел фактуриране на измерено потребление</w:t>
            </w:r>
            <w:r w:rsidRPr="002D2C81">
              <w:rPr>
                <w:rFonts w:ascii="Times New Roman" w:hAnsi="Times New Roman" w:cs="Times New Roman"/>
                <w:color w:val="auto"/>
                <w:lang w:val="bg-BG"/>
              </w:rPr>
              <w:t>.</w:t>
            </w:r>
          </w:p>
        </w:tc>
        <w:tc>
          <w:tcPr>
            <w:tcW w:w="1453" w:type="dxa"/>
          </w:tcPr>
          <w:p w14:paraId="63CEC249" w14:textId="77777777" w:rsidR="00B324B5" w:rsidRPr="002D2C81" w:rsidRDefault="00B324B5" w:rsidP="00B324B5">
            <w:pPr>
              <w:spacing w:after="0" w:line="240" w:lineRule="auto"/>
              <w:ind w:left="81"/>
              <w:jc w:val="both"/>
              <w:rPr>
                <w:rFonts w:ascii="Times New Roman" w:eastAsia="Times New Roman" w:hAnsi="Times New Roman"/>
                <w:b/>
                <w:u w:val="single"/>
              </w:rPr>
            </w:pPr>
          </w:p>
        </w:tc>
      </w:tr>
      <w:tr w:rsidR="00B324B5" w:rsidRPr="002D2C81" w14:paraId="510B3E64" w14:textId="77777777" w:rsidTr="00CF36CD">
        <w:tc>
          <w:tcPr>
            <w:tcW w:w="12455" w:type="dxa"/>
            <w:gridSpan w:val="2"/>
            <w:shd w:val="clear" w:color="auto" w:fill="auto"/>
          </w:tcPr>
          <w:p w14:paraId="3CE65C9A" w14:textId="2653B05F" w:rsidR="00B324B5" w:rsidRPr="002D2C81" w:rsidRDefault="00B324B5" w:rsidP="008B57E1">
            <w:pPr>
              <w:pStyle w:val="Heading3"/>
              <w:numPr>
                <w:ilvl w:val="2"/>
                <w:numId w:val="3"/>
              </w:numPr>
              <w:ind w:left="78"/>
              <w:jc w:val="both"/>
              <w:rPr>
                <w:rFonts w:ascii="Times New Roman" w:eastAsia="Times New Roman" w:hAnsi="Times New Roman" w:cs="Times New Roman"/>
                <w:color w:val="auto"/>
                <w:u w:val="single"/>
              </w:rPr>
            </w:pPr>
            <w:r w:rsidRPr="002D2C81">
              <w:rPr>
                <w:rFonts w:ascii="Times New Roman" w:hAnsi="Times New Roman" w:cs="Times New Roman"/>
                <w:color w:val="auto"/>
              </w:rPr>
              <w:t xml:space="preserve">Наличен защитен, криптиран архив на всички записани данни. </w:t>
            </w:r>
          </w:p>
        </w:tc>
        <w:tc>
          <w:tcPr>
            <w:tcW w:w="1453" w:type="dxa"/>
          </w:tcPr>
          <w:p w14:paraId="6C7B4B78" w14:textId="77777777" w:rsidR="00B324B5" w:rsidRPr="002D2C81" w:rsidRDefault="00B324B5" w:rsidP="00B324B5">
            <w:pPr>
              <w:spacing w:after="0" w:line="240" w:lineRule="auto"/>
              <w:ind w:left="81"/>
              <w:jc w:val="both"/>
              <w:rPr>
                <w:rFonts w:ascii="Times New Roman" w:eastAsia="Times New Roman" w:hAnsi="Times New Roman"/>
                <w:b/>
                <w:u w:val="single"/>
              </w:rPr>
            </w:pPr>
          </w:p>
        </w:tc>
      </w:tr>
      <w:tr w:rsidR="00B324B5" w:rsidRPr="002D2C81" w14:paraId="54B407EB" w14:textId="77777777" w:rsidTr="00CF36CD">
        <w:trPr>
          <w:trHeight w:val="564"/>
        </w:trPr>
        <w:tc>
          <w:tcPr>
            <w:tcW w:w="12455" w:type="dxa"/>
            <w:gridSpan w:val="2"/>
            <w:shd w:val="clear" w:color="auto" w:fill="auto"/>
          </w:tcPr>
          <w:p w14:paraId="26CC9F8C" w14:textId="77777777" w:rsidR="00B324B5" w:rsidRPr="002D2C81" w:rsidRDefault="00B324B5" w:rsidP="008B57E1">
            <w:pPr>
              <w:pStyle w:val="Heading3"/>
              <w:numPr>
                <w:ilvl w:val="2"/>
                <w:numId w:val="3"/>
              </w:numPr>
              <w:ind w:left="78"/>
              <w:jc w:val="both"/>
              <w:rPr>
                <w:rFonts w:ascii="Times New Roman" w:eastAsia="Times New Roman" w:hAnsi="Times New Roman" w:cs="Times New Roman"/>
                <w:color w:val="auto"/>
                <w:u w:val="single"/>
              </w:rPr>
            </w:pPr>
            <w:r w:rsidRPr="002D2C81">
              <w:rPr>
                <w:rFonts w:ascii="Times New Roman" w:hAnsi="Times New Roman" w:cs="Times New Roman"/>
                <w:color w:val="auto"/>
              </w:rPr>
              <w:t>Ежедневно резервно копие на всички записани данни.</w:t>
            </w:r>
          </w:p>
          <w:p w14:paraId="37656FA6" w14:textId="73A1F1F8" w:rsidR="00B324B5" w:rsidRPr="002D2C81" w:rsidRDefault="00B324B5" w:rsidP="00D24A51">
            <w:pPr>
              <w:pStyle w:val="Heading3"/>
              <w:numPr>
                <w:ilvl w:val="0"/>
                <w:numId w:val="0"/>
              </w:numPr>
              <w:jc w:val="both"/>
              <w:rPr>
                <w:rFonts w:ascii="Times New Roman" w:eastAsia="Times New Roman" w:hAnsi="Times New Roman" w:cs="Times New Roman"/>
                <w:color w:val="auto"/>
                <w:u w:val="single"/>
              </w:rPr>
            </w:pPr>
          </w:p>
        </w:tc>
        <w:tc>
          <w:tcPr>
            <w:tcW w:w="1453" w:type="dxa"/>
          </w:tcPr>
          <w:p w14:paraId="5403B8E8" w14:textId="77777777" w:rsidR="00B324B5" w:rsidRPr="002D2C81" w:rsidRDefault="00B324B5" w:rsidP="00B324B5">
            <w:pPr>
              <w:spacing w:after="0" w:line="240" w:lineRule="auto"/>
              <w:ind w:left="81"/>
              <w:jc w:val="both"/>
              <w:rPr>
                <w:rFonts w:ascii="Times New Roman" w:eastAsia="Times New Roman" w:hAnsi="Times New Roman"/>
                <w:b/>
                <w:u w:val="single"/>
              </w:rPr>
            </w:pPr>
          </w:p>
          <w:p w14:paraId="3615B620" w14:textId="77777777" w:rsidR="008810C6" w:rsidRPr="002D2C81" w:rsidRDefault="008810C6" w:rsidP="00B324B5">
            <w:pPr>
              <w:spacing w:after="0" w:line="240" w:lineRule="auto"/>
              <w:ind w:left="81"/>
              <w:jc w:val="both"/>
              <w:rPr>
                <w:rFonts w:ascii="Times New Roman" w:eastAsia="Times New Roman" w:hAnsi="Times New Roman"/>
                <w:b/>
                <w:u w:val="single"/>
              </w:rPr>
            </w:pPr>
          </w:p>
          <w:p w14:paraId="79F8BC58" w14:textId="77777777" w:rsidR="008810C6" w:rsidRPr="002D2C81" w:rsidRDefault="008810C6" w:rsidP="00B324B5">
            <w:pPr>
              <w:spacing w:after="0" w:line="240" w:lineRule="auto"/>
              <w:ind w:left="81"/>
              <w:jc w:val="both"/>
              <w:rPr>
                <w:rFonts w:ascii="Times New Roman" w:eastAsia="Times New Roman" w:hAnsi="Times New Roman"/>
                <w:b/>
                <w:u w:val="single"/>
              </w:rPr>
            </w:pPr>
          </w:p>
          <w:p w14:paraId="565E6A30" w14:textId="77777777" w:rsidR="008810C6" w:rsidRPr="002D2C81" w:rsidRDefault="008810C6" w:rsidP="00B324B5">
            <w:pPr>
              <w:spacing w:after="0" w:line="240" w:lineRule="auto"/>
              <w:ind w:left="81"/>
              <w:jc w:val="both"/>
              <w:rPr>
                <w:rFonts w:ascii="Times New Roman" w:eastAsia="Times New Roman" w:hAnsi="Times New Roman"/>
                <w:b/>
                <w:u w:val="single"/>
              </w:rPr>
            </w:pPr>
          </w:p>
          <w:p w14:paraId="7F1C94C4" w14:textId="77777777" w:rsidR="008810C6" w:rsidRPr="002D2C81" w:rsidRDefault="008810C6" w:rsidP="00B324B5">
            <w:pPr>
              <w:spacing w:after="0" w:line="240" w:lineRule="auto"/>
              <w:ind w:left="81"/>
              <w:jc w:val="both"/>
              <w:rPr>
                <w:rFonts w:ascii="Times New Roman" w:eastAsia="Times New Roman" w:hAnsi="Times New Roman"/>
                <w:b/>
                <w:u w:val="single"/>
              </w:rPr>
            </w:pPr>
          </w:p>
          <w:p w14:paraId="06842189" w14:textId="77777777" w:rsidR="008810C6" w:rsidRPr="002D2C81" w:rsidRDefault="008810C6" w:rsidP="00B324B5">
            <w:pPr>
              <w:spacing w:after="0" w:line="240" w:lineRule="auto"/>
              <w:ind w:left="81"/>
              <w:jc w:val="both"/>
              <w:rPr>
                <w:rFonts w:ascii="Times New Roman" w:eastAsia="Times New Roman" w:hAnsi="Times New Roman"/>
                <w:b/>
                <w:u w:val="single"/>
              </w:rPr>
            </w:pPr>
          </w:p>
          <w:p w14:paraId="160741D7" w14:textId="77777777" w:rsidR="008810C6" w:rsidRPr="002D2C81" w:rsidRDefault="008810C6" w:rsidP="00B324B5">
            <w:pPr>
              <w:spacing w:after="0" w:line="240" w:lineRule="auto"/>
              <w:ind w:left="81"/>
              <w:jc w:val="both"/>
              <w:rPr>
                <w:rFonts w:ascii="Times New Roman" w:eastAsia="Times New Roman" w:hAnsi="Times New Roman"/>
                <w:b/>
                <w:u w:val="single"/>
              </w:rPr>
            </w:pPr>
          </w:p>
          <w:p w14:paraId="2F758A02" w14:textId="77777777" w:rsidR="008810C6" w:rsidRPr="002D2C81" w:rsidRDefault="008810C6" w:rsidP="00B324B5">
            <w:pPr>
              <w:spacing w:after="0" w:line="240" w:lineRule="auto"/>
              <w:ind w:left="81"/>
              <w:jc w:val="both"/>
              <w:rPr>
                <w:rFonts w:ascii="Times New Roman" w:eastAsia="Times New Roman" w:hAnsi="Times New Roman"/>
                <w:b/>
                <w:u w:val="single"/>
              </w:rPr>
            </w:pPr>
          </w:p>
          <w:p w14:paraId="4B3C2B58" w14:textId="77777777" w:rsidR="008810C6" w:rsidRPr="002D2C81" w:rsidRDefault="008810C6" w:rsidP="00B324B5">
            <w:pPr>
              <w:spacing w:after="0" w:line="240" w:lineRule="auto"/>
              <w:ind w:left="81"/>
              <w:jc w:val="both"/>
              <w:rPr>
                <w:rFonts w:ascii="Times New Roman" w:eastAsia="Times New Roman" w:hAnsi="Times New Roman"/>
                <w:b/>
                <w:u w:val="single"/>
              </w:rPr>
            </w:pPr>
          </w:p>
          <w:p w14:paraId="7C4CBF5A" w14:textId="77777777" w:rsidR="008810C6" w:rsidRPr="002D2C81" w:rsidRDefault="008810C6" w:rsidP="008810C6">
            <w:pPr>
              <w:spacing w:after="0" w:line="240" w:lineRule="auto"/>
              <w:jc w:val="both"/>
              <w:rPr>
                <w:rFonts w:ascii="Times New Roman" w:eastAsia="Times New Roman" w:hAnsi="Times New Roman"/>
                <w:b/>
                <w:u w:val="single"/>
              </w:rPr>
            </w:pPr>
          </w:p>
          <w:p w14:paraId="2755CA2C" w14:textId="77777777" w:rsidR="008810C6" w:rsidRPr="002D2C81" w:rsidRDefault="008810C6" w:rsidP="008810C6">
            <w:pPr>
              <w:spacing w:after="0" w:line="240" w:lineRule="auto"/>
              <w:jc w:val="both"/>
              <w:rPr>
                <w:rFonts w:ascii="Times New Roman" w:eastAsia="Times New Roman" w:hAnsi="Times New Roman"/>
                <w:b/>
                <w:u w:val="single"/>
              </w:rPr>
            </w:pPr>
          </w:p>
          <w:p w14:paraId="0CABFCE2" w14:textId="77777777" w:rsidR="00B324B5" w:rsidRPr="002D2C81" w:rsidRDefault="00B324B5" w:rsidP="00B324B5">
            <w:pPr>
              <w:spacing w:after="0" w:line="240" w:lineRule="auto"/>
              <w:ind w:left="81"/>
              <w:jc w:val="both"/>
              <w:rPr>
                <w:rFonts w:ascii="Times New Roman" w:eastAsia="Times New Roman" w:hAnsi="Times New Roman"/>
                <w:b/>
                <w:u w:val="single"/>
              </w:rPr>
            </w:pPr>
          </w:p>
          <w:p w14:paraId="3D111DE1" w14:textId="77777777" w:rsidR="00B324B5" w:rsidRPr="002D2C81" w:rsidRDefault="00B324B5" w:rsidP="00B324B5">
            <w:pPr>
              <w:spacing w:after="0" w:line="240" w:lineRule="auto"/>
              <w:ind w:left="81"/>
              <w:jc w:val="both"/>
              <w:rPr>
                <w:rFonts w:ascii="Times New Roman" w:eastAsia="Times New Roman" w:hAnsi="Times New Roman"/>
                <w:b/>
                <w:u w:val="single"/>
              </w:rPr>
            </w:pPr>
          </w:p>
        </w:tc>
      </w:tr>
      <w:tr w:rsidR="005C2AB0" w:rsidRPr="002D2C81" w14:paraId="55375E00" w14:textId="77777777" w:rsidTr="00CF36CD">
        <w:tc>
          <w:tcPr>
            <w:tcW w:w="13908" w:type="dxa"/>
            <w:gridSpan w:val="3"/>
            <w:shd w:val="clear" w:color="auto" w:fill="FBD4B4" w:themeFill="accent6" w:themeFillTint="66"/>
          </w:tcPr>
          <w:p w14:paraId="19A0B1A4" w14:textId="77777777" w:rsidR="005C2AB0" w:rsidRPr="002D2C81" w:rsidRDefault="005C2AB0" w:rsidP="00AC1206">
            <w:pPr>
              <w:spacing w:after="0" w:line="240" w:lineRule="auto"/>
              <w:ind w:left="81"/>
              <w:jc w:val="both"/>
              <w:rPr>
                <w:rFonts w:ascii="Times New Roman" w:hAnsi="Times New Roman"/>
                <w:b/>
                <w:sz w:val="24"/>
                <w:szCs w:val="24"/>
              </w:rPr>
            </w:pPr>
            <w:r w:rsidRPr="002D2C81">
              <w:rPr>
                <w:rFonts w:ascii="Times New Roman" w:hAnsi="Times New Roman"/>
                <w:b/>
                <w:sz w:val="24"/>
                <w:szCs w:val="24"/>
              </w:rPr>
              <w:t>VI. Функционалности на Облачното пространство, използвано от софтуерната платформа</w:t>
            </w:r>
          </w:p>
          <w:p w14:paraId="44CBB04D" w14:textId="77777777" w:rsidR="005C2AB0" w:rsidRPr="002D2C81" w:rsidRDefault="005C2AB0" w:rsidP="00AC1206">
            <w:pPr>
              <w:spacing w:after="0" w:line="240" w:lineRule="auto"/>
              <w:ind w:left="81"/>
              <w:jc w:val="both"/>
              <w:rPr>
                <w:rFonts w:ascii="Times New Roman" w:eastAsia="Times New Roman" w:hAnsi="Times New Roman"/>
                <w:b/>
                <w:u w:val="single"/>
              </w:rPr>
            </w:pPr>
          </w:p>
        </w:tc>
      </w:tr>
      <w:tr w:rsidR="00071D03" w:rsidRPr="002D2C81" w14:paraId="4EB6FA3D" w14:textId="77777777" w:rsidTr="00CF36CD">
        <w:tc>
          <w:tcPr>
            <w:tcW w:w="12455" w:type="dxa"/>
            <w:gridSpan w:val="2"/>
            <w:shd w:val="clear" w:color="auto" w:fill="auto"/>
          </w:tcPr>
          <w:p w14:paraId="481E12A5" w14:textId="505CA82A" w:rsidR="00071D03" w:rsidRPr="002D2C81" w:rsidRDefault="005E14D7" w:rsidP="00E030F0">
            <w:pPr>
              <w:pStyle w:val="Heading3"/>
              <w:numPr>
                <w:ilvl w:val="2"/>
                <w:numId w:val="20"/>
              </w:numPr>
              <w:ind w:left="678" w:hanging="708"/>
              <w:jc w:val="both"/>
              <w:rPr>
                <w:rFonts w:ascii="Times New Roman" w:hAnsi="Times New Roman"/>
                <w:color w:val="auto"/>
              </w:rPr>
            </w:pPr>
            <w:r w:rsidRPr="002D2C81">
              <w:rPr>
                <w:rFonts w:ascii="Times New Roman" w:hAnsi="Times New Roman"/>
                <w:color w:val="auto"/>
              </w:rPr>
              <w:lastRenderedPageBreak/>
              <w:t>Налично облачно пространство за нуждите на максималния обем информация по зададения формат на предмета и обхвата на процедурата.</w:t>
            </w:r>
          </w:p>
        </w:tc>
        <w:tc>
          <w:tcPr>
            <w:tcW w:w="1453" w:type="dxa"/>
          </w:tcPr>
          <w:p w14:paraId="44BE2C51" w14:textId="77777777" w:rsidR="00071D03" w:rsidRPr="002D2C81" w:rsidRDefault="00071D03" w:rsidP="00AC1206">
            <w:pPr>
              <w:spacing w:after="0" w:line="240" w:lineRule="auto"/>
              <w:ind w:left="81"/>
              <w:jc w:val="both"/>
              <w:rPr>
                <w:rFonts w:ascii="Times New Roman" w:eastAsia="Times New Roman" w:hAnsi="Times New Roman"/>
                <w:b/>
                <w:u w:val="single"/>
              </w:rPr>
            </w:pPr>
          </w:p>
        </w:tc>
      </w:tr>
      <w:tr w:rsidR="00071D03" w:rsidRPr="002D2C81" w14:paraId="20694C91" w14:textId="77777777" w:rsidTr="00CF36CD">
        <w:tc>
          <w:tcPr>
            <w:tcW w:w="12455" w:type="dxa"/>
            <w:gridSpan w:val="2"/>
            <w:shd w:val="clear" w:color="auto" w:fill="auto"/>
          </w:tcPr>
          <w:p w14:paraId="5CAAD5B1" w14:textId="5CFDFEC9" w:rsidR="00071D03" w:rsidRPr="002D2C81" w:rsidRDefault="005E14D7" w:rsidP="00E030F0">
            <w:pPr>
              <w:pStyle w:val="Heading3"/>
              <w:numPr>
                <w:ilvl w:val="2"/>
                <w:numId w:val="20"/>
              </w:numPr>
              <w:ind w:left="678" w:hanging="708"/>
              <w:jc w:val="both"/>
              <w:rPr>
                <w:rFonts w:ascii="Times New Roman" w:eastAsia="Times New Roman" w:hAnsi="Times New Roman" w:cs="Times New Roman"/>
                <w:color w:val="auto"/>
              </w:rPr>
            </w:pPr>
            <w:r w:rsidRPr="002D2C81">
              <w:rPr>
                <w:rFonts w:ascii="Times New Roman" w:hAnsi="Times New Roman"/>
                <w:color w:val="auto"/>
              </w:rPr>
              <w:t xml:space="preserve">Налична възможност за връзка </w:t>
            </w:r>
            <w:r w:rsidRPr="002D2C81">
              <w:rPr>
                <w:rFonts w:ascii="Times New Roman" w:hAnsi="Times New Roman"/>
                <w:color w:val="auto"/>
                <w:lang w:val="bg-BG"/>
              </w:rPr>
              <w:t xml:space="preserve">на облачното пространство </w:t>
            </w:r>
            <w:r w:rsidRPr="002D2C81">
              <w:rPr>
                <w:rFonts w:ascii="Times New Roman" w:hAnsi="Times New Roman"/>
                <w:color w:val="auto"/>
              </w:rPr>
              <w:t xml:space="preserve">с </w:t>
            </w:r>
            <w:r w:rsidRPr="002D2C81">
              <w:rPr>
                <w:rFonts w:ascii="Times New Roman" w:hAnsi="Times New Roman"/>
                <w:color w:val="auto"/>
                <w:lang w:val="bg-BG"/>
              </w:rPr>
              <w:t xml:space="preserve">налични и </w:t>
            </w:r>
            <w:r w:rsidRPr="002D2C81">
              <w:rPr>
                <w:rFonts w:ascii="Times New Roman" w:hAnsi="Times New Roman"/>
                <w:color w:val="auto"/>
              </w:rPr>
              <w:t xml:space="preserve">използвани платформа и софтуерно приложение, както и възможност за връзка с </w:t>
            </w:r>
            <w:r w:rsidRPr="002D2C81">
              <w:rPr>
                <w:rFonts w:ascii="Times New Roman" w:hAnsi="Times New Roman"/>
                <w:color w:val="auto"/>
                <w:lang w:val="bg-BG"/>
              </w:rPr>
              <w:t xml:space="preserve">други софтуерни системи и </w:t>
            </w:r>
            <w:r w:rsidRPr="002D2C81">
              <w:rPr>
                <w:rFonts w:ascii="Times New Roman" w:hAnsi="Times New Roman"/>
                <w:color w:val="auto"/>
              </w:rPr>
              <w:t>оперативн</w:t>
            </w:r>
            <w:r w:rsidRPr="002D2C81">
              <w:rPr>
                <w:rFonts w:ascii="Times New Roman" w:hAnsi="Times New Roman"/>
                <w:color w:val="auto"/>
                <w:lang w:val="bg-BG"/>
              </w:rPr>
              <w:t>и</w:t>
            </w:r>
            <w:r w:rsidRPr="002D2C81">
              <w:rPr>
                <w:rFonts w:ascii="Times New Roman" w:hAnsi="Times New Roman"/>
                <w:color w:val="auto"/>
              </w:rPr>
              <w:t xml:space="preserve"> програм</w:t>
            </w:r>
            <w:r w:rsidRPr="002D2C81">
              <w:rPr>
                <w:rFonts w:ascii="Times New Roman" w:hAnsi="Times New Roman"/>
                <w:color w:val="auto"/>
                <w:lang w:val="bg-BG"/>
              </w:rPr>
              <w:t>и</w:t>
            </w:r>
            <w:r w:rsidRPr="002D2C81">
              <w:rPr>
                <w:rFonts w:ascii="Times New Roman" w:hAnsi="Times New Roman"/>
                <w:color w:val="auto"/>
              </w:rPr>
              <w:t xml:space="preserve"> на </w:t>
            </w:r>
            <w:r w:rsidRPr="002D2C81">
              <w:rPr>
                <w:rFonts w:ascii="Times New Roman" w:hAnsi="Times New Roman"/>
                <w:color w:val="auto"/>
                <w:lang w:val="bg-BG"/>
              </w:rPr>
              <w:t>възложителя.</w:t>
            </w:r>
          </w:p>
        </w:tc>
        <w:tc>
          <w:tcPr>
            <w:tcW w:w="1453" w:type="dxa"/>
          </w:tcPr>
          <w:p w14:paraId="20D4D7D8" w14:textId="77777777" w:rsidR="00071D03" w:rsidRPr="002D2C81" w:rsidRDefault="00071D03" w:rsidP="00AC1206">
            <w:pPr>
              <w:spacing w:after="0" w:line="240" w:lineRule="auto"/>
              <w:ind w:left="81"/>
              <w:jc w:val="both"/>
              <w:rPr>
                <w:rFonts w:ascii="Times New Roman" w:eastAsia="Times New Roman" w:hAnsi="Times New Roman"/>
                <w:b/>
                <w:u w:val="single"/>
              </w:rPr>
            </w:pPr>
          </w:p>
        </w:tc>
      </w:tr>
      <w:tr w:rsidR="00071D03" w:rsidRPr="002D2C81" w14:paraId="769A61E5" w14:textId="77777777" w:rsidTr="00CF36CD">
        <w:tc>
          <w:tcPr>
            <w:tcW w:w="12455" w:type="dxa"/>
            <w:gridSpan w:val="2"/>
            <w:shd w:val="clear" w:color="auto" w:fill="auto"/>
          </w:tcPr>
          <w:p w14:paraId="02AB1B04" w14:textId="68FCE36A" w:rsidR="00071D03" w:rsidRPr="002D2C81" w:rsidRDefault="005E14D7" w:rsidP="00E030F0">
            <w:pPr>
              <w:pStyle w:val="Heading3"/>
              <w:numPr>
                <w:ilvl w:val="2"/>
                <w:numId w:val="20"/>
              </w:numPr>
              <w:ind w:left="678" w:hanging="708"/>
              <w:jc w:val="both"/>
              <w:rPr>
                <w:rFonts w:ascii="Times New Roman" w:eastAsia="Times New Roman" w:hAnsi="Times New Roman" w:cs="Times New Roman"/>
                <w:color w:val="auto"/>
              </w:rPr>
            </w:pPr>
            <w:r w:rsidRPr="002D2C81">
              <w:rPr>
                <w:rFonts w:ascii="Times New Roman" w:hAnsi="Times New Roman"/>
                <w:color w:val="auto"/>
              </w:rPr>
              <w:t>Подходяща защита на достъпа до системата и</w:t>
            </w:r>
            <w:r w:rsidRPr="002D2C81">
              <w:rPr>
                <w:rFonts w:ascii="Times New Roman" w:hAnsi="Times New Roman"/>
                <w:color w:val="auto"/>
                <w:lang w:val="bg-BG"/>
              </w:rPr>
              <w:t>/</w:t>
            </w:r>
            <w:r w:rsidRPr="002D2C81">
              <w:rPr>
                <w:rFonts w:ascii="Times New Roman" w:hAnsi="Times New Roman"/>
                <w:color w:val="auto"/>
              </w:rPr>
              <w:t>или</w:t>
            </w:r>
            <w:r w:rsidRPr="002D2C81">
              <w:rPr>
                <w:rFonts w:ascii="Times New Roman" w:hAnsi="Times New Roman"/>
                <w:color w:val="auto"/>
                <w:lang w:val="bg-BG"/>
              </w:rPr>
              <w:t xml:space="preserve"> </w:t>
            </w:r>
            <w:r w:rsidRPr="002D2C81">
              <w:rPr>
                <w:rFonts w:ascii="Times New Roman" w:hAnsi="Times New Roman"/>
                <w:color w:val="auto"/>
              </w:rPr>
              <w:t xml:space="preserve">въвеждане на промяна от неупълномощени лица, както и да съхранява трайно доказателство за евентуално външно вмешателство.  </w:t>
            </w:r>
          </w:p>
        </w:tc>
        <w:tc>
          <w:tcPr>
            <w:tcW w:w="1453" w:type="dxa"/>
          </w:tcPr>
          <w:p w14:paraId="79380EBD" w14:textId="77777777" w:rsidR="00071D03" w:rsidRPr="002D2C81" w:rsidRDefault="00071D03" w:rsidP="00AC1206">
            <w:pPr>
              <w:spacing w:after="0" w:line="240" w:lineRule="auto"/>
              <w:ind w:left="81"/>
              <w:jc w:val="both"/>
              <w:rPr>
                <w:rFonts w:ascii="Times New Roman" w:eastAsia="Times New Roman" w:hAnsi="Times New Roman"/>
                <w:b/>
                <w:u w:val="single"/>
              </w:rPr>
            </w:pPr>
          </w:p>
        </w:tc>
      </w:tr>
      <w:tr w:rsidR="00071D03" w:rsidRPr="002D2C81" w14:paraId="0D461342" w14:textId="77777777" w:rsidTr="00CF36CD">
        <w:tc>
          <w:tcPr>
            <w:tcW w:w="12455" w:type="dxa"/>
            <w:gridSpan w:val="2"/>
            <w:shd w:val="clear" w:color="auto" w:fill="auto"/>
          </w:tcPr>
          <w:p w14:paraId="1BAA7B11" w14:textId="25C96822" w:rsidR="00071D03" w:rsidRPr="002D2C81" w:rsidRDefault="005E14D7" w:rsidP="00E030F0">
            <w:pPr>
              <w:pStyle w:val="Heading3"/>
              <w:numPr>
                <w:ilvl w:val="2"/>
                <w:numId w:val="20"/>
              </w:numPr>
              <w:ind w:left="678" w:hanging="708"/>
              <w:jc w:val="both"/>
              <w:rPr>
                <w:rFonts w:ascii="Times New Roman" w:eastAsia="Times New Roman" w:hAnsi="Times New Roman" w:cs="Times New Roman"/>
                <w:color w:val="auto"/>
              </w:rPr>
            </w:pPr>
            <w:r w:rsidRPr="002D2C81">
              <w:rPr>
                <w:rFonts w:ascii="Times New Roman" w:hAnsi="Times New Roman"/>
                <w:color w:val="auto"/>
                <w:lang w:val="bg-BG"/>
              </w:rPr>
              <w:t>Уведомяване п</w:t>
            </w:r>
            <w:r w:rsidRPr="002D2C81">
              <w:rPr>
                <w:rFonts w:ascii="Times New Roman" w:hAnsi="Times New Roman"/>
                <w:color w:val="auto"/>
              </w:rPr>
              <w:t>ри наличие на опит или реализирано външно вмешателство.</w:t>
            </w:r>
          </w:p>
        </w:tc>
        <w:tc>
          <w:tcPr>
            <w:tcW w:w="1453" w:type="dxa"/>
          </w:tcPr>
          <w:p w14:paraId="763FEBCD" w14:textId="77777777" w:rsidR="00071D03" w:rsidRPr="002D2C81" w:rsidRDefault="00071D03" w:rsidP="00AC1206">
            <w:pPr>
              <w:spacing w:after="0" w:line="240" w:lineRule="auto"/>
              <w:ind w:left="81"/>
              <w:jc w:val="both"/>
              <w:rPr>
                <w:rFonts w:ascii="Times New Roman" w:eastAsia="Times New Roman" w:hAnsi="Times New Roman"/>
                <w:b/>
                <w:u w:val="single"/>
              </w:rPr>
            </w:pPr>
          </w:p>
        </w:tc>
      </w:tr>
      <w:tr w:rsidR="001645A4" w:rsidRPr="002D2C81" w14:paraId="380B5E04" w14:textId="77777777" w:rsidTr="00CF36CD">
        <w:tc>
          <w:tcPr>
            <w:tcW w:w="12455" w:type="dxa"/>
            <w:gridSpan w:val="2"/>
            <w:shd w:val="clear" w:color="auto" w:fill="auto"/>
          </w:tcPr>
          <w:p w14:paraId="545D8126" w14:textId="4ACEDD79" w:rsidR="001645A4" w:rsidRPr="002D2C81" w:rsidRDefault="005E14D7" w:rsidP="00E030F0">
            <w:pPr>
              <w:pStyle w:val="Heading3"/>
              <w:numPr>
                <w:ilvl w:val="2"/>
                <w:numId w:val="20"/>
              </w:numPr>
              <w:ind w:left="678" w:hanging="708"/>
              <w:jc w:val="both"/>
              <w:rPr>
                <w:rFonts w:ascii="Times New Roman" w:eastAsia="Times New Roman" w:hAnsi="Times New Roman" w:cs="Times New Roman"/>
                <w:color w:val="auto"/>
              </w:rPr>
            </w:pPr>
            <w:r w:rsidRPr="002D2C81">
              <w:rPr>
                <w:rFonts w:ascii="Times New Roman" w:hAnsi="Times New Roman"/>
                <w:color w:val="auto"/>
              </w:rPr>
              <w:t xml:space="preserve">Гарантираност във всеки един момент при поискване от страна на </w:t>
            </w:r>
            <w:r w:rsidRPr="002D2C81">
              <w:rPr>
                <w:rFonts w:ascii="Times New Roman" w:hAnsi="Times New Roman"/>
                <w:color w:val="auto"/>
                <w:lang w:val="bg-BG"/>
              </w:rPr>
              <w:t>възложителя</w:t>
            </w:r>
            <w:r w:rsidRPr="002D2C81">
              <w:rPr>
                <w:rFonts w:ascii="Times New Roman" w:hAnsi="Times New Roman"/>
                <w:color w:val="auto"/>
              </w:rPr>
              <w:t xml:space="preserve"> </w:t>
            </w:r>
            <w:r w:rsidR="00A720A8" w:rsidRPr="002D2C81">
              <w:rPr>
                <w:rFonts w:ascii="Times New Roman" w:hAnsi="Times New Roman"/>
                <w:color w:val="auto"/>
                <w:lang w:val="bg-BG"/>
              </w:rPr>
              <w:t>безвъзмездно</w:t>
            </w:r>
            <w:r w:rsidR="00A720A8" w:rsidRPr="002D2C81">
              <w:rPr>
                <w:rFonts w:ascii="Times New Roman" w:hAnsi="Times New Roman"/>
                <w:color w:val="auto"/>
              </w:rPr>
              <w:t xml:space="preserve"> </w:t>
            </w:r>
            <w:r w:rsidRPr="002D2C81">
              <w:rPr>
                <w:rFonts w:ascii="Times New Roman" w:hAnsi="Times New Roman"/>
                <w:color w:val="auto"/>
              </w:rPr>
              <w:t>да се пред</w:t>
            </w:r>
            <w:r w:rsidRPr="002D2C81">
              <w:rPr>
                <w:rFonts w:ascii="Times New Roman" w:hAnsi="Times New Roman"/>
                <w:color w:val="auto"/>
                <w:lang w:val="bg-BG"/>
              </w:rPr>
              <w:t>о</w:t>
            </w:r>
            <w:r w:rsidRPr="002D2C81">
              <w:rPr>
                <w:rFonts w:ascii="Times New Roman" w:hAnsi="Times New Roman"/>
                <w:color w:val="auto"/>
              </w:rPr>
              <w:t>ставят</w:t>
            </w:r>
            <w:r w:rsidRPr="002D2C81">
              <w:rPr>
                <w:rFonts w:ascii="Times New Roman" w:hAnsi="Times New Roman"/>
                <w:color w:val="auto"/>
                <w:lang w:val="bg-BG"/>
              </w:rPr>
              <w:t xml:space="preserve"> </w:t>
            </w:r>
            <w:r w:rsidRPr="002D2C81">
              <w:rPr>
                <w:rFonts w:ascii="Times New Roman" w:hAnsi="Times New Roman"/>
                <w:color w:val="auto"/>
              </w:rPr>
              <w:t xml:space="preserve">определени или всички записани данни в електронно четим вид. </w:t>
            </w:r>
          </w:p>
        </w:tc>
        <w:tc>
          <w:tcPr>
            <w:tcW w:w="1453" w:type="dxa"/>
          </w:tcPr>
          <w:p w14:paraId="22307529" w14:textId="77777777" w:rsidR="001645A4" w:rsidRPr="002D2C81" w:rsidRDefault="001645A4" w:rsidP="00AC1206">
            <w:pPr>
              <w:spacing w:after="0" w:line="240" w:lineRule="auto"/>
              <w:ind w:left="81"/>
              <w:jc w:val="both"/>
              <w:rPr>
                <w:rFonts w:ascii="Times New Roman" w:eastAsia="Times New Roman" w:hAnsi="Times New Roman"/>
                <w:b/>
                <w:u w:val="single"/>
              </w:rPr>
            </w:pPr>
          </w:p>
        </w:tc>
      </w:tr>
      <w:tr w:rsidR="007E379B" w:rsidRPr="002D2C81" w14:paraId="36009F07" w14:textId="77777777" w:rsidTr="00CF36CD">
        <w:tc>
          <w:tcPr>
            <w:tcW w:w="12455" w:type="dxa"/>
            <w:gridSpan w:val="2"/>
            <w:shd w:val="clear" w:color="auto" w:fill="auto"/>
          </w:tcPr>
          <w:p w14:paraId="27229B2B" w14:textId="519ED8B6" w:rsidR="007E379B" w:rsidRPr="002D2C81" w:rsidRDefault="007E379B" w:rsidP="00E030F0">
            <w:pPr>
              <w:pStyle w:val="ListParagraph"/>
              <w:numPr>
                <w:ilvl w:val="2"/>
                <w:numId w:val="20"/>
              </w:numPr>
              <w:ind w:left="678" w:hanging="708"/>
              <w:jc w:val="both"/>
            </w:pPr>
            <w:r w:rsidRPr="002D2C81">
              <w:rPr>
                <w:lang w:val="bg-BG"/>
              </w:rPr>
              <w:t>При прекратяване на договорни отношения да се предоставят безвъзмездно на оператора всички записани данни в електронно четим вид.</w:t>
            </w:r>
          </w:p>
        </w:tc>
        <w:tc>
          <w:tcPr>
            <w:tcW w:w="1453" w:type="dxa"/>
          </w:tcPr>
          <w:p w14:paraId="75A780AF" w14:textId="77777777" w:rsidR="007E379B" w:rsidRPr="002D2C81" w:rsidRDefault="007E379B" w:rsidP="007E379B">
            <w:pPr>
              <w:spacing w:after="0" w:line="240" w:lineRule="auto"/>
              <w:ind w:left="81"/>
              <w:jc w:val="both"/>
              <w:rPr>
                <w:rFonts w:ascii="Times New Roman" w:eastAsia="Times New Roman" w:hAnsi="Times New Roman"/>
                <w:b/>
                <w:u w:val="single"/>
              </w:rPr>
            </w:pPr>
          </w:p>
        </w:tc>
      </w:tr>
      <w:tr w:rsidR="00A6167D" w:rsidRPr="002D2C81" w14:paraId="4B90F392" w14:textId="77777777" w:rsidTr="00CF36CD">
        <w:tc>
          <w:tcPr>
            <w:tcW w:w="13908" w:type="dxa"/>
            <w:gridSpan w:val="3"/>
            <w:shd w:val="clear" w:color="auto" w:fill="FBD4B4" w:themeFill="accent6" w:themeFillTint="66"/>
          </w:tcPr>
          <w:p w14:paraId="0829EDB5" w14:textId="4185D434" w:rsidR="00200810" w:rsidRPr="002D2C81" w:rsidRDefault="00A6167D" w:rsidP="00E030F0">
            <w:pPr>
              <w:pStyle w:val="Heading1"/>
              <w:numPr>
                <w:ilvl w:val="0"/>
                <w:numId w:val="24"/>
              </w:numPr>
              <w:spacing w:before="0"/>
              <w:rPr>
                <w:rFonts w:eastAsia="Times New Roman"/>
                <w:sz w:val="24"/>
                <w:szCs w:val="24"/>
                <w:u w:val="single"/>
                <w:lang w:val="en-US"/>
              </w:rPr>
            </w:pPr>
            <w:r w:rsidRPr="002D2C81">
              <w:rPr>
                <w:color w:val="auto"/>
                <w:sz w:val="24"/>
                <w:szCs w:val="24"/>
              </w:rPr>
              <w:t>Комуникационна среда/мрежа</w:t>
            </w:r>
          </w:p>
        </w:tc>
      </w:tr>
      <w:tr w:rsidR="00EA23BB" w:rsidRPr="002D2C81" w14:paraId="38CF360C" w14:textId="77777777" w:rsidTr="00CF36CD">
        <w:tc>
          <w:tcPr>
            <w:tcW w:w="12455" w:type="dxa"/>
            <w:gridSpan w:val="2"/>
            <w:shd w:val="clear" w:color="auto" w:fill="auto"/>
          </w:tcPr>
          <w:p w14:paraId="02D97DEA" w14:textId="77777777" w:rsidR="00EA23BB" w:rsidRPr="002D2C81" w:rsidRDefault="00EA23BB" w:rsidP="00EA23BB">
            <w:pPr>
              <w:pStyle w:val="Heading1"/>
              <w:numPr>
                <w:ilvl w:val="0"/>
                <w:numId w:val="0"/>
              </w:numPr>
              <w:spacing w:before="0"/>
              <w:rPr>
                <w:rFonts w:ascii="Times New Roman" w:hAnsi="Times New Roman"/>
                <w:b w:val="0"/>
                <w:color w:val="auto"/>
                <w:sz w:val="24"/>
                <w:szCs w:val="24"/>
                <w:lang w:val="en-US"/>
              </w:rPr>
            </w:pPr>
            <w:r w:rsidRPr="002D2C81">
              <w:rPr>
                <w:rFonts w:ascii="Times New Roman" w:hAnsi="Times New Roman"/>
                <w:b w:val="0"/>
                <w:color w:val="auto"/>
                <w:sz w:val="24"/>
                <w:szCs w:val="24"/>
                <w:lang w:val="en-US"/>
              </w:rPr>
              <w:t>1.</w:t>
            </w:r>
            <w:r w:rsidRPr="002D2C81">
              <w:rPr>
                <w:rFonts w:ascii="Times New Roman" w:hAnsi="Times New Roman"/>
                <w:color w:val="auto"/>
                <w:sz w:val="24"/>
                <w:szCs w:val="24"/>
                <w:lang w:val="en-US"/>
              </w:rPr>
              <w:tab/>
            </w:r>
            <w:r w:rsidRPr="002D2C81">
              <w:rPr>
                <w:rFonts w:ascii="Times New Roman" w:hAnsi="Times New Roman"/>
                <w:b w:val="0"/>
                <w:color w:val="auto"/>
                <w:sz w:val="24"/>
                <w:szCs w:val="24"/>
                <w:lang w:val="en-US"/>
              </w:rPr>
              <w:t>Декларация за: наличие на изградена адекватна комуникационна мрежа/среда, за нуждите на изграждане на система за интелигентно измерване на водопотребление, интегрирана и съвместима с хардуерния и софтуерния компонент.</w:t>
            </w:r>
          </w:p>
          <w:p w14:paraId="6CC021DE" w14:textId="77777777" w:rsidR="00EA23BB" w:rsidRPr="002D2C81" w:rsidRDefault="00EA23BB" w:rsidP="00EA23BB">
            <w:pPr>
              <w:pStyle w:val="Heading1"/>
              <w:numPr>
                <w:ilvl w:val="0"/>
                <w:numId w:val="0"/>
              </w:numPr>
              <w:spacing w:before="0"/>
              <w:ind w:left="673" w:hanging="673"/>
              <w:rPr>
                <w:rFonts w:ascii="Times New Roman" w:hAnsi="Times New Roman"/>
                <w:b w:val="0"/>
                <w:color w:val="auto"/>
                <w:sz w:val="24"/>
                <w:szCs w:val="24"/>
                <w:lang w:val="en-US"/>
              </w:rPr>
            </w:pPr>
            <w:r w:rsidRPr="002D2C81">
              <w:rPr>
                <w:rFonts w:ascii="Times New Roman" w:hAnsi="Times New Roman"/>
                <w:b w:val="0"/>
                <w:color w:val="auto"/>
                <w:sz w:val="24"/>
                <w:szCs w:val="24"/>
                <w:lang w:val="en-US"/>
              </w:rPr>
              <w:t>•</w:t>
            </w:r>
            <w:r w:rsidRPr="002D2C81">
              <w:rPr>
                <w:rFonts w:ascii="Times New Roman" w:hAnsi="Times New Roman"/>
                <w:b w:val="0"/>
                <w:color w:val="auto"/>
                <w:sz w:val="24"/>
                <w:szCs w:val="24"/>
                <w:lang w:val="en-US"/>
              </w:rPr>
              <w:tab/>
            </w:r>
            <w:proofErr w:type="gramStart"/>
            <w:r w:rsidRPr="002D2C81">
              <w:rPr>
                <w:rFonts w:ascii="Times New Roman" w:hAnsi="Times New Roman"/>
                <w:b w:val="0"/>
                <w:color w:val="auto"/>
                <w:sz w:val="24"/>
                <w:szCs w:val="24"/>
                <w:lang w:val="en-US"/>
              </w:rPr>
              <w:t>oбхватът</w:t>
            </w:r>
            <w:proofErr w:type="gramEnd"/>
            <w:r w:rsidRPr="002D2C81">
              <w:rPr>
                <w:rFonts w:ascii="Times New Roman" w:hAnsi="Times New Roman"/>
                <w:b w:val="0"/>
                <w:color w:val="auto"/>
                <w:sz w:val="24"/>
                <w:szCs w:val="24"/>
                <w:lang w:val="en-US"/>
              </w:rPr>
              <w:t xml:space="preserve"> на мрежата следва да покрива напълно територията на Столична община,  </w:t>
            </w:r>
          </w:p>
          <w:p w14:paraId="555AD613" w14:textId="21E033C5" w:rsidR="00EA23BB" w:rsidRPr="002D2C81" w:rsidRDefault="00EA23BB" w:rsidP="00EA23BB">
            <w:pPr>
              <w:pStyle w:val="Heading1"/>
              <w:numPr>
                <w:ilvl w:val="0"/>
                <w:numId w:val="0"/>
              </w:numPr>
              <w:spacing w:before="0"/>
              <w:rPr>
                <w:color w:val="auto"/>
                <w:sz w:val="24"/>
                <w:szCs w:val="24"/>
                <w:lang w:val="en-US"/>
              </w:rPr>
            </w:pPr>
            <w:r w:rsidRPr="002D2C81">
              <w:rPr>
                <w:rFonts w:ascii="Times New Roman" w:hAnsi="Times New Roman"/>
                <w:b w:val="0"/>
                <w:color w:val="auto"/>
                <w:sz w:val="24"/>
                <w:szCs w:val="24"/>
                <w:lang w:val="en-US"/>
              </w:rPr>
              <w:t>•</w:t>
            </w:r>
            <w:r w:rsidRPr="002D2C81">
              <w:rPr>
                <w:rFonts w:ascii="Times New Roman" w:hAnsi="Times New Roman"/>
                <w:b w:val="0"/>
                <w:color w:val="auto"/>
                <w:sz w:val="24"/>
                <w:szCs w:val="24"/>
                <w:lang w:val="en-US"/>
              </w:rPr>
              <w:tab/>
              <w:t>надграждане на комуникационна мрежа в рамките на 10 работни дни  от заявяване на адрес за инсталиране на хардуерен компонент, независимо от локацията и местоположението на водомера, с оглед на получаване на качествен обхват и сигнал  за нуждите на коректно изпращане на трансмисии/изпращания на вече записани данни.</w:t>
            </w:r>
          </w:p>
        </w:tc>
        <w:tc>
          <w:tcPr>
            <w:tcW w:w="1453" w:type="dxa"/>
            <w:shd w:val="clear" w:color="auto" w:fill="auto"/>
          </w:tcPr>
          <w:p w14:paraId="3259C45F" w14:textId="70F3D5B8" w:rsidR="00EA23BB" w:rsidRPr="002D2C81" w:rsidRDefault="00EA23BB" w:rsidP="00EA23BB">
            <w:pPr>
              <w:pStyle w:val="Heading1"/>
              <w:numPr>
                <w:ilvl w:val="0"/>
                <w:numId w:val="0"/>
              </w:numPr>
              <w:spacing w:before="0"/>
              <w:rPr>
                <w:color w:val="auto"/>
                <w:sz w:val="24"/>
                <w:szCs w:val="24"/>
                <w:lang w:val="en-US"/>
              </w:rPr>
            </w:pPr>
          </w:p>
        </w:tc>
      </w:tr>
      <w:tr w:rsidR="00EA23BB" w:rsidRPr="002D2C81" w14:paraId="7BDB69E4" w14:textId="77777777" w:rsidTr="00CF36CD">
        <w:tc>
          <w:tcPr>
            <w:tcW w:w="13908" w:type="dxa"/>
            <w:gridSpan w:val="3"/>
            <w:shd w:val="clear" w:color="auto" w:fill="FBD4B4" w:themeFill="accent6" w:themeFillTint="66"/>
          </w:tcPr>
          <w:p w14:paraId="50E1A749" w14:textId="20F5FB54" w:rsidR="00EA23BB" w:rsidRPr="002D2C81" w:rsidRDefault="00EA23BB" w:rsidP="00EA23BB">
            <w:pPr>
              <w:spacing w:after="0" w:line="240" w:lineRule="auto"/>
              <w:ind w:left="81"/>
              <w:jc w:val="both"/>
              <w:rPr>
                <w:rFonts w:ascii="Times New Roman" w:eastAsia="Times New Roman" w:hAnsi="Times New Roman"/>
                <w:b/>
                <w:u w:val="single"/>
              </w:rPr>
            </w:pPr>
            <w:r w:rsidRPr="002D2C81">
              <w:rPr>
                <w:rFonts w:ascii="Times New Roman" w:hAnsi="Times New Roman"/>
                <w:b/>
                <w:sz w:val="24"/>
                <w:szCs w:val="24"/>
              </w:rPr>
              <w:t>VII</w:t>
            </w:r>
            <w:r w:rsidRPr="002D2C81">
              <w:rPr>
                <w:rFonts w:ascii="Times New Roman" w:hAnsi="Times New Roman"/>
                <w:b/>
                <w:sz w:val="24"/>
                <w:szCs w:val="24"/>
                <w:lang w:val="en-US"/>
              </w:rPr>
              <w:t>I</w:t>
            </w:r>
            <w:r w:rsidRPr="002D2C81">
              <w:rPr>
                <w:rFonts w:ascii="Times New Roman" w:hAnsi="Times New Roman"/>
                <w:b/>
                <w:sz w:val="24"/>
                <w:szCs w:val="24"/>
              </w:rPr>
              <w:t>. Други изисквания:</w:t>
            </w:r>
          </w:p>
        </w:tc>
      </w:tr>
      <w:tr w:rsidR="00EA23BB" w:rsidRPr="002D2C81" w14:paraId="6EC75664" w14:textId="77777777" w:rsidTr="00CF36CD">
        <w:tc>
          <w:tcPr>
            <w:tcW w:w="12455" w:type="dxa"/>
            <w:gridSpan w:val="2"/>
            <w:shd w:val="clear" w:color="auto" w:fill="auto"/>
          </w:tcPr>
          <w:p w14:paraId="2B7A4FE2" w14:textId="77777777" w:rsidR="00EA23BB" w:rsidRPr="002D2C81" w:rsidRDefault="00EA23BB" w:rsidP="00E030F0">
            <w:pPr>
              <w:pStyle w:val="Heading3"/>
              <w:numPr>
                <w:ilvl w:val="2"/>
                <w:numId w:val="15"/>
              </w:numPr>
              <w:ind w:left="0"/>
              <w:jc w:val="both"/>
              <w:rPr>
                <w:rFonts w:ascii="Times New Roman" w:hAnsi="Times New Roman"/>
                <w:color w:val="auto"/>
                <w:lang w:val="bg-BG"/>
              </w:rPr>
            </w:pPr>
            <w:r w:rsidRPr="002D2C81">
              <w:rPr>
                <w:rFonts w:ascii="Times New Roman" w:hAnsi="Times New Roman"/>
                <w:color w:val="auto"/>
                <w:lang w:val="bg-BG"/>
              </w:rPr>
              <w:lastRenderedPageBreak/>
              <w:t>Изпълнителят осъществява и носи отговорност за:</w:t>
            </w:r>
          </w:p>
          <w:p w14:paraId="0E5754EA" w14:textId="77777777" w:rsidR="00EA23BB" w:rsidRPr="002D2C81" w:rsidRDefault="00EA23BB" w:rsidP="008B57E1">
            <w:pPr>
              <w:pStyle w:val="Heading4"/>
              <w:numPr>
                <w:ilvl w:val="3"/>
                <w:numId w:val="3"/>
              </w:numPr>
              <w:ind w:left="0"/>
              <w:jc w:val="both"/>
              <w:rPr>
                <w:rFonts w:ascii="Times New Roman" w:hAnsi="Times New Roman"/>
                <w:i w:val="0"/>
                <w:color w:val="auto"/>
                <w:lang w:val="bg-BG"/>
              </w:rPr>
            </w:pPr>
            <w:r w:rsidRPr="002D2C81">
              <w:rPr>
                <w:rFonts w:ascii="Times New Roman" w:hAnsi="Times New Roman"/>
                <w:i w:val="0"/>
                <w:color w:val="auto"/>
                <w:lang w:val="bg-BG"/>
              </w:rPr>
              <w:t>интегриране на комуникационните устройства за работа и предаване на данни през определената безжична мрежа по съответната технология;</w:t>
            </w:r>
          </w:p>
          <w:p w14:paraId="4761573F" w14:textId="77777777" w:rsidR="00EA23BB" w:rsidRPr="002D2C81" w:rsidRDefault="00EA23BB" w:rsidP="008B57E1">
            <w:pPr>
              <w:pStyle w:val="Heading4"/>
              <w:numPr>
                <w:ilvl w:val="3"/>
                <w:numId w:val="3"/>
              </w:numPr>
              <w:ind w:left="0"/>
              <w:jc w:val="both"/>
              <w:rPr>
                <w:rFonts w:ascii="Times New Roman" w:hAnsi="Times New Roman"/>
                <w:i w:val="0"/>
                <w:color w:val="auto"/>
              </w:rPr>
            </w:pPr>
            <w:r w:rsidRPr="002D2C81">
              <w:rPr>
                <w:rFonts w:ascii="Times New Roman" w:hAnsi="Times New Roman"/>
                <w:i w:val="0"/>
                <w:color w:val="auto"/>
                <w:lang w:val="bg-BG"/>
              </w:rPr>
              <w:t>и</w:t>
            </w:r>
            <w:r w:rsidRPr="002D2C81">
              <w:rPr>
                <w:rFonts w:ascii="Times New Roman" w:hAnsi="Times New Roman"/>
                <w:i w:val="0"/>
                <w:color w:val="auto"/>
              </w:rPr>
              <w:t>зработване на софтуерната платформа;</w:t>
            </w:r>
          </w:p>
          <w:p w14:paraId="7C5CD53D" w14:textId="77777777" w:rsidR="00EA23BB" w:rsidRPr="002D2C81" w:rsidRDefault="00EA23BB" w:rsidP="008B57E1">
            <w:pPr>
              <w:pStyle w:val="Heading4"/>
              <w:numPr>
                <w:ilvl w:val="3"/>
                <w:numId w:val="3"/>
              </w:numPr>
              <w:ind w:left="0"/>
              <w:jc w:val="both"/>
              <w:rPr>
                <w:rFonts w:ascii="Times New Roman" w:hAnsi="Times New Roman"/>
                <w:i w:val="0"/>
                <w:color w:val="auto"/>
                <w:lang w:val="bg-BG"/>
              </w:rPr>
            </w:pPr>
            <w:r w:rsidRPr="002D2C81">
              <w:rPr>
                <w:rFonts w:ascii="Times New Roman" w:hAnsi="Times New Roman"/>
                <w:i w:val="0"/>
                <w:color w:val="auto"/>
                <w:lang w:val="bg-BG"/>
              </w:rPr>
              <w:t xml:space="preserve">интегриране на софтуерната платформа към безжичната мрежа за приемане и обработване на данните за потребление; </w:t>
            </w:r>
          </w:p>
          <w:p w14:paraId="106D7EB2" w14:textId="77777777" w:rsidR="00EA23BB" w:rsidRPr="002D2C81" w:rsidRDefault="00EA23BB" w:rsidP="008B57E1">
            <w:pPr>
              <w:pStyle w:val="Heading4"/>
              <w:numPr>
                <w:ilvl w:val="3"/>
                <w:numId w:val="3"/>
              </w:numPr>
              <w:ind w:left="0"/>
              <w:jc w:val="both"/>
              <w:rPr>
                <w:rFonts w:ascii="Times New Roman" w:hAnsi="Times New Roman"/>
                <w:i w:val="0"/>
                <w:color w:val="auto"/>
              </w:rPr>
            </w:pPr>
            <w:r w:rsidRPr="002D2C81">
              <w:rPr>
                <w:rFonts w:ascii="Times New Roman" w:hAnsi="Times New Roman"/>
                <w:i w:val="0"/>
                <w:color w:val="auto"/>
                <w:lang w:val="bg-BG"/>
              </w:rPr>
              <w:t>тестване, к</w:t>
            </w:r>
            <w:r w:rsidRPr="002D2C81">
              <w:rPr>
                <w:rFonts w:ascii="Times New Roman" w:hAnsi="Times New Roman"/>
                <w:i w:val="0"/>
                <w:color w:val="auto"/>
              </w:rPr>
              <w:t>орекции и финализиране на софтуерната платформа;</w:t>
            </w:r>
            <w:r w:rsidRPr="002D2C81">
              <w:rPr>
                <w:rFonts w:ascii="Times New Roman" w:hAnsi="Times New Roman"/>
                <w:i w:val="0"/>
                <w:color w:val="auto"/>
                <w:lang w:val="bg-BG"/>
              </w:rPr>
              <w:t xml:space="preserve"> </w:t>
            </w:r>
          </w:p>
          <w:p w14:paraId="53A23E1E" w14:textId="77777777" w:rsidR="00EA23BB" w:rsidRPr="002D2C81" w:rsidRDefault="00EA23BB" w:rsidP="008B57E1">
            <w:pPr>
              <w:pStyle w:val="Heading4"/>
              <w:numPr>
                <w:ilvl w:val="3"/>
                <w:numId w:val="3"/>
              </w:numPr>
              <w:ind w:left="0"/>
              <w:jc w:val="both"/>
              <w:rPr>
                <w:rFonts w:ascii="Times New Roman" w:hAnsi="Times New Roman"/>
                <w:i w:val="0"/>
                <w:color w:val="auto"/>
                <w:lang w:val="bg-BG"/>
              </w:rPr>
            </w:pPr>
            <w:r w:rsidRPr="002D2C81">
              <w:rPr>
                <w:rFonts w:ascii="Times New Roman" w:hAnsi="Times New Roman"/>
                <w:i w:val="0"/>
                <w:color w:val="auto"/>
                <w:lang w:val="bg-BG"/>
              </w:rPr>
              <w:t>въвеждане на административни и технически данни и атрибути на водомерите софтуерната платформа и асоциирането им с комуникационните устройства и получаваните от тях данни за потребление;</w:t>
            </w:r>
          </w:p>
          <w:p w14:paraId="1235DB5E" w14:textId="77777777" w:rsidR="00EA23BB" w:rsidRPr="002D2C81" w:rsidRDefault="00EA23BB" w:rsidP="008B57E1">
            <w:pPr>
              <w:pStyle w:val="Heading4"/>
              <w:numPr>
                <w:ilvl w:val="3"/>
                <w:numId w:val="3"/>
              </w:numPr>
              <w:ind w:left="0"/>
              <w:jc w:val="both"/>
              <w:rPr>
                <w:rFonts w:ascii="Times New Roman" w:hAnsi="Times New Roman"/>
                <w:i w:val="0"/>
                <w:color w:val="auto"/>
                <w:lang w:val="bg-BG"/>
              </w:rPr>
            </w:pPr>
            <w:proofErr w:type="gramStart"/>
            <w:r w:rsidRPr="002D2C81">
              <w:rPr>
                <w:rFonts w:ascii="Times New Roman" w:hAnsi="Times New Roman"/>
                <w:i w:val="0"/>
                <w:color w:val="auto"/>
              </w:rPr>
              <w:t>oбучение</w:t>
            </w:r>
            <w:proofErr w:type="gramEnd"/>
            <w:r w:rsidRPr="002D2C81">
              <w:rPr>
                <w:rFonts w:ascii="Times New Roman" w:hAnsi="Times New Roman"/>
                <w:i w:val="0"/>
                <w:color w:val="auto"/>
              </w:rPr>
              <w:t xml:space="preserve"> на различните потребители</w:t>
            </w:r>
            <w:r w:rsidRPr="002D2C81">
              <w:rPr>
                <w:rFonts w:ascii="Times New Roman" w:hAnsi="Times New Roman"/>
                <w:i w:val="0"/>
                <w:color w:val="auto"/>
                <w:lang w:val="bg-BG"/>
              </w:rPr>
              <w:t xml:space="preserve"> за работа с платформата и осигуряване на съответните права и достъп на всеки потребител; </w:t>
            </w:r>
          </w:p>
          <w:p w14:paraId="372D7027" w14:textId="77777777" w:rsidR="00EA23BB" w:rsidRPr="002D2C81" w:rsidRDefault="00EA23BB" w:rsidP="008B57E1">
            <w:pPr>
              <w:pStyle w:val="Heading4"/>
              <w:numPr>
                <w:ilvl w:val="3"/>
                <w:numId w:val="3"/>
              </w:numPr>
              <w:ind w:left="0"/>
              <w:jc w:val="both"/>
              <w:rPr>
                <w:rFonts w:ascii="Times New Roman" w:hAnsi="Times New Roman"/>
                <w:i w:val="0"/>
                <w:color w:val="auto"/>
                <w:lang w:val="bg-BG"/>
              </w:rPr>
            </w:pPr>
            <w:r w:rsidRPr="002D2C81">
              <w:rPr>
                <w:rFonts w:ascii="Times New Roman" w:hAnsi="Times New Roman"/>
                <w:i w:val="0"/>
                <w:color w:val="auto"/>
                <w:lang w:val="bg-BG"/>
              </w:rPr>
              <w:t xml:space="preserve">изготвяне и предоставяне на работна документация за системата за интелигентно измерване на потреблението; </w:t>
            </w:r>
          </w:p>
          <w:p w14:paraId="75BA8F53" w14:textId="77777777" w:rsidR="00EA23BB" w:rsidRPr="002D2C81" w:rsidRDefault="00EA23BB" w:rsidP="008B57E1">
            <w:pPr>
              <w:pStyle w:val="Heading4"/>
              <w:numPr>
                <w:ilvl w:val="3"/>
                <w:numId w:val="3"/>
              </w:numPr>
              <w:ind w:left="0"/>
              <w:jc w:val="both"/>
              <w:rPr>
                <w:rFonts w:ascii="Times New Roman" w:hAnsi="Times New Roman"/>
                <w:i w:val="0"/>
                <w:color w:val="auto"/>
                <w:lang w:val="bg-BG"/>
              </w:rPr>
            </w:pPr>
            <w:r w:rsidRPr="002D2C81">
              <w:rPr>
                <w:rFonts w:ascii="Times New Roman" w:hAnsi="Times New Roman"/>
                <w:i w:val="0"/>
                <w:color w:val="auto"/>
                <w:lang w:val="bg-BG"/>
              </w:rPr>
              <w:t>наблюдение на системата и отстраняване на открити грешки или пропуски във функционирането на софтуерната платформа и приложение.</w:t>
            </w:r>
          </w:p>
          <w:p w14:paraId="111954F9" w14:textId="77777777" w:rsidR="00EA23BB" w:rsidRPr="002D2C81" w:rsidRDefault="00EA23BB" w:rsidP="008B57E1">
            <w:pPr>
              <w:pStyle w:val="Heading4"/>
              <w:numPr>
                <w:ilvl w:val="3"/>
                <w:numId w:val="3"/>
              </w:numPr>
              <w:ind w:left="0"/>
              <w:jc w:val="both"/>
              <w:rPr>
                <w:rFonts w:ascii="Times New Roman" w:hAnsi="Times New Roman"/>
                <w:i w:val="0"/>
                <w:color w:val="auto"/>
                <w:lang w:val="bg-BG"/>
              </w:rPr>
            </w:pPr>
            <w:r w:rsidRPr="002D2C81">
              <w:rPr>
                <w:rFonts w:ascii="Times New Roman" w:hAnsi="Times New Roman"/>
                <w:i w:val="0"/>
                <w:color w:val="auto"/>
                <w:lang w:val="bg-BG"/>
              </w:rPr>
              <w:t xml:space="preserve">В рамките на 10 (десет) работни дни след подписване на договора, Изпълнителят следва да предостави пълен достъп до софтуерното приложение на Възложителя. </w:t>
            </w:r>
          </w:p>
          <w:p w14:paraId="13DD84A4" w14:textId="77777777" w:rsidR="00EA23BB" w:rsidRPr="002D2C81" w:rsidRDefault="00EA23BB" w:rsidP="008B57E1">
            <w:pPr>
              <w:pStyle w:val="Heading4"/>
              <w:numPr>
                <w:ilvl w:val="3"/>
                <w:numId w:val="3"/>
              </w:numPr>
              <w:ind w:left="0"/>
              <w:jc w:val="both"/>
              <w:rPr>
                <w:rFonts w:ascii="Times New Roman" w:hAnsi="Times New Roman"/>
                <w:i w:val="0"/>
                <w:color w:val="auto"/>
                <w:lang w:val="bg-BG"/>
              </w:rPr>
            </w:pPr>
            <w:r w:rsidRPr="002D2C81">
              <w:rPr>
                <w:rFonts w:ascii="Times New Roman" w:hAnsi="Times New Roman"/>
                <w:i w:val="0"/>
                <w:color w:val="auto"/>
                <w:lang w:val="bg-BG"/>
              </w:rPr>
              <w:t xml:space="preserve">Изпълнението на изискванията по софтуерното приложение следва да се тестват от Възложителя в рамките на 30 (тридесет) работни дни, след предоставяне на пълен достъп до приложението от страна на Изпълнителя и монтажа на минимум един хардуерен компонент. </w:t>
            </w:r>
          </w:p>
          <w:p w14:paraId="65345B30" w14:textId="34363330" w:rsidR="00EA23BB" w:rsidRPr="002D2C81" w:rsidRDefault="00EA23BB" w:rsidP="008B57E1">
            <w:pPr>
              <w:pStyle w:val="Heading4"/>
              <w:numPr>
                <w:ilvl w:val="3"/>
                <w:numId w:val="3"/>
              </w:numPr>
              <w:ind w:left="0"/>
              <w:jc w:val="both"/>
              <w:rPr>
                <w:rFonts w:ascii="Times New Roman" w:hAnsi="Times New Roman"/>
                <w:i w:val="0"/>
                <w:color w:val="auto"/>
                <w:lang w:val="bg-BG"/>
              </w:rPr>
            </w:pPr>
            <w:r w:rsidRPr="002D2C81">
              <w:rPr>
                <w:rFonts w:ascii="Times New Roman" w:hAnsi="Times New Roman"/>
                <w:i w:val="0"/>
                <w:color w:val="auto"/>
                <w:lang w:val="bg-BG"/>
              </w:rPr>
              <w:t>При установени несъответствия с предварително заложените изисквания за софтуерното приложение се съставя протокол с описание на компонентите, които следва да се  допълнят или коригират, което следва да бъде изпълнено и потвърдено от Възложителя в рамките на 30 (тридесет) работни  дни.</w:t>
            </w:r>
          </w:p>
        </w:tc>
        <w:tc>
          <w:tcPr>
            <w:tcW w:w="1453" w:type="dxa"/>
          </w:tcPr>
          <w:p w14:paraId="249B242B" w14:textId="77777777" w:rsidR="00EA23BB" w:rsidRPr="002D2C81" w:rsidRDefault="00EA23BB" w:rsidP="00EA23BB">
            <w:pPr>
              <w:spacing w:after="0" w:line="240" w:lineRule="auto"/>
              <w:ind w:left="81"/>
              <w:jc w:val="both"/>
              <w:rPr>
                <w:rFonts w:ascii="Times New Roman" w:eastAsia="Times New Roman" w:hAnsi="Times New Roman"/>
                <w:b/>
                <w:u w:val="single"/>
              </w:rPr>
            </w:pPr>
          </w:p>
        </w:tc>
      </w:tr>
      <w:tr w:rsidR="00EA23BB" w:rsidRPr="002D2C81" w14:paraId="439F8CF8" w14:textId="77777777" w:rsidTr="00CF36CD">
        <w:tc>
          <w:tcPr>
            <w:tcW w:w="12455" w:type="dxa"/>
            <w:gridSpan w:val="2"/>
            <w:shd w:val="clear" w:color="auto" w:fill="auto"/>
          </w:tcPr>
          <w:p w14:paraId="704A332F" w14:textId="77777777" w:rsidR="00EA23BB" w:rsidRPr="002D2C81" w:rsidRDefault="00EA23BB" w:rsidP="008B57E1">
            <w:pPr>
              <w:pStyle w:val="Heading3"/>
              <w:numPr>
                <w:ilvl w:val="2"/>
                <w:numId w:val="3"/>
              </w:numPr>
              <w:ind w:left="709" w:hanging="709"/>
              <w:rPr>
                <w:rFonts w:ascii="Times New Roman" w:hAnsi="Times New Roman"/>
                <w:color w:val="auto"/>
              </w:rPr>
            </w:pPr>
            <w:r w:rsidRPr="002D2C81">
              <w:rPr>
                <w:rFonts w:ascii="Times New Roman" w:hAnsi="Times New Roman"/>
                <w:color w:val="auto"/>
                <w:lang w:val="bg-BG"/>
              </w:rPr>
              <w:lastRenderedPageBreak/>
              <w:t>Други изисквания към софтуерната платформа:</w:t>
            </w:r>
          </w:p>
          <w:p w14:paraId="699A91D3" w14:textId="77777777" w:rsidR="00EA23BB" w:rsidRPr="002D2C81" w:rsidRDefault="00EA23BB" w:rsidP="00E030F0">
            <w:pPr>
              <w:pStyle w:val="ListParagraph"/>
              <w:widowControl w:val="0"/>
              <w:numPr>
                <w:ilvl w:val="0"/>
                <w:numId w:val="16"/>
              </w:numPr>
              <w:ind w:left="0" w:right="142" w:firstLine="0"/>
              <w:jc w:val="both"/>
              <w:rPr>
                <w:b/>
                <w:lang w:eastAsia="zh-CN"/>
              </w:rPr>
            </w:pPr>
            <w:r w:rsidRPr="002D2C81">
              <w:rPr>
                <w:lang w:eastAsia="zh-CN"/>
              </w:rPr>
              <w:t>Възможност за работа на софтуерната платформа едновременно с различни видове безжични мрежи и с различни видове крайни устройства.</w:t>
            </w:r>
          </w:p>
          <w:p w14:paraId="69D94050" w14:textId="77777777" w:rsidR="00EA23BB" w:rsidRPr="002D2C81" w:rsidRDefault="00EA23BB" w:rsidP="00E030F0">
            <w:pPr>
              <w:pStyle w:val="ListParagraph"/>
              <w:widowControl w:val="0"/>
              <w:numPr>
                <w:ilvl w:val="0"/>
                <w:numId w:val="16"/>
              </w:numPr>
              <w:ind w:left="0" w:right="142" w:firstLine="0"/>
              <w:jc w:val="both"/>
              <w:rPr>
                <w:lang w:eastAsia="zh-CN"/>
              </w:rPr>
            </w:pPr>
            <w:r w:rsidRPr="002D2C81">
              <w:rPr>
                <w:lang w:eastAsia="zh-CN"/>
              </w:rPr>
              <w:t>Наличие на функционалност за графично и таблично представяне на агрегирани или детайлизирани данни за потребление.</w:t>
            </w:r>
          </w:p>
          <w:p w14:paraId="4E853625" w14:textId="77777777" w:rsidR="00EA23BB" w:rsidRPr="002D2C81" w:rsidRDefault="00EA23BB" w:rsidP="00E030F0">
            <w:pPr>
              <w:pStyle w:val="ListParagraph"/>
              <w:widowControl w:val="0"/>
              <w:numPr>
                <w:ilvl w:val="0"/>
                <w:numId w:val="16"/>
              </w:numPr>
              <w:ind w:left="0" w:right="142" w:firstLine="0"/>
              <w:jc w:val="both"/>
              <w:rPr>
                <w:b/>
                <w:lang w:eastAsia="zh-CN"/>
              </w:rPr>
            </w:pPr>
            <w:r w:rsidRPr="002D2C81">
              <w:rPr>
                <w:lang w:eastAsia="zh-CN"/>
              </w:rPr>
              <w:t>Наличие на функционалност за административно управление на крайните устройства и за промяна на технически им параметри (ако се поддържа от самите устройства)</w:t>
            </w:r>
            <w:r w:rsidRPr="002D2C81">
              <w:rPr>
                <w:lang w:val="bg-BG" w:eastAsia="zh-CN"/>
              </w:rPr>
              <w:t>.</w:t>
            </w:r>
          </w:p>
          <w:p w14:paraId="677B17A9" w14:textId="77777777" w:rsidR="00EA23BB" w:rsidRPr="002D2C81" w:rsidRDefault="00EA23BB" w:rsidP="00E030F0">
            <w:pPr>
              <w:pStyle w:val="ListParagraph"/>
              <w:widowControl w:val="0"/>
              <w:numPr>
                <w:ilvl w:val="0"/>
                <w:numId w:val="16"/>
              </w:numPr>
              <w:ind w:left="0" w:right="142" w:firstLine="0"/>
              <w:jc w:val="both"/>
              <w:rPr>
                <w:b/>
                <w:lang w:eastAsia="zh-CN"/>
              </w:rPr>
            </w:pPr>
            <w:r w:rsidRPr="002D2C81">
              <w:rPr>
                <w:lang w:eastAsia="zh-CN"/>
              </w:rPr>
              <w:t>Наличие на функционалност за управление потребителите на системата и разделянето им по различни критерии и права.</w:t>
            </w:r>
          </w:p>
          <w:p w14:paraId="78478FA6" w14:textId="77777777" w:rsidR="00EA23BB" w:rsidRPr="002D2C81" w:rsidRDefault="00EA23BB" w:rsidP="00E030F0">
            <w:pPr>
              <w:pStyle w:val="ListParagraph"/>
              <w:widowControl w:val="0"/>
              <w:numPr>
                <w:ilvl w:val="0"/>
                <w:numId w:val="16"/>
              </w:numPr>
              <w:ind w:left="0" w:right="142" w:firstLine="0"/>
              <w:jc w:val="both"/>
              <w:rPr>
                <w:b/>
                <w:lang w:eastAsia="zh-CN"/>
              </w:rPr>
            </w:pPr>
            <w:r w:rsidRPr="002D2C81">
              <w:rPr>
                <w:lang w:eastAsia="zh-CN"/>
              </w:rPr>
              <w:t>Наличие на функционалност за продължително съхраняване и архивиране на данните за потребление.</w:t>
            </w:r>
          </w:p>
          <w:p w14:paraId="6C5ECAAA" w14:textId="77777777" w:rsidR="00EA23BB" w:rsidRPr="002D2C81" w:rsidRDefault="00EA23BB" w:rsidP="00E030F0">
            <w:pPr>
              <w:pStyle w:val="ListParagraph"/>
              <w:widowControl w:val="0"/>
              <w:numPr>
                <w:ilvl w:val="0"/>
                <w:numId w:val="16"/>
              </w:numPr>
              <w:ind w:left="0" w:right="142" w:firstLine="0"/>
              <w:jc w:val="both"/>
              <w:rPr>
                <w:b/>
                <w:lang w:eastAsia="zh-CN"/>
              </w:rPr>
            </w:pPr>
            <w:r w:rsidRPr="002D2C81">
              <w:rPr>
                <w:lang w:eastAsia="zh-CN"/>
              </w:rPr>
              <w:t>Наличие на функционалност за интеграция на платформата към външни съществуващи или планирани системи за фактуриране.</w:t>
            </w:r>
          </w:p>
          <w:p w14:paraId="0B91C33D" w14:textId="77777777" w:rsidR="00EA23BB" w:rsidRPr="002D2C81" w:rsidRDefault="00EA23BB" w:rsidP="00E030F0">
            <w:pPr>
              <w:pStyle w:val="ListParagraph"/>
              <w:widowControl w:val="0"/>
              <w:numPr>
                <w:ilvl w:val="0"/>
                <w:numId w:val="16"/>
              </w:numPr>
              <w:ind w:left="0" w:right="142" w:firstLine="0"/>
              <w:jc w:val="both"/>
              <w:rPr>
                <w:b/>
                <w:lang w:eastAsia="zh-CN"/>
              </w:rPr>
            </w:pPr>
            <w:r w:rsidRPr="002D2C81">
              <w:rPr>
                <w:lang w:eastAsia="zh-CN"/>
              </w:rPr>
              <w:t>Наличие на функционалност за интеграция на платформата към външни съществуващи или планирани системи за управление на клиенти.</w:t>
            </w:r>
          </w:p>
          <w:p w14:paraId="71FBA8CA" w14:textId="77777777" w:rsidR="00EA23BB" w:rsidRPr="002D2C81" w:rsidRDefault="00EA23BB" w:rsidP="00E030F0">
            <w:pPr>
              <w:pStyle w:val="ListParagraph"/>
              <w:widowControl w:val="0"/>
              <w:numPr>
                <w:ilvl w:val="0"/>
                <w:numId w:val="16"/>
              </w:numPr>
              <w:ind w:left="0" w:right="142" w:firstLine="0"/>
              <w:jc w:val="both"/>
              <w:rPr>
                <w:b/>
                <w:lang w:eastAsia="zh-CN"/>
              </w:rPr>
            </w:pPr>
            <w:r w:rsidRPr="002D2C81">
              <w:rPr>
                <w:lang w:eastAsia="zh-CN"/>
              </w:rPr>
              <w:t>Възможност за независимо използване на облачно пространство и облачни системи при внедряването на софтуерната система.</w:t>
            </w:r>
          </w:p>
          <w:p w14:paraId="5E873EF9" w14:textId="77777777" w:rsidR="00EA23BB" w:rsidRPr="002D2C81" w:rsidRDefault="00EA23BB" w:rsidP="00E030F0">
            <w:pPr>
              <w:pStyle w:val="ListParagraph"/>
              <w:widowControl w:val="0"/>
              <w:numPr>
                <w:ilvl w:val="0"/>
                <w:numId w:val="16"/>
              </w:numPr>
              <w:ind w:left="0" w:right="142" w:firstLine="0"/>
              <w:jc w:val="both"/>
              <w:rPr>
                <w:b/>
                <w:lang w:eastAsia="zh-CN"/>
              </w:rPr>
            </w:pPr>
            <w:r w:rsidRPr="002D2C81">
              <w:rPr>
                <w:lang w:eastAsia="zh-CN"/>
              </w:rPr>
              <w:t>Възможност за гъвкаво управление на системни ресурси в зависимост от нуждите на софтуерната плаформа.</w:t>
            </w:r>
          </w:p>
        </w:tc>
        <w:tc>
          <w:tcPr>
            <w:tcW w:w="1453" w:type="dxa"/>
          </w:tcPr>
          <w:p w14:paraId="0587BE63" w14:textId="77777777" w:rsidR="00EA23BB" w:rsidRPr="002D2C81" w:rsidRDefault="00EA23BB" w:rsidP="00EA23BB">
            <w:pPr>
              <w:spacing w:after="0" w:line="240" w:lineRule="auto"/>
              <w:ind w:left="81"/>
              <w:jc w:val="both"/>
              <w:rPr>
                <w:rFonts w:ascii="Times New Roman" w:eastAsia="Times New Roman" w:hAnsi="Times New Roman"/>
                <w:b/>
                <w:u w:val="single"/>
              </w:rPr>
            </w:pPr>
          </w:p>
        </w:tc>
      </w:tr>
      <w:tr w:rsidR="00EA23BB" w:rsidRPr="002D2C81" w14:paraId="7A40704E" w14:textId="77777777" w:rsidTr="00CF36CD">
        <w:tc>
          <w:tcPr>
            <w:tcW w:w="13908" w:type="dxa"/>
            <w:gridSpan w:val="3"/>
            <w:shd w:val="clear" w:color="auto" w:fill="auto"/>
          </w:tcPr>
          <w:p w14:paraId="0BD4B56B" w14:textId="7D19E2AD" w:rsidR="00EA23BB" w:rsidRPr="002D2C81" w:rsidRDefault="00EA23BB" w:rsidP="00EA23BB">
            <w:pPr>
              <w:spacing w:after="0" w:line="240" w:lineRule="auto"/>
              <w:ind w:left="81"/>
              <w:jc w:val="both"/>
              <w:rPr>
                <w:rFonts w:ascii="Times New Roman" w:eastAsia="Times New Roman" w:hAnsi="Times New Roman"/>
                <w:b/>
                <w:u w:val="single"/>
              </w:rPr>
            </w:pPr>
            <w:r w:rsidRPr="002D2C81">
              <w:rPr>
                <w:rFonts w:ascii="Times New Roman" w:eastAsia="Times New Roman" w:hAnsi="Times New Roman"/>
                <w:b/>
                <w:u w:val="single"/>
              </w:rPr>
              <w:t>Забележки:</w:t>
            </w:r>
          </w:p>
        </w:tc>
      </w:tr>
      <w:tr w:rsidR="00EA23BB" w:rsidRPr="002D2C81" w14:paraId="08B78335" w14:textId="77777777" w:rsidTr="00CF36CD">
        <w:tc>
          <w:tcPr>
            <w:tcW w:w="12455" w:type="dxa"/>
            <w:gridSpan w:val="2"/>
            <w:shd w:val="clear" w:color="auto" w:fill="auto"/>
          </w:tcPr>
          <w:p w14:paraId="2B63C92D" w14:textId="103A7843" w:rsidR="00EA23BB" w:rsidRPr="002D2C81" w:rsidRDefault="00EA23BB" w:rsidP="00E030F0">
            <w:pPr>
              <w:pStyle w:val="Heading3"/>
              <w:numPr>
                <w:ilvl w:val="3"/>
                <w:numId w:val="20"/>
              </w:numPr>
              <w:ind w:left="0"/>
              <w:rPr>
                <w:rFonts w:ascii="Times New Roman" w:hAnsi="Times New Roman" w:cs="Times New Roman"/>
                <w:color w:val="auto"/>
                <w:lang w:val="bg-BG"/>
              </w:rPr>
            </w:pPr>
            <w:r w:rsidRPr="002D2C81">
              <w:rPr>
                <w:rFonts w:ascii="Times New Roman" w:hAnsi="Times New Roman" w:cs="Times New Roman"/>
                <w:color w:val="auto"/>
                <w:lang w:eastAsia="zh-CN"/>
              </w:rPr>
              <w:lastRenderedPageBreak/>
              <w:t>В предложението си участниците следва да приложат информация за марката и модела на предвидените за изпълнение на поръчката устройства, както и копие от Сертификат за ЕС изследване на типа указващ клас на устойчивост към околната среда;</w:t>
            </w:r>
          </w:p>
        </w:tc>
        <w:tc>
          <w:tcPr>
            <w:tcW w:w="1453" w:type="dxa"/>
          </w:tcPr>
          <w:p w14:paraId="2E297D45" w14:textId="77777777" w:rsidR="00EA23BB" w:rsidRPr="002D2C81" w:rsidRDefault="00EA23BB" w:rsidP="00EA23BB">
            <w:pPr>
              <w:spacing w:after="0" w:line="240" w:lineRule="auto"/>
              <w:ind w:left="81"/>
              <w:jc w:val="both"/>
              <w:rPr>
                <w:rFonts w:ascii="Times New Roman" w:eastAsia="Times New Roman" w:hAnsi="Times New Roman"/>
                <w:b/>
                <w:u w:val="single"/>
              </w:rPr>
            </w:pPr>
          </w:p>
        </w:tc>
      </w:tr>
      <w:tr w:rsidR="00EA23BB" w:rsidRPr="002D2C81" w14:paraId="1A75186F" w14:textId="77777777" w:rsidTr="00CF36CD">
        <w:tc>
          <w:tcPr>
            <w:tcW w:w="12455" w:type="dxa"/>
            <w:gridSpan w:val="2"/>
            <w:shd w:val="clear" w:color="auto" w:fill="auto"/>
          </w:tcPr>
          <w:p w14:paraId="44E58FB2" w14:textId="46049C03" w:rsidR="00EA23BB" w:rsidRPr="002D2C81" w:rsidRDefault="00EA23BB" w:rsidP="00E030F0">
            <w:pPr>
              <w:pStyle w:val="Heading3"/>
              <w:numPr>
                <w:ilvl w:val="3"/>
                <w:numId w:val="20"/>
              </w:numPr>
              <w:ind w:left="0" w:firstLine="14"/>
              <w:rPr>
                <w:rFonts w:ascii="Times New Roman" w:hAnsi="Times New Roman"/>
                <w:color w:val="auto"/>
                <w:lang w:val="bg-BG"/>
              </w:rPr>
            </w:pPr>
            <w:r w:rsidRPr="002D2C81">
              <w:rPr>
                <w:rFonts w:ascii="Times New Roman" w:hAnsi="Times New Roman"/>
                <w:color w:val="auto"/>
              </w:rPr>
              <w:t>В предложението си участниците следва да приложат информация за вида на мрежата, която ще използват.</w:t>
            </w:r>
          </w:p>
        </w:tc>
        <w:tc>
          <w:tcPr>
            <w:tcW w:w="1453" w:type="dxa"/>
          </w:tcPr>
          <w:p w14:paraId="35C67B4D" w14:textId="77777777" w:rsidR="00EA23BB" w:rsidRPr="002D2C81" w:rsidRDefault="00EA23BB" w:rsidP="00EA23BB">
            <w:pPr>
              <w:spacing w:after="0" w:line="240" w:lineRule="auto"/>
              <w:ind w:left="81"/>
              <w:jc w:val="both"/>
              <w:rPr>
                <w:rFonts w:ascii="Times New Roman" w:eastAsia="Times New Roman" w:hAnsi="Times New Roman"/>
                <w:b/>
                <w:u w:val="single"/>
              </w:rPr>
            </w:pPr>
          </w:p>
        </w:tc>
      </w:tr>
      <w:tr w:rsidR="00EA23BB" w:rsidRPr="002D2C81" w14:paraId="69A7FA1D" w14:textId="77777777" w:rsidTr="00CF36CD">
        <w:tc>
          <w:tcPr>
            <w:tcW w:w="12455" w:type="dxa"/>
            <w:gridSpan w:val="2"/>
            <w:shd w:val="clear" w:color="auto" w:fill="auto"/>
          </w:tcPr>
          <w:p w14:paraId="5AEFD7FD" w14:textId="722F0E60" w:rsidR="00EA23BB" w:rsidRPr="002D2C81" w:rsidRDefault="00EA23BB" w:rsidP="00E030F0">
            <w:pPr>
              <w:pStyle w:val="Heading3"/>
              <w:numPr>
                <w:ilvl w:val="3"/>
                <w:numId w:val="20"/>
              </w:numPr>
              <w:ind w:left="0" w:firstLine="14"/>
              <w:rPr>
                <w:rFonts w:ascii="Times New Roman" w:hAnsi="Times New Roman" w:cs="Times New Roman"/>
                <w:color w:val="auto"/>
                <w:lang w:eastAsia="zh-CN"/>
              </w:rPr>
            </w:pPr>
            <w:r w:rsidRPr="002D2C81">
              <w:rPr>
                <w:rFonts w:ascii="Times New Roman" w:hAnsi="Times New Roman" w:cs="Times New Roman"/>
                <w:color w:val="auto"/>
              </w:rPr>
              <w:t>В предложението си участниците следва да приложат информация за степента на защитеност на данни – използвани методи за криптиране на информацията /</w:t>
            </w:r>
            <w:r w:rsidRPr="002D2C81">
              <w:rPr>
                <w:rFonts w:ascii="Times New Roman" w:hAnsi="Times New Roman" w:cs="Times New Roman"/>
                <w:color w:val="auto"/>
                <w:lang w:val="bg-BG"/>
              </w:rPr>
              <w:t xml:space="preserve">без, </w:t>
            </w:r>
            <w:r w:rsidRPr="002D2C81">
              <w:rPr>
                <w:rFonts w:ascii="Times New Roman" w:hAnsi="Times New Roman" w:cs="Times New Roman"/>
                <w:color w:val="auto"/>
              </w:rPr>
              <w:t>единично</w:t>
            </w:r>
            <w:r w:rsidRPr="002D2C81">
              <w:rPr>
                <w:rFonts w:ascii="Times New Roman" w:hAnsi="Times New Roman" w:cs="Times New Roman"/>
                <w:color w:val="auto"/>
                <w:lang w:val="bg-BG"/>
              </w:rPr>
              <w:t xml:space="preserve"> или двойно</w:t>
            </w:r>
            <w:r w:rsidRPr="002D2C81">
              <w:rPr>
                <w:rFonts w:ascii="Times New Roman" w:hAnsi="Times New Roman" w:cs="Times New Roman"/>
                <w:color w:val="auto"/>
              </w:rPr>
              <w:t>/ и вида на мрежата, която ще се използва.</w:t>
            </w:r>
          </w:p>
        </w:tc>
        <w:tc>
          <w:tcPr>
            <w:tcW w:w="1453" w:type="dxa"/>
          </w:tcPr>
          <w:p w14:paraId="3E3DF334" w14:textId="77777777" w:rsidR="00EA23BB" w:rsidRPr="002D2C81" w:rsidRDefault="00EA23BB" w:rsidP="00EA23BB">
            <w:pPr>
              <w:spacing w:after="0" w:line="240" w:lineRule="auto"/>
              <w:ind w:left="81"/>
              <w:jc w:val="both"/>
              <w:rPr>
                <w:rFonts w:ascii="Times New Roman" w:eastAsia="Times New Roman" w:hAnsi="Times New Roman"/>
                <w:b/>
                <w:u w:val="single"/>
              </w:rPr>
            </w:pPr>
          </w:p>
        </w:tc>
      </w:tr>
      <w:tr w:rsidR="00EA23BB" w:rsidRPr="002D2C81" w14:paraId="5F670973" w14:textId="77777777" w:rsidTr="00CF36CD">
        <w:tc>
          <w:tcPr>
            <w:tcW w:w="12455" w:type="dxa"/>
            <w:gridSpan w:val="2"/>
            <w:shd w:val="clear" w:color="auto" w:fill="auto"/>
          </w:tcPr>
          <w:p w14:paraId="6C331DC6" w14:textId="5A087114" w:rsidR="00EA23BB" w:rsidRPr="002D2C81" w:rsidRDefault="00EA23BB" w:rsidP="00E030F0">
            <w:pPr>
              <w:pStyle w:val="Heading3"/>
              <w:numPr>
                <w:ilvl w:val="3"/>
                <w:numId w:val="20"/>
              </w:numPr>
              <w:ind w:left="0"/>
              <w:rPr>
                <w:rFonts w:ascii="Times New Roman" w:eastAsia="Times New Roman" w:hAnsi="Times New Roman" w:cs="Times New Roman"/>
                <w:color w:val="auto"/>
                <w:u w:val="single"/>
                <w:lang w:eastAsia="zh-CN"/>
              </w:rPr>
            </w:pPr>
            <w:r w:rsidRPr="002D2C81">
              <w:rPr>
                <w:rFonts w:ascii="Times New Roman" w:eastAsia="Times New Roman" w:hAnsi="Times New Roman" w:cs="Times New Roman"/>
                <w:color w:val="auto"/>
                <w:lang w:eastAsia="zh-CN"/>
              </w:rPr>
              <w:t xml:space="preserve">В предложението си участниците следва да приложат информация за марката и модела на предвидените за изпълнение на поръчката устройства /комуникационни модули/, които ще използват както и сертификат за същите. Участниците да приложат информация за условията при които е предложена продължителността на работоспособност на модулите и техническите им спецификации / паспорти на устройствата за следните условия:  </w:t>
            </w:r>
          </w:p>
          <w:p w14:paraId="000A1CB6" w14:textId="77777777" w:rsidR="00EA23BB" w:rsidRPr="002D2C81" w:rsidRDefault="00EA23BB" w:rsidP="00E030F0">
            <w:pPr>
              <w:numPr>
                <w:ilvl w:val="1"/>
                <w:numId w:val="22"/>
              </w:numPr>
              <w:spacing w:after="0" w:line="240" w:lineRule="auto"/>
              <w:ind w:left="0" w:right="142" w:firstLine="0"/>
              <w:contextualSpacing/>
              <w:jc w:val="both"/>
              <w:rPr>
                <w:rFonts w:ascii="Times New Roman" w:eastAsia="Times New Roman" w:hAnsi="Times New Roman"/>
                <w:sz w:val="24"/>
                <w:szCs w:val="24"/>
                <w:lang w:val="en-GB" w:eastAsia="zh-CN"/>
              </w:rPr>
            </w:pPr>
            <w:r w:rsidRPr="002D2C81">
              <w:rPr>
                <w:rFonts w:ascii="Times New Roman" w:eastAsia="Times New Roman" w:hAnsi="Times New Roman"/>
                <w:sz w:val="24"/>
                <w:szCs w:val="24"/>
                <w:lang w:val="en-GB" w:eastAsia="zh-CN"/>
              </w:rPr>
              <w:t>брой на интервалите за периодична синхронизация с ползв</w:t>
            </w:r>
            <w:r w:rsidRPr="002D2C81">
              <w:rPr>
                <w:rFonts w:ascii="Times New Roman" w:eastAsia="Times New Roman" w:hAnsi="Times New Roman"/>
                <w:sz w:val="24"/>
                <w:szCs w:val="24"/>
                <w:lang w:eastAsia="zh-CN"/>
              </w:rPr>
              <w:t>а</w:t>
            </w:r>
            <w:r w:rsidRPr="002D2C81">
              <w:rPr>
                <w:rFonts w:ascii="Times New Roman" w:eastAsia="Times New Roman" w:hAnsi="Times New Roman"/>
                <w:sz w:val="24"/>
                <w:szCs w:val="24"/>
                <w:lang w:val="en-GB" w:eastAsia="zh-CN"/>
              </w:rPr>
              <w:t>ната мрежа</w:t>
            </w:r>
            <w:r w:rsidRPr="002D2C81">
              <w:rPr>
                <w:rFonts w:ascii="Times New Roman" w:eastAsia="Times New Roman" w:hAnsi="Times New Roman"/>
                <w:sz w:val="24"/>
                <w:szCs w:val="24"/>
                <w:lang w:eastAsia="zh-CN"/>
              </w:rPr>
              <w:t>, ако се поддържа от избраната безжична технология</w:t>
            </w:r>
          </w:p>
          <w:p w14:paraId="1EFC1543" w14:textId="77777777" w:rsidR="00EA23BB" w:rsidRPr="002D2C81" w:rsidRDefault="00EA23BB" w:rsidP="00E030F0">
            <w:pPr>
              <w:numPr>
                <w:ilvl w:val="1"/>
                <w:numId w:val="22"/>
              </w:numPr>
              <w:spacing w:after="0" w:line="240" w:lineRule="auto"/>
              <w:ind w:left="0" w:right="142" w:firstLine="0"/>
              <w:contextualSpacing/>
              <w:jc w:val="both"/>
              <w:rPr>
                <w:rFonts w:ascii="Times New Roman" w:eastAsia="Times New Roman" w:hAnsi="Times New Roman"/>
                <w:sz w:val="24"/>
                <w:szCs w:val="24"/>
                <w:lang w:val="en-GB" w:eastAsia="zh-CN"/>
              </w:rPr>
            </w:pPr>
            <w:r w:rsidRPr="002D2C81">
              <w:rPr>
                <w:rFonts w:ascii="Times New Roman" w:eastAsia="Times New Roman" w:hAnsi="Times New Roman"/>
                <w:sz w:val="24"/>
                <w:szCs w:val="24"/>
                <w:lang w:val="en-GB" w:eastAsia="zh-CN"/>
              </w:rPr>
              <w:t>вид на технологията на мрежата за обмен на данни</w:t>
            </w:r>
          </w:p>
          <w:p w14:paraId="47C86616" w14:textId="77777777" w:rsidR="00EA23BB" w:rsidRPr="002D2C81" w:rsidRDefault="00EA23BB" w:rsidP="00E030F0">
            <w:pPr>
              <w:numPr>
                <w:ilvl w:val="1"/>
                <w:numId w:val="22"/>
              </w:numPr>
              <w:spacing w:after="0" w:line="240" w:lineRule="auto"/>
              <w:ind w:left="0" w:right="142" w:firstLine="0"/>
              <w:contextualSpacing/>
              <w:jc w:val="both"/>
              <w:rPr>
                <w:rFonts w:ascii="Times New Roman" w:eastAsia="Times New Roman" w:hAnsi="Times New Roman"/>
                <w:sz w:val="24"/>
                <w:szCs w:val="24"/>
                <w:lang w:val="en-GB" w:eastAsia="zh-CN"/>
              </w:rPr>
            </w:pPr>
            <w:r w:rsidRPr="002D2C81">
              <w:rPr>
                <w:rFonts w:ascii="Times New Roman" w:eastAsia="Times New Roman" w:hAnsi="Times New Roman"/>
                <w:sz w:val="24"/>
                <w:szCs w:val="24"/>
                <w:lang w:val="en-GB" w:eastAsia="zh-CN"/>
              </w:rPr>
              <w:t>капацитетът на б</w:t>
            </w:r>
            <w:r w:rsidRPr="002D2C81">
              <w:rPr>
                <w:rFonts w:ascii="Times New Roman" w:eastAsia="SimSun" w:hAnsi="Times New Roman"/>
                <w:sz w:val="24"/>
                <w:szCs w:val="24"/>
                <w:lang w:val="en-GB" w:eastAsia="zh-CN"/>
              </w:rPr>
              <w:t>а</w:t>
            </w:r>
            <w:r w:rsidRPr="002D2C81">
              <w:rPr>
                <w:rFonts w:ascii="Times New Roman" w:eastAsia="Times New Roman" w:hAnsi="Times New Roman"/>
                <w:sz w:val="24"/>
                <w:szCs w:val="24"/>
                <w:lang w:val="en-GB" w:eastAsia="zh-CN"/>
              </w:rPr>
              <w:t>терията / автономното захранване в mAh</w:t>
            </w:r>
          </w:p>
          <w:p w14:paraId="6E012AB0" w14:textId="77777777" w:rsidR="00EA23BB" w:rsidRPr="002D2C81" w:rsidRDefault="00EA23BB" w:rsidP="00E030F0">
            <w:pPr>
              <w:numPr>
                <w:ilvl w:val="1"/>
                <w:numId w:val="22"/>
              </w:numPr>
              <w:spacing w:after="0" w:line="240" w:lineRule="auto"/>
              <w:ind w:left="0" w:right="142" w:firstLine="0"/>
              <w:contextualSpacing/>
              <w:jc w:val="both"/>
              <w:rPr>
                <w:rFonts w:ascii="Times New Roman" w:eastAsia="Times New Roman" w:hAnsi="Times New Roman"/>
                <w:i/>
                <w:sz w:val="24"/>
                <w:szCs w:val="24"/>
                <w:lang w:val="en-GB" w:eastAsia="zh-CN"/>
              </w:rPr>
            </w:pPr>
            <w:r w:rsidRPr="002D2C81">
              <w:rPr>
                <w:rFonts w:ascii="Times New Roman" w:eastAsia="Times New Roman" w:hAnsi="Times New Roman"/>
                <w:sz w:val="24"/>
                <w:szCs w:val="24"/>
                <w:lang w:val="en-GB" w:eastAsia="zh-CN"/>
              </w:rPr>
              <w:t>консумация на модулите в режим на очакване, синхронизиране с безжичната мрежа</w:t>
            </w:r>
            <w:r w:rsidRPr="002D2C81">
              <w:rPr>
                <w:rFonts w:ascii="Times New Roman" w:eastAsia="Times New Roman" w:hAnsi="Times New Roman"/>
                <w:sz w:val="24"/>
                <w:szCs w:val="24"/>
                <w:lang w:eastAsia="zh-CN"/>
              </w:rPr>
              <w:t xml:space="preserve"> (ако се поддържа от технологията)</w:t>
            </w:r>
            <w:r w:rsidRPr="002D2C81">
              <w:rPr>
                <w:rFonts w:ascii="Times New Roman" w:eastAsia="Times New Roman" w:hAnsi="Times New Roman"/>
                <w:sz w:val="24"/>
                <w:szCs w:val="24"/>
                <w:lang w:val="en-GB" w:eastAsia="zh-CN"/>
              </w:rPr>
              <w:t>,</w:t>
            </w:r>
            <w:r w:rsidRPr="002D2C81">
              <w:rPr>
                <w:rFonts w:ascii="Times New Roman" w:eastAsia="Times New Roman" w:hAnsi="Times New Roman"/>
                <w:sz w:val="24"/>
                <w:szCs w:val="24"/>
                <w:lang w:val="en-US" w:eastAsia="zh-CN"/>
              </w:rPr>
              <w:t xml:space="preserve"> </w:t>
            </w:r>
            <w:r w:rsidRPr="002D2C81">
              <w:rPr>
                <w:rFonts w:ascii="Times New Roman" w:eastAsia="Times New Roman" w:hAnsi="Times New Roman"/>
                <w:sz w:val="24"/>
                <w:szCs w:val="24"/>
                <w:lang w:val="en-GB" w:eastAsia="zh-CN"/>
              </w:rPr>
              <w:t>приемане на данни за потребление от крайните устройства</w:t>
            </w:r>
            <w:r w:rsidRPr="002D2C81">
              <w:rPr>
                <w:rFonts w:ascii="Times New Roman" w:eastAsia="Times New Roman" w:hAnsi="Times New Roman"/>
                <w:sz w:val="24"/>
                <w:szCs w:val="24"/>
                <w:lang w:eastAsia="zh-CN"/>
              </w:rPr>
              <w:t xml:space="preserve">, </w:t>
            </w:r>
            <w:r w:rsidRPr="002D2C81">
              <w:rPr>
                <w:rFonts w:ascii="Times New Roman" w:eastAsia="Times New Roman" w:hAnsi="Times New Roman"/>
                <w:sz w:val="24"/>
                <w:szCs w:val="24"/>
                <w:lang w:val="en-GB" w:eastAsia="zh-CN"/>
              </w:rPr>
              <w:t>предаване на данните за потребление през безжичната мрежа</w:t>
            </w:r>
          </w:p>
        </w:tc>
        <w:tc>
          <w:tcPr>
            <w:tcW w:w="1453" w:type="dxa"/>
          </w:tcPr>
          <w:p w14:paraId="3DCF93D4" w14:textId="77777777" w:rsidR="00EA23BB" w:rsidRPr="002D2C81" w:rsidRDefault="00EA23BB" w:rsidP="00EA23BB">
            <w:pPr>
              <w:spacing w:after="0" w:line="240" w:lineRule="auto"/>
              <w:ind w:left="81"/>
              <w:jc w:val="both"/>
              <w:rPr>
                <w:rFonts w:ascii="Times New Roman" w:eastAsia="Times New Roman" w:hAnsi="Times New Roman"/>
                <w:b/>
                <w:u w:val="single"/>
              </w:rPr>
            </w:pPr>
          </w:p>
        </w:tc>
      </w:tr>
    </w:tbl>
    <w:p w14:paraId="1FA3AF94" w14:textId="6E42CC25" w:rsidR="00556F3B" w:rsidRPr="002D2C81" w:rsidRDefault="001D6B05" w:rsidP="00556F3B">
      <w:pPr>
        <w:spacing w:before="60" w:after="60" w:line="240" w:lineRule="auto"/>
        <w:jc w:val="both"/>
        <w:rPr>
          <w:rFonts w:ascii="Times New Roman" w:hAnsi="Times New Roman"/>
          <w:b/>
          <w:lang w:eastAsia="bg-BG"/>
        </w:rPr>
      </w:pPr>
      <w:r w:rsidRPr="002D2C81">
        <w:rPr>
          <w:rFonts w:ascii="Times New Roman" w:hAnsi="Times New Roman"/>
          <w:b/>
          <w:lang w:eastAsia="bg-BG"/>
        </w:rPr>
        <w:t>Участникът потвърждава, че техническото му предложение отговаря на всички изисквания посочени от Възложителя</w:t>
      </w:r>
      <w:r w:rsidR="00D2018F" w:rsidRPr="002D2C81">
        <w:rPr>
          <w:rFonts w:ascii="Times New Roman" w:hAnsi="Times New Roman"/>
          <w:b/>
          <w:lang w:eastAsia="bg-BG"/>
        </w:rPr>
        <w:t xml:space="preserve"> в техническата спецификация</w:t>
      </w:r>
      <w:r w:rsidRPr="002D2C81">
        <w:rPr>
          <w:rFonts w:ascii="Times New Roman" w:hAnsi="Times New Roman"/>
          <w:b/>
          <w:lang w:eastAsia="bg-BG"/>
        </w:rPr>
        <w:t>.</w:t>
      </w:r>
    </w:p>
    <w:p w14:paraId="65D39533" w14:textId="77777777" w:rsidR="00556F3B" w:rsidRPr="002D2C81" w:rsidRDefault="00556F3B" w:rsidP="00556F3B">
      <w:pPr>
        <w:spacing w:after="0" w:line="240" w:lineRule="auto"/>
        <w:rPr>
          <w:rFonts w:ascii="Times New Roman" w:hAnsi="Times New Roman"/>
          <w:b/>
          <w:lang w:val="en-US" w:eastAsia="bg-BG"/>
        </w:rPr>
      </w:pPr>
      <w:r w:rsidRPr="002D2C81">
        <w:rPr>
          <w:rFonts w:ascii="Times New Roman" w:hAnsi="Times New Roman"/>
          <w:b/>
          <w:lang w:eastAsia="bg-BG"/>
        </w:rPr>
        <w:t>Дата ……………</w:t>
      </w:r>
      <w:r w:rsidR="001C41D0" w:rsidRPr="002D2C81">
        <w:rPr>
          <w:rFonts w:ascii="Times New Roman" w:hAnsi="Times New Roman"/>
          <w:b/>
          <w:lang w:eastAsia="bg-BG"/>
        </w:rPr>
        <w:t>……………………….</w:t>
      </w:r>
      <w:r w:rsidRPr="002D2C81">
        <w:rPr>
          <w:rFonts w:ascii="Times New Roman" w:hAnsi="Times New Roman"/>
          <w:b/>
          <w:lang w:eastAsia="bg-BG"/>
        </w:rPr>
        <w:t xml:space="preserve">                                               </w:t>
      </w:r>
      <w:r w:rsidR="001C41D0" w:rsidRPr="002D2C81">
        <w:rPr>
          <w:rFonts w:ascii="Times New Roman" w:hAnsi="Times New Roman"/>
          <w:b/>
          <w:lang w:eastAsia="bg-BG"/>
        </w:rPr>
        <w:tab/>
      </w:r>
      <w:r w:rsidR="001C41D0" w:rsidRPr="002D2C81">
        <w:rPr>
          <w:rFonts w:ascii="Times New Roman" w:hAnsi="Times New Roman"/>
          <w:b/>
          <w:lang w:eastAsia="bg-BG"/>
        </w:rPr>
        <w:tab/>
      </w:r>
      <w:r w:rsidR="001C41D0" w:rsidRPr="002D2C81">
        <w:rPr>
          <w:rFonts w:ascii="Times New Roman" w:hAnsi="Times New Roman"/>
          <w:b/>
          <w:lang w:eastAsia="bg-BG"/>
        </w:rPr>
        <w:tab/>
      </w:r>
      <w:r w:rsidRPr="002D2C81">
        <w:rPr>
          <w:rFonts w:ascii="Times New Roman" w:hAnsi="Times New Roman"/>
          <w:b/>
          <w:lang w:eastAsia="bg-BG"/>
        </w:rPr>
        <w:t xml:space="preserve">  ДЕКЛАРАТОР:</w:t>
      </w:r>
      <w:r w:rsidR="001C41D0" w:rsidRPr="002D2C81">
        <w:rPr>
          <w:rFonts w:ascii="Times New Roman" w:hAnsi="Times New Roman"/>
          <w:b/>
          <w:lang w:eastAsia="bg-BG"/>
        </w:rPr>
        <w:t xml:space="preserve">  </w:t>
      </w:r>
      <w:r w:rsidRPr="002D2C81">
        <w:rPr>
          <w:rFonts w:ascii="Times New Roman" w:hAnsi="Times New Roman"/>
          <w:b/>
          <w:lang w:eastAsia="bg-BG"/>
        </w:rPr>
        <w:t>……………………</w:t>
      </w:r>
      <w:r w:rsidR="001C41D0" w:rsidRPr="002D2C81">
        <w:rPr>
          <w:rFonts w:ascii="Times New Roman" w:hAnsi="Times New Roman"/>
          <w:b/>
          <w:lang w:eastAsia="bg-BG"/>
        </w:rPr>
        <w:t>……………………………..</w:t>
      </w:r>
      <w:r w:rsidRPr="002D2C81">
        <w:rPr>
          <w:rFonts w:ascii="Times New Roman" w:hAnsi="Times New Roman"/>
          <w:b/>
          <w:lang w:eastAsia="bg-BG"/>
        </w:rPr>
        <w:t>…..</w:t>
      </w:r>
    </w:p>
    <w:p w14:paraId="010FC044" w14:textId="77777777" w:rsidR="00A44FFF" w:rsidRDefault="00556F3B" w:rsidP="00556F3B">
      <w:pPr>
        <w:spacing w:after="0" w:line="240" w:lineRule="auto"/>
        <w:rPr>
          <w:rFonts w:ascii="Arial" w:hAnsi="Arial" w:cs="Arial"/>
          <w:bCs/>
          <w:color w:val="FFC000"/>
          <w:kern w:val="32"/>
          <w:lang w:eastAsia="bg-BG"/>
        </w:rPr>
      </w:pPr>
      <w:r w:rsidRPr="002D2C81">
        <w:rPr>
          <w:rFonts w:ascii="Times New Roman" w:hAnsi="Times New Roman"/>
          <w:b/>
          <w:lang w:eastAsia="bg-BG"/>
        </w:rPr>
        <w:t>гр. ……………</w:t>
      </w:r>
      <w:r w:rsidR="001C41D0" w:rsidRPr="002D2C81">
        <w:rPr>
          <w:rFonts w:ascii="Times New Roman" w:hAnsi="Times New Roman"/>
          <w:b/>
          <w:lang w:eastAsia="bg-BG"/>
        </w:rPr>
        <w:t>……………………….</w:t>
      </w:r>
      <w:r w:rsidRPr="002D2C81">
        <w:rPr>
          <w:rFonts w:ascii="Times New Roman" w:hAnsi="Times New Roman"/>
          <w:b/>
          <w:lang w:eastAsia="bg-BG"/>
        </w:rPr>
        <w:t xml:space="preserve">…                                           </w:t>
      </w:r>
      <w:r w:rsidRPr="002D2C81">
        <w:rPr>
          <w:rFonts w:ascii="Times New Roman" w:hAnsi="Times New Roman"/>
          <w:b/>
          <w:lang w:eastAsia="bg-BG"/>
        </w:rPr>
        <w:tab/>
      </w:r>
      <w:r w:rsidRPr="002D2C81">
        <w:rPr>
          <w:rFonts w:ascii="Times New Roman" w:hAnsi="Times New Roman"/>
          <w:b/>
          <w:lang w:eastAsia="bg-BG"/>
        </w:rPr>
        <w:tab/>
      </w:r>
      <w:r w:rsidR="001C41D0" w:rsidRPr="002D2C81">
        <w:rPr>
          <w:rFonts w:ascii="Times New Roman" w:hAnsi="Times New Roman"/>
          <w:b/>
          <w:lang w:eastAsia="bg-BG"/>
        </w:rPr>
        <w:tab/>
      </w:r>
      <w:r w:rsidR="001C41D0" w:rsidRPr="002D2C81">
        <w:rPr>
          <w:rFonts w:ascii="Times New Roman" w:hAnsi="Times New Roman"/>
          <w:b/>
          <w:lang w:eastAsia="bg-BG"/>
        </w:rPr>
        <w:tab/>
      </w:r>
      <w:r w:rsidR="001C41D0" w:rsidRPr="002D2C81">
        <w:rPr>
          <w:rFonts w:ascii="Times New Roman" w:hAnsi="Times New Roman"/>
          <w:b/>
          <w:lang w:eastAsia="bg-BG"/>
        </w:rPr>
        <w:tab/>
        <w:t xml:space="preserve">      </w:t>
      </w:r>
      <w:r w:rsidRPr="002D2C81">
        <w:rPr>
          <w:rFonts w:ascii="Times New Roman" w:hAnsi="Times New Roman"/>
          <w:b/>
          <w:lang w:eastAsia="bg-BG"/>
        </w:rPr>
        <w:t xml:space="preserve"> /трите имена, подпис, печат/</w:t>
      </w:r>
    </w:p>
    <w:p w14:paraId="544F920C" w14:textId="77777777" w:rsidR="00556F3B" w:rsidRPr="00A44FFF" w:rsidRDefault="00556F3B" w:rsidP="00A44FFF">
      <w:pPr>
        <w:tabs>
          <w:tab w:val="left" w:pos="2784"/>
        </w:tabs>
        <w:rPr>
          <w:rFonts w:ascii="Arial" w:hAnsi="Arial" w:cs="Arial"/>
          <w:lang w:eastAsia="bg-BG"/>
        </w:rPr>
        <w:sectPr w:rsidR="00556F3B" w:rsidRPr="00A44FFF" w:rsidSect="007D32CD">
          <w:footerReference w:type="default" r:id="rId10"/>
          <w:pgSz w:w="16838" w:h="11906" w:orient="landscape" w:code="9"/>
          <w:pgMar w:top="1560" w:right="1134" w:bottom="1134" w:left="1438" w:header="709" w:footer="397" w:gutter="0"/>
          <w:pgNumType w:start="1"/>
          <w:cols w:space="708"/>
          <w:docGrid w:linePitch="360"/>
        </w:sectPr>
      </w:pPr>
    </w:p>
    <w:p w14:paraId="0BA2A9AF" w14:textId="77777777" w:rsidR="00EA604F" w:rsidRPr="00FD3440" w:rsidRDefault="00EA604F" w:rsidP="00A44FFF"/>
    <w:sectPr w:rsidR="00EA604F" w:rsidRPr="00FD3440" w:rsidSect="00EA60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43FE5" w14:textId="77777777" w:rsidR="00247A4B" w:rsidRDefault="00247A4B" w:rsidP="00EE43B9">
      <w:pPr>
        <w:spacing w:after="0" w:line="240" w:lineRule="auto"/>
      </w:pPr>
      <w:r>
        <w:separator/>
      </w:r>
    </w:p>
  </w:endnote>
  <w:endnote w:type="continuationSeparator" w:id="0">
    <w:p w14:paraId="54213157" w14:textId="77777777" w:rsidR="00247A4B" w:rsidRDefault="00247A4B" w:rsidP="00EE4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oloR">
    <w:altName w:val="Courier New"/>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13692"/>
      <w:gridCol w:w="574"/>
    </w:tblGrid>
    <w:tr w:rsidR="003B53A2" w14:paraId="0D6C235B" w14:textId="77777777" w:rsidTr="00944213">
      <w:trPr>
        <w:trHeight w:hRule="exact" w:val="115"/>
        <w:jc w:val="center"/>
      </w:trPr>
      <w:tc>
        <w:tcPr>
          <w:tcW w:w="9471" w:type="dxa"/>
          <w:shd w:val="clear" w:color="auto" w:fill="5B9BD5"/>
          <w:tcMar>
            <w:top w:w="0" w:type="dxa"/>
            <w:bottom w:w="0" w:type="dxa"/>
          </w:tcMar>
        </w:tcPr>
        <w:p w14:paraId="08FA18E5" w14:textId="77777777" w:rsidR="003B53A2" w:rsidRDefault="003B53A2" w:rsidP="001A4C4B">
          <w:pPr>
            <w:pStyle w:val="Header"/>
            <w:rPr>
              <w:caps/>
              <w:sz w:val="18"/>
            </w:rPr>
          </w:pPr>
        </w:p>
      </w:tc>
      <w:tc>
        <w:tcPr>
          <w:tcW w:w="397" w:type="dxa"/>
          <w:shd w:val="clear" w:color="auto" w:fill="5B9BD5"/>
          <w:tcMar>
            <w:top w:w="0" w:type="dxa"/>
            <w:bottom w:w="0" w:type="dxa"/>
          </w:tcMar>
        </w:tcPr>
        <w:p w14:paraId="7D99B971" w14:textId="77777777" w:rsidR="003B53A2" w:rsidRDefault="003B53A2" w:rsidP="001A4C4B">
          <w:pPr>
            <w:pStyle w:val="Header"/>
            <w:jc w:val="right"/>
            <w:rPr>
              <w:caps/>
              <w:sz w:val="18"/>
            </w:rPr>
          </w:pPr>
        </w:p>
      </w:tc>
    </w:tr>
    <w:tr w:rsidR="003B53A2" w14:paraId="49E26054" w14:textId="77777777" w:rsidTr="00944213">
      <w:trPr>
        <w:jc w:val="center"/>
      </w:trPr>
      <w:tc>
        <w:tcPr>
          <w:tcW w:w="9471" w:type="dxa"/>
          <w:shd w:val="clear" w:color="auto" w:fill="auto"/>
          <w:vAlign w:val="center"/>
        </w:tcPr>
        <w:p w14:paraId="089524EA" w14:textId="7D73277B" w:rsidR="003B53A2" w:rsidRPr="00C23FAB" w:rsidRDefault="003B53A2" w:rsidP="001A4C4B">
          <w:pPr>
            <w:pStyle w:val="Footer"/>
            <w:rPr>
              <w:caps/>
              <w:color w:val="808080"/>
              <w:sz w:val="16"/>
              <w:szCs w:val="16"/>
            </w:rPr>
          </w:pPr>
          <w:r w:rsidRPr="00C23FAB">
            <w:rPr>
              <w:rFonts w:ascii="Calibri" w:hAnsi="Calibri"/>
              <w:caps/>
              <w:sz w:val="16"/>
              <w:szCs w:val="16"/>
              <w:lang w:val="bg-BG"/>
            </w:rPr>
            <w:t xml:space="preserve"> </w:t>
          </w:r>
          <w:r w:rsidR="00845573" w:rsidRPr="00EF167C">
            <w:rPr>
              <w:rFonts w:ascii="Verdana" w:hAnsi="Verdana"/>
              <w:caps/>
              <w:sz w:val="12"/>
              <w:szCs w:val="12"/>
              <w:lang w:val="bg-BG"/>
            </w:rPr>
            <w:t xml:space="preserve">ТТ001903  </w:t>
          </w:r>
          <w:r w:rsidR="00845573" w:rsidRPr="00EF167C">
            <w:rPr>
              <w:rStyle w:val="135pt"/>
              <w:rFonts w:ascii="Verdana" w:eastAsia="Arial Unicode MS" w:hAnsi="Verdana"/>
              <w:bCs/>
              <w:color w:val="000000" w:themeColor="text1"/>
              <w:sz w:val="12"/>
              <w:szCs w:val="12"/>
              <w:lang w:val="bg-BG"/>
            </w:rPr>
            <w:t>„</w:t>
          </w:r>
          <w:r w:rsidR="00845573" w:rsidRPr="00EF167C">
            <w:rPr>
              <w:rFonts w:ascii="Verdana" w:hAnsi="Verdana"/>
              <w:color w:val="000000" w:themeColor="text1"/>
              <w:sz w:val="12"/>
              <w:szCs w:val="12"/>
              <w:lang w:eastAsia="bg-BG"/>
            </w:rPr>
            <w:t xml:space="preserve">Първи етап от изграждане на система за интелигентно измерване на потребление”, в рамките на квалификационна система с предмет: </w:t>
          </w:r>
          <w:r w:rsidR="00845573" w:rsidRPr="00EF167C">
            <w:rPr>
              <w:rFonts w:ascii="Verdana" w:hAnsi="Verdana"/>
              <w:color w:val="000000" w:themeColor="text1"/>
              <w:sz w:val="12"/>
              <w:szCs w:val="12"/>
            </w:rPr>
            <w:t>“Доставка на компоненти и водомери и поетапно изграждане на система за интелигентно измерване на потребление</w:t>
          </w:r>
          <w:r w:rsidR="00845573" w:rsidRPr="00EF167C">
            <w:rPr>
              <w:rFonts w:ascii="Verdana" w:hAnsi="Verdana"/>
              <w:color w:val="000000" w:themeColor="text1"/>
              <w:sz w:val="12"/>
              <w:szCs w:val="12"/>
              <w:lang w:val="bg-BG"/>
            </w:rPr>
            <w:t>”</w:t>
          </w:r>
        </w:p>
      </w:tc>
      <w:tc>
        <w:tcPr>
          <w:tcW w:w="397" w:type="dxa"/>
          <w:shd w:val="clear" w:color="auto" w:fill="auto"/>
          <w:vAlign w:val="center"/>
        </w:tcPr>
        <w:p w14:paraId="5CB5EA17" w14:textId="55662956" w:rsidR="003B53A2" w:rsidRPr="00C23FAB" w:rsidRDefault="003B53A2" w:rsidP="001A4C4B">
          <w:pPr>
            <w:pStyle w:val="Footer"/>
            <w:ind w:right="-136"/>
            <w:jc w:val="right"/>
            <w:rPr>
              <w:caps/>
              <w:color w:val="808080"/>
              <w:sz w:val="18"/>
              <w:szCs w:val="18"/>
            </w:rPr>
          </w:pPr>
          <w:r w:rsidRPr="00C23FAB">
            <w:rPr>
              <w:caps/>
              <w:color w:val="808080"/>
              <w:sz w:val="18"/>
              <w:szCs w:val="18"/>
            </w:rPr>
            <w:fldChar w:fldCharType="begin"/>
          </w:r>
          <w:r w:rsidRPr="00C23FAB">
            <w:rPr>
              <w:caps/>
              <w:color w:val="808080"/>
              <w:sz w:val="18"/>
              <w:szCs w:val="18"/>
            </w:rPr>
            <w:instrText xml:space="preserve"> PAGE   \* MERGEFORMAT </w:instrText>
          </w:r>
          <w:r w:rsidRPr="00C23FAB">
            <w:rPr>
              <w:caps/>
              <w:color w:val="808080"/>
              <w:sz w:val="18"/>
              <w:szCs w:val="18"/>
            </w:rPr>
            <w:fldChar w:fldCharType="separate"/>
          </w:r>
          <w:r w:rsidR="00845573">
            <w:rPr>
              <w:caps/>
              <w:noProof/>
              <w:color w:val="808080"/>
              <w:sz w:val="18"/>
              <w:szCs w:val="18"/>
            </w:rPr>
            <w:t>9</w:t>
          </w:r>
          <w:r w:rsidRPr="00C23FAB">
            <w:rPr>
              <w:caps/>
              <w:noProof/>
              <w:color w:val="808080"/>
              <w:sz w:val="18"/>
              <w:szCs w:val="18"/>
            </w:rPr>
            <w:fldChar w:fldCharType="end"/>
          </w:r>
        </w:p>
      </w:tc>
    </w:tr>
  </w:tbl>
  <w:p w14:paraId="20A27AB6" w14:textId="71B97D4C" w:rsidR="003B53A2" w:rsidRPr="00CB00CB" w:rsidRDefault="003B53A2">
    <w:pPr>
      <w:pStyle w:val="Footer"/>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88B7F" w14:textId="77777777" w:rsidR="00247A4B" w:rsidRDefault="00247A4B" w:rsidP="00EE43B9">
      <w:pPr>
        <w:spacing w:after="0" w:line="240" w:lineRule="auto"/>
      </w:pPr>
      <w:r>
        <w:separator/>
      </w:r>
    </w:p>
  </w:footnote>
  <w:footnote w:type="continuationSeparator" w:id="0">
    <w:p w14:paraId="0F9B9EAB" w14:textId="77777777" w:rsidR="00247A4B" w:rsidRDefault="00247A4B" w:rsidP="00EE43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4F3A"/>
    <w:multiLevelType w:val="hybridMultilevel"/>
    <w:tmpl w:val="6782880E"/>
    <w:lvl w:ilvl="0" w:tplc="0402000F">
      <w:start w:val="1"/>
      <w:numFmt w:val="decimal"/>
      <w:lvlText w:val="%1."/>
      <w:lvlJc w:val="left"/>
      <w:pPr>
        <w:ind w:left="1776" w:hanging="360"/>
      </w:pPr>
      <w:rPr>
        <w:rFonts w:hint="default"/>
      </w:rPr>
    </w:lvl>
    <w:lvl w:ilvl="1" w:tplc="24B8F1FE">
      <w:start w:val="1"/>
      <w:numFmt w:val="decimal"/>
      <w:lvlText w:val="%2."/>
      <w:lvlJc w:val="left"/>
      <w:pPr>
        <w:tabs>
          <w:tab w:val="num" w:pos="1787"/>
        </w:tabs>
        <w:ind w:left="1787" w:hanging="360"/>
      </w:pPr>
      <w:rPr>
        <w:b w:val="0"/>
        <w:i w:val="0"/>
      </w:rPr>
    </w:lvl>
    <w:lvl w:ilvl="2" w:tplc="04020005">
      <w:start w:val="1"/>
      <w:numFmt w:val="bullet"/>
      <w:lvlText w:val=""/>
      <w:lvlJc w:val="left"/>
      <w:pPr>
        <w:ind w:left="3216" w:hanging="360"/>
      </w:pPr>
      <w:rPr>
        <w:rFonts w:ascii="Wingdings" w:hAnsi="Wingdings" w:hint="default"/>
      </w:rPr>
    </w:lvl>
    <w:lvl w:ilvl="3" w:tplc="04020001">
      <w:start w:val="1"/>
      <w:numFmt w:val="decimal"/>
      <w:lvlText w:val="%4."/>
      <w:lvlJc w:val="left"/>
      <w:pPr>
        <w:tabs>
          <w:tab w:val="num" w:pos="3227"/>
        </w:tabs>
        <w:ind w:left="3227" w:hanging="360"/>
      </w:pPr>
    </w:lvl>
    <w:lvl w:ilvl="4" w:tplc="04020003">
      <w:start w:val="1"/>
      <w:numFmt w:val="decimal"/>
      <w:lvlText w:val="%5."/>
      <w:lvlJc w:val="left"/>
      <w:pPr>
        <w:tabs>
          <w:tab w:val="num" w:pos="3947"/>
        </w:tabs>
        <w:ind w:left="3947" w:hanging="360"/>
      </w:pPr>
    </w:lvl>
    <w:lvl w:ilvl="5" w:tplc="04020005">
      <w:start w:val="1"/>
      <w:numFmt w:val="decimal"/>
      <w:lvlText w:val="%6."/>
      <w:lvlJc w:val="left"/>
      <w:pPr>
        <w:tabs>
          <w:tab w:val="num" w:pos="4667"/>
        </w:tabs>
        <w:ind w:left="4667" w:hanging="360"/>
      </w:pPr>
    </w:lvl>
    <w:lvl w:ilvl="6" w:tplc="04020001">
      <w:start w:val="1"/>
      <w:numFmt w:val="decimal"/>
      <w:lvlText w:val="%7."/>
      <w:lvlJc w:val="left"/>
      <w:pPr>
        <w:tabs>
          <w:tab w:val="num" w:pos="5387"/>
        </w:tabs>
        <w:ind w:left="5387" w:hanging="360"/>
      </w:pPr>
    </w:lvl>
    <w:lvl w:ilvl="7" w:tplc="04020003">
      <w:start w:val="1"/>
      <w:numFmt w:val="decimal"/>
      <w:lvlText w:val="%8."/>
      <w:lvlJc w:val="left"/>
      <w:pPr>
        <w:tabs>
          <w:tab w:val="num" w:pos="6107"/>
        </w:tabs>
        <w:ind w:left="6107" w:hanging="360"/>
      </w:pPr>
    </w:lvl>
    <w:lvl w:ilvl="8" w:tplc="04020005">
      <w:start w:val="1"/>
      <w:numFmt w:val="decimal"/>
      <w:lvlText w:val="%9."/>
      <w:lvlJc w:val="left"/>
      <w:pPr>
        <w:tabs>
          <w:tab w:val="num" w:pos="6827"/>
        </w:tabs>
        <w:ind w:left="6827" w:hanging="360"/>
      </w:pPr>
    </w:lvl>
  </w:abstractNum>
  <w:abstractNum w:abstractNumId="1" w15:restartNumberingAfterBreak="0">
    <w:nsid w:val="055D5EFC"/>
    <w:multiLevelType w:val="multilevel"/>
    <w:tmpl w:val="7CF8CA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DAB100F"/>
    <w:multiLevelType w:val="hybridMultilevel"/>
    <w:tmpl w:val="614C0342"/>
    <w:lvl w:ilvl="0" w:tplc="0402000F">
      <w:start w:val="1"/>
      <w:numFmt w:val="decimal"/>
      <w:lvlText w:val="%1."/>
      <w:lvlJc w:val="left"/>
      <w:pPr>
        <w:ind w:left="1429" w:hanging="360"/>
      </w:pPr>
      <w:rPr>
        <w:rFont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0F393A02"/>
    <w:multiLevelType w:val="hybridMultilevel"/>
    <w:tmpl w:val="1778C6D2"/>
    <w:lvl w:ilvl="0" w:tplc="0402000F">
      <w:start w:val="1"/>
      <w:numFmt w:val="decimal"/>
      <w:lvlText w:val="%1."/>
      <w:lvlJc w:val="left"/>
      <w:pPr>
        <w:ind w:left="1429" w:hanging="360"/>
      </w:pPr>
      <w:rPr>
        <w:rFont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178E568D"/>
    <w:multiLevelType w:val="hybridMultilevel"/>
    <w:tmpl w:val="CB84324C"/>
    <w:lvl w:ilvl="0" w:tplc="FBFC857C">
      <w:start w:val="1"/>
      <w:numFmt w:val="lowerLetter"/>
      <w:lvlText w:val="%1)"/>
      <w:lvlJc w:val="left"/>
      <w:pPr>
        <w:ind w:left="1068" w:hanging="360"/>
      </w:pPr>
      <w:rPr>
        <w:rFonts w:hint="default"/>
        <w:b w:val="0"/>
      </w:rPr>
    </w:lvl>
    <w:lvl w:ilvl="1" w:tplc="D4C8A1AC">
      <w:numFmt w:val="bullet"/>
      <w:lvlText w:val="-"/>
      <w:lvlJc w:val="left"/>
      <w:pPr>
        <w:ind w:left="1788" w:hanging="360"/>
      </w:pPr>
      <w:rPr>
        <w:rFonts w:ascii="Times New Roman" w:eastAsia="Times New Roman" w:hAnsi="Times New Roman" w:cs="Times New Roman"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15:restartNumberingAfterBreak="0">
    <w:nsid w:val="19992A8F"/>
    <w:multiLevelType w:val="multilevel"/>
    <w:tmpl w:val="94446030"/>
    <w:lvl w:ilvl="0">
      <w:start w:val="1"/>
      <w:numFmt w:val="upperRoman"/>
      <w:lvlText w:val="%1."/>
      <w:lvlJc w:val="left"/>
      <w:pPr>
        <w:ind w:left="0" w:firstLine="0"/>
      </w:pPr>
    </w:lvl>
    <w:lvl w:ilvl="1">
      <w:start w:val="1"/>
      <w:numFmt w:val="upperLetter"/>
      <w:lvlText w:val="%2."/>
      <w:lvlJc w:val="left"/>
      <w:pPr>
        <w:ind w:left="709" w:firstLine="0"/>
      </w:pPr>
      <w:rPr>
        <w:sz w:val="24"/>
      </w:rPr>
    </w:lvl>
    <w:lvl w:ilvl="2">
      <w:start w:val="1"/>
      <w:numFmt w:val="decimal"/>
      <w:lvlText w:val="%3."/>
      <w:lvlJc w:val="left"/>
      <w:pPr>
        <w:ind w:left="1418" w:firstLine="0"/>
      </w:pPr>
      <w:rPr>
        <w:color w:val="auto"/>
      </w:rPr>
    </w:lvl>
    <w:lvl w:ilvl="3">
      <w:start w:val="1"/>
      <w:numFmt w:val="lowerLetter"/>
      <w:lvlText w:val="%4)"/>
      <w:lvlJc w:val="left"/>
      <w:pPr>
        <w:ind w:left="2160" w:firstLine="0"/>
      </w:pPr>
    </w:lvl>
    <w:lvl w:ilvl="4">
      <w:start w:val="1"/>
      <w:numFmt w:val="bullet"/>
      <w:lvlText w:val=""/>
      <w:lvlJc w:val="left"/>
      <w:pPr>
        <w:ind w:left="2880" w:firstLine="0"/>
      </w:pPr>
      <w:rPr>
        <w:rFonts w:ascii="Symbol" w:hAnsi="Symbol" w:hint="default"/>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 w15:restartNumberingAfterBreak="0">
    <w:nsid w:val="1FDD1C1A"/>
    <w:multiLevelType w:val="multilevel"/>
    <w:tmpl w:val="94446030"/>
    <w:lvl w:ilvl="0">
      <w:start w:val="1"/>
      <w:numFmt w:val="upperRoman"/>
      <w:lvlText w:val="%1."/>
      <w:lvlJc w:val="left"/>
      <w:pPr>
        <w:ind w:left="0" w:firstLine="0"/>
      </w:pPr>
    </w:lvl>
    <w:lvl w:ilvl="1">
      <w:start w:val="1"/>
      <w:numFmt w:val="upperLetter"/>
      <w:lvlText w:val="%2."/>
      <w:lvlJc w:val="left"/>
      <w:pPr>
        <w:ind w:left="709" w:firstLine="0"/>
      </w:pPr>
      <w:rPr>
        <w:sz w:val="24"/>
      </w:rPr>
    </w:lvl>
    <w:lvl w:ilvl="2">
      <w:start w:val="1"/>
      <w:numFmt w:val="decimal"/>
      <w:lvlText w:val="%3."/>
      <w:lvlJc w:val="left"/>
      <w:pPr>
        <w:ind w:left="1418" w:firstLine="0"/>
      </w:pPr>
      <w:rPr>
        <w:color w:val="auto"/>
      </w:rPr>
    </w:lvl>
    <w:lvl w:ilvl="3">
      <w:start w:val="1"/>
      <w:numFmt w:val="lowerLetter"/>
      <w:lvlText w:val="%4)"/>
      <w:lvlJc w:val="left"/>
      <w:pPr>
        <w:ind w:left="2160" w:firstLine="0"/>
      </w:pPr>
    </w:lvl>
    <w:lvl w:ilvl="4">
      <w:start w:val="1"/>
      <w:numFmt w:val="bullet"/>
      <w:lvlText w:val=""/>
      <w:lvlJc w:val="left"/>
      <w:pPr>
        <w:ind w:left="2880" w:firstLine="0"/>
      </w:pPr>
      <w:rPr>
        <w:rFonts w:ascii="Symbol" w:hAnsi="Symbol" w:hint="default"/>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7" w15:restartNumberingAfterBreak="0">
    <w:nsid w:val="2A2809D2"/>
    <w:multiLevelType w:val="hybridMultilevel"/>
    <w:tmpl w:val="31F6060A"/>
    <w:lvl w:ilvl="0" w:tplc="7E7496B6">
      <w:start w:val="1"/>
      <w:numFmt w:val="upperLetter"/>
      <w:lvlText w:val="%1."/>
      <w:lvlJc w:val="left"/>
      <w:pPr>
        <w:ind w:left="438" w:hanging="360"/>
      </w:pPr>
      <w:rPr>
        <w:rFonts w:hint="default"/>
        <w:b w:val="0"/>
        <w:sz w:val="24"/>
        <w:u w:val="none"/>
      </w:rPr>
    </w:lvl>
    <w:lvl w:ilvl="1" w:tplc="04020019">
      <w:start w:val="1"/>
      <w:numFmt w:val="lowerLetter"/>
      <w:lvlText w:val="%2."/>
      <w:lvlJc w:val="left"/>
      <w:pPr>
        <w:ind w:left="1158" w:hanging="360"/>
      </w:pPr>
    </w:lvl>
    <w:lvl w:ilvl="2" w:tplc="0402001B">
      <w:start w:val="1"/>
      <w:numFmt w:val="lowerRoman"/>
      <w:lvlText w:val="%3."/>
      <w:lvlJc w:val="right"/>
      <w:pPr>
        <w:ind w:left="1878" w:hanging="180"/>
      </w:pPr>
    </w:lvl>
    <w:lvl w:ilvl="3" w:tplc="0402000F">
      <w:start w:val="1"/>
      <w:numFmt w:val="decimal"/>
      <w:lvlText w:val="%4."/>
      <w:lvlJc w:val="left"/>
      <w:pPr>
        <w:ind w:left="2598" w:hanging="360"/>
      </w:pPr>
    </w:lvl>
    <w:lvl w:ilvl="4" w:tplc="04020019" w:tentative="1">
      <w:start w:val="1"/>
      <w:numFmt w:val="lowerLetter"/>
      <w:lvlText w:val="%5."/>
      <w:lvlJc w:val="left"/>
      <w:pPr>
        <w:ind w:left="3318" w:hanging="360"/>
      </w:pPr>
    </w:lvl>
    <w:lvl w:ilvl="5" w:tplc="0402001B" w:tentative="1">
      <w:start w:val="1"/>
      <w:numFmt w:val="lowerRoman"/>
      <w:lvlText w:val="%6."/>
      <w:lvlJc w:val="right"/>
      <w:pPr>
        <w:ind w:left="4038" w:hanging="180"/>
      </w:pPr>
    </w:lvl>
    <w:lvl w:ilvl="6" w:tplc="0402000F" w:tentative="1">
      <w:start w:val="1"/>
      <w:numFmt w:val="decimal"/>
      <w:lvlText w:val="%7."/>
      <w:lvlJc w:val="left"/>
      <w:pPr>
        <w:ind w:left="4758" w:hanging="360"/>
      </w:pPr>
    </w:lvl>
    <w:lvl w:ilvl="7" w:tplc="04020019" w:tentative="1">
      <w:start w:val="1"/>
      <w:numFmt w:val="lowerLetter"/>
      <w:lvlText w:val="%8."/>
      <w:lvlJc w:val="left"/>
      <w:pPr>
        <w:ind w:left="5478" w:hanging="360"/>
      </w:pPr>
    </w:lvl>
    <w:lvl w:ilvl="8" w:tplc="0402001B" w:tentative="1">
      <w:start w:val="1"/>
      <w:numFmt w:val="lowerRoman"/>
      <w:lvlText w:val="%9."/>
      <w:lvlJc w:val="right"/>
      <w:pPr>
        <w:ind w:left="6198" w:hanging="180"/>
      </w:pPr>
    </w:lvl>
  </w:abstractNum>
  <w:abstractNum w:abstractNumId="8" w15:restartNumberingAfterBreak="0">
    <w:nsid w:val="35210242"/>
    <w:multiLevelType w:val="multilevel"/>
    <w:tmpl w:val="E45E9440"/>
    <w:lvl w:ilvl="0">
      <w:start w:val="1"/>
      <w:numFmt w:val="upperRoman"/>
      <w:pStyle w:val="Heading1"/>
      <w:lvlText w:val="%1."/>
      <w:lvlJc w:val="left"/>
      <w:pPr>
        <w:ind w:left="0" w:firstLine="0"/>
      </w:pPr>
      <w:rPr>
        <w:rFonts w:hint="default"/>
        <w:color w:val="auto"/>
      </w:rPr>
    </w:lvl>
    <w:lvl w:ilvl="1">
      <w:start w:val="1"/>
      <w:numFmt w:val="upperLetter"/>
      <w:pStyle w:val="Heading2"/>
      <w:lvlText w:val="%2."/>
      <w:lvlJc w:val="left"/>
      <w:pPr>
        <w:ind w:left="709" w:firstLine="0"/>
      </w:pPr>
      <w:rPr>
        <w:rFonts w:hint="default"/>
        <w:b w:val="0"/>
        <w:sz w:val="24"/>
      </w:rPr>
    </w:lvl>
    <w:lvl w:ilvl="2">
      <w:start w:val="1"/>
      <w:numFmt w:val="decimal"/>
      <w:pStyle w:val="Heading3"/>
      <w:lvlText w:val="%3."/>
      <w:lvlJc w:val="left"/>
      <w:pPr>
        <w:ind w:left="1418" w:firstLine="0"/>
      </w:pPr>
      <w:rPr>
        <w:rFonts w:hint="default"/>
        <w:color w:val="auto"/>
      </w:rPr>
    </w:lvl>
    <w:lvl w:ilvl="3">
      <w:start w:val="1"/>
      <w:numFmt w:val="lowerLetter"/>
      <w:pStyle w:val="Heading4"/>
      <w:lvlText w:val="%4)"/>
      <w:lvlJc w:val="left"/>
      <w:pPr>
        <w:ind w:left="2160" w:firstLine="0"/>
      </w:pPr>
      <w:rPr>
        <w:rFonts w:hint="default"/>
        <w:b w:val="0"/>
        <w:i w:val="0"/>
        <w:color w:val="auto"/>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9" w15:restartNumberingAfterBreak="0">
    <w:nsid w:val="3A07586E"/>
    <w:multiLevelType w:val="multilevel"/>
    <w:tmpl w:val="2C02ACBA"/>
    <w:lvl w:ilvl="0">
      <w:start w:val="1"/>
      <w:numFmt w:val="upperRoman"/>
      <w:lvlText w:val="%1."/>
      <w:lvlJc w:val="left"/>
      <w:pPr>
        <w:ind w:left="0" w:firstLine="0"/>
      </w:pPr>
    </w:lvl>
    <w:lvl w:ilvl="1">
      <w:start w:val="1"/>
      <w:numFmt w:val="upperLetter"/>
      <w:lvlText w:val="%2."/>
      <w:lvlJc w:val="left"/>
      <w:pPr>
        <w:ind w:left="709" w:firstLine="0"/>
      </w:pPr>
      <w:rPr>
        <w:sz w:val="24"/>
      </w:rPr>
    </w:lvl>
    <w:lvl w:ilvl="2">
      <w:start w:val="1"/>
      <w:numFmt w:val="decimal"/>
      <w:lvlText w:val="%3."/>
      <w:lvlJc w:val="left"/>
      <w:pPr>
        <w:ind w:left="1418" w:firstLine="0"/>
      </w:pPr>
      <w:rPr>
        <w:color w:val="auto"/>
      </w:rPr>
    </w:lvl>
    <w:lvl w:ilvl="3">
      <w:start w:val="1"/>
      <w:numFmt w:val="lowerLetter"/>
      <w:lvlText w:val="%4)"/>
      <w:lvlJc w:val="left"/>
      <w:pPr>
        <w:ind w:left="2160" w:firstLine="0"/>
      </w:pPr>
    </w:lvl>
    <w:lvl w:ilvl="4">
      <w:start w:val="1"/>
      <w:numFmt w:val="bullet"/>
      <w:lvlText w:val=""/>
      <w:lvlJc w:val="left"/>
      <w:pPr>
        <w:ind w:left="2880" w:firstLine="0"/>
      </w:pPr>
      <w:rPr>
        <w:rFonts w:ascii="Symbol" w:hAnsi="Symbol" w:hint="default"/>
        <w:color w:val="auto"/>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15:restartNumberingAfterBreak="0">
    <w:nsid w:val="43F43B91"/>
    <w:multiLevelType w:val="hybridMultilevel"/>
    <w:tmpl w:val="4D44B026"/>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1" w15:restartNumberingAfterBreak="0">
    <w:nsid w:val="6BAC69BE"/>
    <w:multiLevelType w:val="multilevel"/>
    <w:tmpl w:val="94446030"/>
    <w:lvl w:ilvl="0">
      <w:start w:val="1"/>
      <w:numFmt w:val="upperRoman"/>
      <w:lvlText w:val="%1."/>
      <w:lvlJc w:val="left"/>
      <w:pPr>
        <w:ind w:left="0" w:firstLine="0"/>
      </w:pPr>
    </w:lvl>
    <w:lvl w:ilvl="1">
      <w:start w:val="1"/>
      <w:numFmt w:val="upperLetter"/>
      <w:lvlText w:val="%2."/>
      <w:lvlJc w:val="left"/>
      <w:pPr>
        <w:ind w:left="709" w:firstLine="0"/>
      </w:pPr>
      <w:rPr>
        <w:sz w:val="24"/>
      </w:rPr>
    </w:lvl>
    <w:lvl w:ilvl="2">
      <w:start w:val="1"/>
      <w:numFmt w:val="decimal"/>
      <w:lvlText w:val="%3."/>
      <w:lvlJc w:val="left"/>
      <w:pPr>
        <w:ind w:left="1418" w:firstLine="0"/>
      </w:pPr>
      <w:rPr>
        <w:color w:val="auto"/>
      </w:rPr>
    </w:lvl>
    <w:lvl w:ilvl="3">
      <w:start w:val="1"/>
      <w:numFmt w:val="lowerLetter"/>
      <w:lvlText w:val="%4)"/>
      <w:lvlJc w:val="left"/>
      <w:pPr>
        <w:ind w:left="2160" w:firstLine="0"/>
      </w:pPr>
    </w:lvl>
    <w:lvl w:ilvl="4">
      <w:start w:val="1"/>
      <w:numFmt w:val="bullet"/>
      <w:lvlText w:val=""/>
      <w:lvlJc w:val="left"/>
      <w:pPr>
        <w:ind w:left="2880" w:firstLine="0"/>
      </w:pPr>
      <w:rPr>
        <w:rFonts w:ascii="Symbol" w:hAnsi="Symbol" w:hint="default"/>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2" w15:restartNumberingAfterBreak="0">
    <w:nsid w:val="6BB725E1"/>
    <w:multiLevelType w:val="hybridMultilevel"/>
    <w:tmpl w:val="5E9C2376"/>
    <w:lvl w:ilvl="0" w:tplc="ADAACF90">
      <w:start w:val="1"/>
      <w:numFmt w:val="upperLetter"/>
      <w:lvlText w:val="%1."/>
      <w:lvlJc w:val="left"/>
      <w:pPr>
        <w:ind w:left="438" w:hanging="360"/>
      </w:pPr>
      <w:rPr>
        <w:rFonts w:hint="default"/>
        <w:b w:val="0"/>
        <w:sz w:val="24"/>
        <w:u w:val="none"/>
      </w:rPr>
    </w:lvl>
    <w:lvl w:ilvl="1" w:tplc="04020019">
      <w:start w:val="1"/>
      <w:numFmt w:val="lowerLetter"/>
      <w:lvlText w:val="%2."/>
      <w:lvlJc w:val="left"/>
      <w:pPr>
        <w:ind w:left="1158" w:hanging="360"/>
      </w:pPr>
    </w:lvl>
    <w:lvl w:ilvl="2" w:tplc="0402001B">
      <w:start w:val="1"/>
      <w:numFmt w:val="lowerRoman"/>
      <w:lvlText w:val="%3."/>
      <w:lvlJc w:val="right"/>
      <w:pPr>
        <w:ind w:left="1878" w:hanging="180"/>
      </w:pPr>
    </w:lvl>
    <w:lvl w:ilvl="3" w:tplc="0402000F">
      <w:start w:val="1"/>
      <w:numFmt w:val="decimal"/>
      <w:lvlText w:val="%4."/>
      <w:lvlJc w:val="left"/>
      <w:pPr>
        <w:ind w:left="2598" w:hanging="360"/>
      </w:pPr>
    </w:lvl>
    <w:lvl w:ilvl="4" w:tplc="04020019" w:tentative="1">
      <w:start w:val="1"/>
      <w:numFmt w:val="lowerLetter"/>
      <w:lvlText w:val="%5."/>
      <w:lvlJc w:val="left"/>
      <w:pPr>
        <w:ind w:left="3318" w:hanging="360"/>
      </w:pPr>
    </w:lvl>
    <w:lvl w:ilvl="5" w:tplc="0402001B" w:tentative="1">
      <w:start w:val="1"/>
      <w:numFmt w:val="lowerRoman"/>
      <w:lvlText w:val="%6."/>
      <w:lvlJc w:val="right"/>
      <w:pPr>
        <w:ind w:left="4038" w:hanging="180"/>
      </w:pPr>
    </w:lvl>
    <w:lvl w:ilvl="6" w:tplc="0402000F" w:tentative="1">
      <w:start w:val="1"/>
      <w:numFmt w:val="decimal"/>
      <w:lvlText w:val="%7."/>
      <w:lvlJc w:val="left"/>
      <w:pPr>
        <w:ind w:left="4758" w:hanging="360"/>
      </w:pPr>
    </w:lvl>
    <w:lvl w:ilvl="7" w:tplc="04020019" w:tentative="1">
      <w:start w:val="1"/>
      <w:numFmt w:val="lowerLetter"/>
      <w:lvlText w:val="%8."/>
      <w:lvlJc w:val="left"/>
      <w:pPr>
        <w:ind w:left="5478" w:hanging="360"/>
      </w:pPr>
    </w:lvl>
    <w:lvl w:ilvl="8" w:tplc="0402001B" w:tentative="1">
      <w:start w:val="1"/>
      <w:numFmt w:val="lowerRoman"/>
      <w:lvlText w:val="%9."/>
      <w:lvlJc w:val="right"/>
      <w:pPr>
        <w:ind w:left="6198" w:hanging="180"/>
      </w:pPr>
    </w:lvl>
  </w:abstractNum>
  <w:abstractNum w:abstractNumId="13" w15:restartNumberingAfterBreak="0">
    <w:nsid w:val="74E0125C"/>
    <w:multiLevelType w:val="multilevel"/>
    <w:tmpl w:val="B8948C0A"/>
    <w:lvl w:ilvl="0">
      <w:start w:val="1"/>
      <w:numFmt w:val="upperRoman"/>
      <w:lvlText w:val="%1."/>
      <w:lvlJc w:val="left"/>
      <w:pPr>
        <w:ind w:left="0" w:firstLine="0"/>
      </w:pPr>
      <w:rPr>
        <w:rFonts w:hint="default"/>
      </w:rPr>
    </w:lvl>
    <w:lvl w:ilvl="1">
      <w:start w:val="1"/>
      <w:numFmt w:val="upperLetter"/>
      <w:lvlText w:val="%2."/>
      <w:lvlJc w:val="left"/>
      <w:pPr>
        <w:ind w:left="709" w:firstLine="0"/>
      </w:pPr>
      <w:rPr>
        <w:rFonts w:hint="default"/>
        <w:sz w:val="24"/>
      </w:rPr>
    </w:lvl>
    <w:lvl w:ilvl="2">
      <w:start w:val="1"/>
      <w:numFmt w:val="decimal"/>
      <w:lvlText w:val="%3."/>
      <w:lvlJc w:val="left"/>
      <w:pPr>
        <w:ind w:left="1418" w:firstLine="0"/>
      </w:pPr>
      <w:rPr>
        <w:rFonts w:hint="default"/>
        <w:color w:val="auto"/>
      </w:rPr>
    </w:lvl>
    <w:lvl w:ilvl="3">
      <w:start w:val="6"/>
      <w:numFmt w:val="lowerLetter"/>
      <w:lvlText w:val="%4)"/>
      <w:lvlJc w:val="left"/>
      <w:pPr>
        <w:ind w:left="2160" w:firstLine="0"/>
      </w:pPr>
      <w:rPr>
        <w:rFonts w:hint="default"/>
      </w:rPr>
    </w:lvl>
    <w:lvl w:ilvl="4">
      <w:start w:val="1"/>
      <w:numFmt w:val="bullet"/>
      <w:lvlText w:val=""/>
      <w:lvlJc w:val="left"/>
      <w:pPr>
        <w:ind w:left="2880" w:firstLine="0"/>
      </w:pPr>
      <w:rPr>
        <w:rFonts w:ascii="Symbol" w:hAnsi="Symbol"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4" w15:restartNumberingAfterBreak="0">
    <w:nsid w:val="771079FA"/>
    <w:multiLevelType w:val="multilevel"/>
    <w:tmpl w:val="4976AF18"/>
    <w:lvl w:ilvl="0">
      <w:start w:val="1"/>
      <w:numFmt w:val="upperRoman"/>
      <w:lvlText w:val="%1."/>
      <w:lvlJc w:val="left"/>
      <w:pPr>
        <w:ind w:left="0" w:firstLine="0"/>
      </w:pPr>
      <w:rPr>
        <w:rFonts w:hint="default"/>
      </w:rPr>
    </w:lvl>
    <w:lvl w:ilvl="1">
      <w:start w:val="3"/>
      <w:numFmt w:val="upperLetter"/>
      <w:lvlText w:val="%2."/>
      <w:lvlJc w:val="left"/>
      <w:pPr>
        <w:ind w:left="709" w:firstLine="0"/>
      </w:pPr>
      <w:rPr>
        <w:rFonts w:hint="default"/>
        <w:b w:val="0"/>
        <w:sz w:val="24"/>
      </w:rPr>
    </w:lvl>
    <w:lvl w:ilvl="2">
      <w:start w:val="1"/>
      <w:numFmt w:val="decimal"/>
      <w:lvlText w:val="%3."/>
      <w:lvlJc w:val="left"/>
      <w:pPr>
        <w:ind w:left="1418" w:firstLine="0"/>
      </w:pPr>
      <w:rPr>
        <w:rFonts w:hint="default"/>
        <w:color w:val="auto"/>
      </w:rPr>
    </w:lvl>
    <w:lvl w:ilvl="3">
      <w:start w:val="1"/>
      <w:numFmt w:val="lowerLetter"/>
      <w:lvlText w:val="%4)"/>
      <w:lvlJc w:val="left"/>
      <w:pPr>
        <w:ind w:left="2160" w:firstLine="0"/>
      </w:pPr>
      <w:rPr>
        <w:rFonts w:hint="default"/>
      </w:rPr>
    </w:lvl>
    <w:lvl w:ilvl="4">
      <w:start w:val="1"/>
      <w:numFmt w:val="bullet"/>
      <w:lvlText w:val=""/>
      <w:lvlJc w:val="left"/>
      <w:pPr>
        <w:ind w:left="2880" w:firstLine="0"/>
      </w:pPr>
      <w:rPr>
        <w:rFonts w:ascii="Symbol" w:hAnsi="Symbol"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15:restartNumberingAfterBreak="0">
    <w:nsid w:val="79D52922"/>
    <w:multiLevelType w:val="multilevel"/>
    <w:tmpl w:val="94446030"/>
    <w:lvl w:ilvl="0">
      <w:start w:val="1"/>
      <w:numFmt w:val="upperRoman"/>
      <w:lvlText w:val="%1."/>
      <w:lvlJc w:val="left"/>
      <w:pPr>
        <w:ind w:left="0" w:firstLine="0"/>
      </w:pPr>
    </w:lvl>
    <w:lvl w:ilvl="1">
      <w:start w:val="1"/>
      <w:numFmt w:val="upperLetter"/>
      <w:lvlText w:val="%2."/>
      <w:lvlJc w:val="left"/>
      <w:pPr>
        <w:ind w:left="709" w:firstLine="0"/>
      </w:pPr>
      <w:rPr>
        <w:sz w:val="24"/>
      </w:rPr>
    </w:lvl>
    <w:lvl w:ilvl="2">
      <w:start w:val="1"/>
      <w:numFmt w:val="decimal"/>
      <w:lvlText w:val="%3."/>
      <w:lvlJc w:val="left"/>
      <w:pPr>
        <w:ind w:left="1418" w:firstLine="0"/>
      </w:pPr>
      <w:rPr>
        <w:color w:val="auto"/>
      </w:rPr>
    </w:lvl>
    <w:lvl w:ilvl="3">
      <w:start w:val="1"/>
      <w:numFmt w:val="lowerLetter"/>
      <w:lvlText w:val="%4)"/>
      <w:lvlJc w:val="left"/>
      <w:pPr>
        <w:ind w:left="2160" w:firstLine="0"/>
      </w:pPr>
    </w:lvl>
    <w:lvl w:ilvl="4">
      <w:start w:val="1"/>
      <w:numFmt w:val="bullet"/>
      <w:lvlText w:val=""/>
      <w:lvlJc w:val="left"/>
      <w:pPr>
        <w:ind w:left="2880" w:firstLine="0"/>
      </w:pPr>
      <w:rPr>
        <w:rFonts w:ascii="Symbol" w:hAnsi="Symbol" w:hint="default"/>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15:restartNumberingAfterBreak="0">
    <w:nsid w:val="79E21530"/>
    <w:multiLevelType w:val="multilevel"/>
    <w:tmpl w:val="94446030"/>
    <w:lvl w:ilvl="0">
      <w:start w:val="1"/>
      <w:numFmt w:val="upperRoman"/>
      <w:lvlText w:val="%1."/>
      <w:lvlJc w:val="left"/>
      <w:pPr>
        <w:ind w:left="0" w:firstLine="0"/>
      </w:pPr>
    </w:lvl>
    <w:lvl w:ilvl="1">
      <w:start w:val="1"/>
      <w:numFmt w:val="upperLetter"/>
      <w:lvlText w:val="%2."/>
      <w:lvlJc w:val="left"/>
      <w:pPr>
        <w:ind w:left="709" w:firstLine="0"/>
      </w:pPr>
      <w:rPr>
        <w:sz w:val="24"/>
      </w:rPr>
    </w:lvl>
    <w:lvl w:ilvl="2">
      <w:start w:val="1"/>
      <w:numFmt w:val="decimal"/>
      <w:lvlText w:val="%3."/>
      <w:lvlJc w:val="left"/>
      <w:pPr>
        <w:ind w:left="1418" w:firstLine="0"/>
      </w:pPr>
      <w:rPr>
        <w:color w:val="auto"/>
      </w:rPr>
    </w:lvl>
    <w:lvl w:ilvl="3">
      <w:start w:val="1"/>
      <w:numFmt w:val="lowerLetter"/>
      <w:lvlText w:val="%4)"/>
      <w:lvlJc w:val="left"/>
      <w:pPr>
        <w:ind w:left="2160" w:firstLine="0"/>
      </w:pPr>
    </w:lvl>
    <w:lvl w:ilvl="4">
      <w:start w:val="1"/>
      <w:numFmt w:val="bullet"/>
      <w:lvlText w:val=""/>
      <w:lvlJc w:val="left"/>
      <w:pPr>
        <w:ind w:left="2880" w:firstLine="0"/>
      </w:pPr>
      <w:rPr>
        <w:rFonts w:ascii="Symbol" w:hAnsi="Symbol" w:hint="default"/>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8"/>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1"/>
  </w:num>
  <w:num w:numId="6">
    <w:abstractNumId w:val="3"/>
  </w:num>
  <w:num w:numId="7">
    <w:abstractNumId w:val="2"/>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6"/>
  </w:num>
  <w:num w:numId="14">
    <w:abstractNumId w:val="16"/>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3"/>
  </w:num>
  <w:num w:numId="22">
    <w:abstractNumId w:val="10"/>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num>
  <w:num w:numId="27">
    <w:abstractNumId w:val="7"/>
  </w:num>
  <w:num w:numId="28">
    <w:abstractNumId w:val="8"/>
    <w:lvlOverride w:ilvl="0">
      <w:startOverride w:val="1"/>
    </w:lvlOverride>
    <w:lvlOverride w:ilvl="1">
      <w:startOverride w:val="1"/>
    </w:lvlOverride>
  </w:num>
  <w:num w:numId="29">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num>
  <w:num w:numId="31">
    <w:abstractNumId w:val="8"/>
    <w:lvlOverride w:ilvl="0">
      <w:startOverride w:val="1"/>
    </w:lvlOverride>
    <w:lvlOverride w:ilvl="1">
      <w:startOverride w:val="1"/>
    </w:lvlOverride>
  </w:num>
  <w:num w:numId="32">
    <w:abstractNumId w:val="8"/>
    <w:lvlOverride w:ilvl="0">
      <w:startOverride w:val="1"/>
    </w:lvlOverride>
    <w:lvlOverride w:ilvl="1">
      <w:startOverride w:val="1"/>
    </w:lvlOverride>
  </w:num>
  <w:num w:numId="33">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proofState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F3B"/>
    <w:rsid w:val="00014D06"/>
    <w:rsid w:val="00031821"/>
    <w:rsid w:val="00043F27"/>
    <w:rsid w:val="00071D03"/>
    <w:rsid w:val="00084170"/>
    <w:rsid w:val="00085B72"/>
    <w:rsid w:val="000B27E5"/>
    <w:rsid w:val="000C7E64"/>
    <w:rsid w:val="000E6992"/>
    <w:rsid w:val="000F4797"/>
    <w:rsid w:val="001003A7"/>
    <w:rsid w:val="00100491"/>
    <w:rsid w:val="00105B5F"/>
    <w:rsid w:val="0010679C"/>
    <w:rsid w:val="00110C80"/>
    <w:rsid w:val="00121183"/>
    <w:rsid w:val="00134DA7"/>
    <w:rsid w:val="0013655A"/>
    <w:rsid w:val="001370F5"/>
    <w:rsid w:val="001645A4"/>
    <w:rsid w:val="001A4C4B"/>
    <w:rsid w:val="001B7CDE"/>
    <w:rsid w:val="001C41D0"/>
    <w:rsid w:val="001D6B05"/>
    <w:rsid w:val="00200810"/>
    <w:rsid w:val="002147A6"/>
    <w:rsid w:val="0022429B"/>
    <w:rsid w:val="00225EBC"/>
    <w:rsid w:val="002339D1"/>
    <w:rsid w:val="00247A4B"/>
    <w:rsid w:val="00252A5A"/>
    <w:rsid w:val="00266F5C"/>
    <w:rsid w:val="0028379A"/>
    <w:rsid w:val="002A03B4"/>
    <w:rsid w:val="002D2C81"/>
    <w:rsid w:val="002D744E"/>
    <w:rsid w:val="0030348D"/>
    <w:rsid w:val="00315CB1"/>
    <w:rsid w:val="00345662"/>
    <w:rsid w:val="00354BF8"/>
    <w:rsid w:val="00367274"/>
    <w:rsid w:val="00380A69"/>
    <w:rsid w:val="00392D2B"/>
    <w:rsid w:val="003B1E06"/>
    <w:rsid w:val="003B53A2"/>
    <w:rsid w:val="003D3307"/>
    <w:rsid w:val="003E0C9B"/>
    <w:rsid w:val="003F1303"/>
    <w:rsid w:val="003F41CC"/>
    <w:rsid w:val="003F4EA4"/>
    <w:rsid w:val="0040471C"/>
    <w:rsid w:val="0041267B"/>
    <w:rsid w:val="004269B3"/>
    <w:rsid w:val="00427F54"/>
    <w:rsid w:val="00464271"/>
    <w:rsid w:val="00495A96"/>
    <w:rsid w:val="004B594D"/>
    <w:rsid w:val="004B6E99"/>
    <w:rsid w:val="004C349B"/>
    <w:rsid w:val="004F3045"/>
    <w:rsid w:val="00510885"/>
    <w:rsid w:val="005251B9"/>
    <w:rsid w:val="00536C59"/>
    <w:rsid w:val="00544776"/>
    <w:rsid w:val="00556F3B"/>
    <w:rsid w:val="0056256E"/>
    <w:rsid w:val="00583B2B"/>
    <w:rsid w:val="00593500"/>
    <w:rsid w:val="005A21A6"/>
    <w:rsid w:val="005B2124"/>
    <w:rsid w:val="005C2AB0"/>
    <w:rsid w:val="005E14D7"/>
    <w:rsid w:val="00603944"/>
    <w:rsid w:val="00627253"/>
    <w:rsid w:val="006459D9"/>
    <w:rsid w:val="00653AE8"/>
    <w:rsid w:val="006574A7"/>
    <w:rsid w:val="00690370"/>
    <w:rsid w:val="006A4CED"/>
    <w:rsid w:val="006A6713"/>
    <w:rsid w:val="006C1926"/>
    <w:rsid w:val="006D11BB"/>
    <w:rsid w:val="006E399D"/>
    <w:rsid w:val="006F73E2"/>
    <w:rsid w:val="00704B56"/>
    <w:rsid w:val="00705932"/>
    <w:rsid w:val="0073198E"/>
    <w:rsid w:val="007445BB"/>
    <w:rsid w:val="00780410"/>
    <w:rsid w:val="00780DDE"/>
    <w:rsid w:val="007920EC"/>
    <w:rsid w:val="007A2B07"/>
    <w:rsid w:val="007A5118"/>
    <w:rsid w:val="007B1AB7"/>
    <w:rsid w:val="007B5713"/>
    <w:rsid w:val="007B7F4E"/>
    <w:rsid w:val="007D32CD"/>
    <w:rsid w:val="007E379B"/>
    <w:rsid w:val="007E7318"/>
    <w:rsid w:val="007F29E4"/>
    <w:rsid w:val="00811135"/>
    <w:rsid w:val="00837A4E"/>
    <w:rsid w:val="00842DF5"/>
    <w:rsid w:val="00845573"/>
    <w:rsid w:val="008736F5"/>
    <w:rsid w:val="008810C6"/>
    <w:rsid w:val="0088282D"/>
    <w:rsid w:val="008841B8"/>
    <w:rsid w:val="00893605"/>
    <w:rsid w:val="008937D4"/>
    <w:rsid w:val="00895883"/>
    <w:rsid w:val="008963C1"/>
    <w:rsid w:val="008A6575"/>
    <w:rsid w:val="008B57E1"/>
    <w:rsid w:val="008B64CD"/>
    <w:rsid w:val="008C5042"/>
    <w:rsid w:val="008E18C9"/>
    <w:rsid w:val="008E3D22"/>
    <w:rsid w:val="008E7169"/>
    <w:rsid w:val="009079E5"/>
    <w:rsid w:val="00943D70"/>
    <w:rsid w:val="00944213"/>
    <w:rsid w:val="00953AE6"/>
    <w:rsid w:val="00955448"/>
    <w:rsid w:val="009658C1"/>
    <w:rsid w:val="00966EEA"/>
    <w:rsid w:val="0099199B"/>
    <w:rsid w:val="009A0F68"/>
    <w:rsid w:val="009C6D44"/>
    <w:rsid w:val="009C76E3"/>
    <w:rsid w:val="009D30FF"/>
    <w:rsid w:val="009F609F"/>
    <w:rsid w:val="00A33BEC"/>
    <w:rsid w:val="00A37569"/>
    <w:rsid w:val="00A40AE2"/>
    <w:rsid w:val="00A44FFF"/>
    <w:rsid w:val="00A6167D"/>
    <w:rsid w:val="00A65DC5"/>
    <w:rsid w:val="00A720A8"/>
    <w:rsid w:val="00A8544D"/>
    <w:rsid w:val="00A93B10"/>
    <w:rsid w:val="00A95225"/>
    <w:rsid w:val="00AB30A7"/>
    <w:rsid w:val="00AC1206"/>
    <w:rsid w:val="00AD7C19"/>
    <w:rsid w:val="00AE2DB1"/>
    <w:rsid w:val="00AF3AD3"/>
    <w:rsid w:val="00AF5575"/>
    <w:rsid w:val="00B01ECA"/>
    <w:rsid w:val="00B03953"/>
    <w:rsid w:val="00B03AA0"/>
    <w:rsid w:val="00B104A8"/>
    <w:rsid w:val="00B110F7"/>
    <w:rsid w:val="00B20D5E"/>
    <w:rsid w:val="00B324B5"/>
    <w:rsid w:val="00B42E52"/>
    <w:rsid w:val="00B435BC"/>
    <w:rsid w:val="00B62486"/>
    <w:rsid w:val="00B63C8E"/>
    <w:rsid w:val="00B76343"/>
    <w:rsid w:val="00B83EA1"/>
    <w:rsid w:val="00BD530A"/>
    <w:rsid w:val="00BE2CAB"/>
    <w:rsid w:val="00BF55D4"/>
    <w:rsid w:val="00CA014E"/>
    <w:rsid w:val="00CA6F2E"/>
    <w:rsid w:val="00CC2D7C"/>
    <w:rsid w:val="00CD119F"/>
    <w:rsid w:val="00CF36CD"/>
    <w:rsid w:val="00D100A0"/>
    <w:rsid w:val="00D1493C"/>
    <w:rsid w:val="00D2018F"/>
    <w:rsid w:val="00D24A51"/>
    <w:rsid w:val="00D31AFC"/>
    <w:rsid w:val="00D45439"/>
    <w:rsid w:val="00D467C3"/>
    <w:rsid w:val="00D57D33"/>
    <w:rsid w:val="00D60239"/>
    <w:rsid w:val="00D658F7"/>
    <w:rsid w:val="00D7006F"/>
    <w:rsid w:val="00D77278"/>
    <w:rsid w:val="00DA142C"/>
    <w:rsid w:val="00DF6860"/>
    <w:rsid w:val="00E030F0"/>
    <w:rsid w:val="00E03427"/>
    <w:rsid w:val="00E04CAA"/>
    <w:rsid w:val="00E22CA4"/>
    <w:rsid w:val="00E40258"/>
    <w:rsid w:val="00E44910"/>
    <w:rsid w:val="00E554B6"/>
    <w:rsid w:val="00E5624C"/>
    <w:rsid w:val="00E61703"/>
    <w:rsid w:val="00E62924"/>
    <w:rsid w:val="00E71234"/>
    <w:rsid w:val="00E8234A"/>
    <w:rsid w:val="00EA23BB"/>
    <w:rsid w:val="00EA604F"/>
    <w:rsid w:val="00EA7EE1"/>
    <w:rsid w:val="00EC4415"/>
    <w:rsid w:val="00EE43B9"/>
    <w:rsid w:val="00EE52F1"/>
    <w:rsid w:val="00EE7264"/>
    <w:rsid w:val="00F038B7"/>
    <w:rsid w:val="00F22077"/>
    <w:rsid w:val="00F240D4"/>
    <w:rsid w:val="00F257C5"/>
    <w:rsid w:val="00F33B3C"/>
    <w:rsid w:val="00F56CEF"/>
    <w:rsid w:val="00F650B2"/>
    <w:rsid w:val="00F808DC"/>
    <w:rsid w:val="00F931F1"/>
    <w:rsid w:val="00F962A1"/>
    <w:rsid w:val="00FA2A8F"/>
    <w:rsid w:val="00FA6246"/>
    <w:rsid w:val="00FB080A"/>
    <w:rsid w:val="00FD3440"/>
    <w:rsid w:val="00FD4EAF"/>
    <w:rsid w:val="00FE4E51"/>
    <w:rsid w:val="00FE6C7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CD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594D"/>
    <w:pPr>
      <w:spacing w:after="160" w:line="259" w:lineRule="auto"/>
    </w:pPr>
    <w:rPr>
      <w:rFonts w:ascii="Calibri" w:eastAsia="Calibri" w:hAnsi="Calibri" w:cs="Times New Roman"/>
    </w:rPr>
  </w:style>
  <w:style w:type="paragraph" w:styleId="Heading1">
    <w:name w:val="heading 1"/>
    <w:basedOn w:val="Normal"/>
    <w:next w:val="Normal"/>
    <w:link w:val="Heading1Char"/>
    <w:uiPriority w:val="9"/>
    <w:qFormat/>
    <w:rsid w:val="007E7318"/>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qFormat/>
    <w:rsid w:val="007E7318"/>
    <w:pPr>
      <w:keepNext/>
      <w:keepLines/>
      <w:widowControl w:val="0"/>
      <w:numPr>
        <w:ilvl w:val="1"/>
        <w:numId w:val="1"/>
      </w:numPr>
      <w:tabs>
        <w:tab w:val="left" w:pos="-720"/>
      </w:tabs>
      <w:suppressAutoHyphens/>
      <w:spacing w:after="0" w:line="240" w:lineRule="auto"/>
      <w:outlineLvl w:val="1"/>
    </w:pPr>
    <w:rPr>
      <w:rFonts w:ascii="Times New Roman" w:eastAsia="Times New Roman" w:hAnsi="Times New Roman"/>
      <w:b/>
      <w:bCs/>
      <w:spacing w:val="-3"/>
      <w:sz w:val="20"/>
      <w:szCs w:val="20"/>
      <w:lang w:val="en-GB"/>
    </w:rPr>
  </w:style>
  <w:style w:type="paragraph" w:styleId="Heading3">
    <w:name w:val="heading 3"/>
    <w:basedOn w:val="Normal"/>
    <w:next w:val="Normal"/>
    <w:link w:val="Heading3Char"/>
    <w:uiPriority w:val="9"/>
    <w:unhideWhenUsed/>
    <w:qFormat/>
    <w:rsid w:val="007E7318"/>
    <w:pPr>
      <w:keepNext/>
      <w:keepLines/>
      <w:numPr>
        <w:ilvl w:val="2"/>
        <w:numId w:val="1"/>
      </w:numPr>
      <w:spacing w:before="40" w:after="0" w:line="240" w:lineRule="auto"/>
      <w:outlineLvl w:val="2"/>
    </w:pPr>
    <w:rPr>
      <w:rFonts w:asciiTheme="majorHAnsi" w:eastAsiaTheme="majorEastAsia" w:hAnsiTheme="majorHAnsi" w:cstheme="majorBidi"/>
      <w:color w:val="243F60" w:themeColor="accent1" w:themeShade="7F"/>
      <w:sz w:val="24"/>
      <w:szCs w:val="24"/>
      <w:lang w:val="en-US"/>
    </w:rPr>
  </w:style>
  <w:style w:type="paragraph" w:styleId="Heading4">
    <w:name w:val="heading 4"/>
    <w:basedOn w:val="Normal"/>
    <w:next w:val="Normal"/>
    <w:link w:val="Heading4Char"/>
    <w:uiPriority w:val="9"/>
    <w:unhideWhenUsed/>
    <w:qFormat/>
    <w:rsid w:val="007E7318"/>
    <w:pPr>
      <w:keepNext/>
      <w:keepLines/>
      <w:numPr>
        <w:ilvl w:val="3"/>
        <w:numId w:val="1"/>
      </w:numPr>
      <w:spacing w:before="40" w:after="0" w:line="240" w:lineRule="auto"/>
      <w:outlineLvl w:val="3"/>
    </w:pPr>
    <w:rPr>
      <w:rFonts w:asciiTheme="majorHAnsi" w:eastAsiaTheme="majorEastAsia" w:hAnsiTheme="majorHAnsi" w:cstheme="majorBidi"/>
      <w:i/>
      <w:iCs/>
      <w:color w:val="365F91" w:themeColor="accent1" w:themeShade="BF"/>
      <w:sz w:val="24"/>
      <w:szCs w:val="24"/>
      <w:lang w:val="en-US"/>
    </w:rPr>
  </w:style>
  <w:style w:type="paragraph" w:styleId="Heading5">
    <w:name w:val="heading 5"/>
    <w:basedOn w:val="Normal"/>
    <w:next w:val="Normal"/>
    <w:link w:val="Heading5Char"/>
    <w:uiPriority w:val="9"/>
    <w:unhideWhenUsed/>
    <w:qFormat/>
    <w:rsid w:val="007E7318"/>
    <w:pPr>
      <w:keepNext/>
      <w:keepLines/>
      <w:numPr>
        <w:ilvl w:val="4"/>
        <w:numId w:val="1"/>
      </w:numPr>
      <w:spacing w:before="40" w:after="0" w:line="240" w:lineRule="auto"/>
      <w:outlineLvl w:val="4"/>
    </w:pPr>
    <w:rPr>
      <w:rFonts w:asciiTheme="majorHAnsi" w:eastAsiaTheme="majorEastAsia" w:hAnsiTheme="majorHAnsi" w:cstheme="majorBidi"/>
      <w:color w:val="365F91" w:themeColor="accent1" w:themeShade="BF"/>
      <w:sz w:val="24"/>
      <w:szCs w:val="24"/>
      <w:lang w:val="en-US"/>
    </w:rPr>
  </w:style>
  <w:style w:type="paragraph" w:styleId="Heading6">
    <w:name w:val="heading 6"/>
    <w:basedOn w:val="Normal"/>
    <w:next w:val="Normal"/>
    <w:link w:val="Heading6Char"/>
    <w:uiPriority w:val="9"/>
    <w:unhideWhenUsed/>
    <w:qFormat/>
    <w:rsid w:val="007E7318"/>
    <w:pPr>
      <w:keepNext/>
      <w:keepLines/>
      <w:numPr>
        <w:ilvl w:val="5"/>
        <w:numId w:val="1"/>
      </w:numPr>
      <w:spacing w:before="40" w:after="0" w:line="240" w:lineRule="auto"/>
      <w:outlineLvl w:val="5"/>
    </w:pPr>
    <w:rPr>
      <w:rFonts w:asciiTheme="majorHAnsi" w:eastAsiaTheme="majorEastAsia" w:hAnsiTheme="majorHAnsi" w:cstheme="majorBidi"/>
      <w:color w:val="243F60" w:themeColor="accent1" w:themeShade="7F"/>
      <w:sz w:val="24"/>
      <w:szCs w:val="24"/>
      <w:lang w:val="en-US"/>
    </w:rPr>
  </w:style>
  <w:style w:type="paragraph" w:styleId="Heading7">
    <w:name w:val="heading 7"/>
    <w:basedOn w:val="Normal"/>
    <w:next w:val="Normal"/>
    <w:link w:val="Heading7Char"/>
    <w:uiPriority w:val="9"/>
    <w:unhideWhenUsed/>
    <w:qFormat/>
    <w:rsid w:val="007E7318"/>
    <w:pPr>
      <w:keepNext/>
      <w:keepLines/>
      <w:numPr>
        <w:ilvl w:val="6"/>
        <w:numId w:val="1"/>
      </w:numPr>
      <w:spacing w:before="40" w:after="0" w:line="240" w:lineRule="auto"/>
      <w:outlineLvl w:val="6"/>
    </w:pPr>
    <w:rPr>
      <w:rFonts w:asciiTheme="majorHAnsi" w:eastAsiaTheme="majorEastAsia" w:hAnsiTheme="majorHAnsi" w:cstheme="majorBidi"/>
      <w:i/>
      <w:iCs/>
      <w:color w:val="243F60" w:themeColor="accent1" w:themeShade="7F"/>
      <w:sz w:val="24"/>
      <w:szCs w:val="24"/>
      <w:lang w:val="en-US"/>
    </w:rPr>
  </w:style>
  <w:style w:type="paragraph" w:styleId="Heading8">
    <w:name w:val="heading 8"/>
    <w:basedOn w:val="Normal"/>
    <w:next w:val="Normal"/>
    <w:link w:val="Heading8Char"/>
    <w:uiPriority w:val="9"/>
    <w:unhideWhenUsed/>
    <w:qFormat/>
    <w:rsid w:val="007E7318"/>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unhideWhenUsed/>
    <w:qFormat/>
    <w:rsid w:val="007E7318"/>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56F3B"/>
    <w:pPr>
      <w:tabs>
        <w:tab w:val="center" w:pos="5103"/>
        <w:tab w:val="right" w:pos="10205"/>
      </w:tabs>
      <w:spacing w:after="0" w:line="240" w:lineRule="auto"/>
    </w:pPr>
    <w:rPr>
      <w:rFonts w:ascii="PoloR" w:hAnsi="PoloR"/>
      <w:sz w:val="20"/>
      <w:szCs w:val="20"/>
      <w:lang w:val="de-DE" w:eastAsia="de-DE"/>
    </w:rPr>
  </w:style>
  <w:style w:type="character" w:customStyle="1" w:styleId="FooterChar">
    <w:name w:val="Footer Char"/>
    <w:basedOn w:val="DefaultParagraphFont"/>
    <w:link w:val="Footer"/>
    <w:uiPriority w:val="99"/>
    <w:rsid w:val="00556F3B"/>
    <w:rPr>
      <w:rFonts w:ascii="PoloR" w:eastAsia="Calibri" w:hAnsi="PoloR" w:cs="Times New Roman"/>
      <w:sz w:val="20"/>
      <w:szCs w:val="20"/>
      <w:lang w:val="de-DE" w:eastAsia="de-DE"/>
    </w:rPr>
  </w:style>
  <w:style w:type="character" w:styleId="PageNumber">
    <w:name w:val="page number"/>
    <w:uiPriority w:val="99"/>
    <w:rsid w:val="00556F3B"/>
    <w:rPr>
      <w:rFonts w:cs="Times New Roman"/>
    </w:rPr>
  </w:style>
  <w:style w:type="character" w:customStyle="1" w:styleId="Heading1Char">
    <w:name w:val="Heading 1 Char"/>
    <w:basedOn w:val="DefaultParagraphFont"/>
    <w:link w:val="Heading1"/>
    <w:uiPriority w:val="9"/>
    <w:rsid w:val="007E7318"/>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rsid w:val="007E7318"/>
    <w:rPr>
      <w:rFonts w:ascii="Times New Roman" w:eastAsia="Times New Roman" w:hAnsi="Times New Roman" w:cs="Times New Roman"/>
      <w:b/>
      <w:bCs/>
      <w:spacing w:val="-3"/>
      <w:sz w:val="20"/>
      <w:szCs w:val="20"/>
      <w:lang w:val="en-GB"/>
    </w:rPr>
  </w:style>
  <w:style w:type="character" w:customStyle="1" w:styleId="Heading3Char">
    <w:name w:val="Heading 3 Char"/>
    <w:basedOn w:val="DefaultParagraphFont"/>
    <w:link w:val="Heading3"/>
    <w:uiPriority w:val="9"/>
    <w:rsid w:val="007E7318"/>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uiPriority w:val="9"/>
    <w:rsid w:val="007E7318"/>
    <w:rPr>
      <w:rFonts w:asciiTheme="majorHAnsi" w:eastAsiaTheme="majorEastAsia" w:hAnsiTheme="majorHAnsi" w:cstheme="majorBidi"/>
      <w:i/>
      <w:iCs/>
      <w:color w:val="365F91" w:themeColor="accent1" w:themeShade="BF"/>
      <w:sz w:val="24"/>
      <w:szCs w:val="24"/>
      <w:lang w:val="en-US"/>
    </w:rPr>
  </w:style>
  <w:style w:type="character" w:customStyle="1" w:styleId="Heading5Char">
    <w:name w:val="Heading 5 Char"/>
    <w:basedOn w:val="DefaultParagraphFont"/>
    <w:link w:val="Heading5"/>
    <w:uiPriority w:val="9"/>
    <w:rsid w:val="007E7318"/>
    <w:rPr>
      <w:rFonts w:asciiTheme="majorHAnsi" w:eastAsiaTheme="majorEastAsia" w:hAnsiTheme="majorHAnsi" w:cstheme="majorBidi"/>
      <w:color w:val="365F91" w:themeColor="accent1" w:themeShade="BF"/>
      <w:sz w:val="24"/>
      <w:szCs w:val="24"/>
      <w:lang w:val="en-US"/>
    </w:rPr>
  </w:style>
  <w:style w:type="character" w:customStyle="1" w:styleId="Heading6Char">
    <w:name w:val="Heading 6 Char"/>
    <w:basedOn w:val="DefaultParagraphFont"/>
    <w:link w:val="Heading6"/>
    <w:uiPriority w:val="9"/>
    <w:rsid w:val="007E7318"/>
    <w:rPr>
      <w:rFonts w:asciiTheme="majorHAnsi" w:eastAsiaTheme="majorEastAsia" w:hAnsiTheme="majorHAnsi" w:cstheme="majorBidi"/>
      <w:color w:val="243F60" w:themeColor="accent1" w:themeShade="7F"/>
      <w:sz w:val="24"/>
      <w:szCs w:val="24"/>
      <w:lang w:val="en-US"/>
    </w:rPr>
  </w:style>
  <w:style w:type="character" w:customStyle="1" w:styleId="Heading7Char">
    <w:name w:val="Heading 7 Char"/>
    <w:basedOn w:val="DefaultParagraphFont"/>
    <w:link w:val="Heading7"/>
    <w:uiPriority w:val="9"/>
    <w:rsid w:val="007E7318"/>
    <w:rPr>
      <w:rFonts w:asciiTheme="majorHAnsi" w:eastAsiaTheme="majorEastAsia" w:hAnsiTheme="majorHAnsi" w:cstheme="majorBidi"/>
      <w:i/>
      <w:iCs/>
      <w:color w:val="243F60" w:themeColor="accent1" w:themeShade="7F"/>
      <w:sz w:val="24"/>
      <w:szCs w:val="24"/>
      <w:lang w:val="en-US"/>
    </w:rPr>
  </w:style>
  <w:style w:type="character" w:customStyle="1" w:styleId="Heading8Char">
    <w:name w:val="Heading 8 Char"/>
    <w:basedOn w:val="DefaultParagraphFont"/>
    <w:link w:val="Heading8"/>
    <w:uiPriority w:val="9"/>
    <w:rsid w:val="007E7318"/>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rsid w:val="007E7318"/>
    <w:rPr>
      <w:rFonts w:asciiTheme="majorHAnsi" w:eastAsiaTheme="majorEastAsia" w:hAnsiTheme="majorHAnsi" w:cstheme="majorBidi"/>
      <w:i/>
      <w:iCs/>
      <w:color w:val="272727" w:themeColor="text1" w:themeTint="D8"/>
      <w:sz w:val="21"/>
      <w:szCs w:val="21"/>
      <w:lang w:val="en-US"/>
    </w:rPr>
  </w:style>
  <w:style w:type="table" w:styleId="TableGrid">
    <w:name w:val="Table Grid"/>
    <w:basedOn w:val="TableNormal"/>
    <w:uiPriority w:val="59"/>
    <w:rsid w:val="00427F54"/>
    <w:pPr>
      <w:spacing w:after="0" w:line="240" w:lineRule="auto"/>
    </w:pPr>
    <w:rPr>
      <w:rFonts w:ascii="Verdana" w:eastAsia="Calibri" w:hAnsi="Verdan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ПАРАГРАФ,Numbered list"/>
    <w:basedOn w:val="Normal"/>
    <w:link w:val="ListParagraphChar"/>
    <w:uiPriority w:val="34"/>
    <w:qFormat/>
    <w:rsid w:val="00100491"/>
    <w:pPr>
      <w:spacing w:after="0" w:line="240" w:lineRule="auto"/>
      <w:ind w:left="720"/>
      <w:contextualSpacing/>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73198E"/>
    <w:pPr>
      <w:tabs>
        <w:tab w:val="center" w:pos="4703"/>
        <w:tab w:val="right" w:pos="9406"/>
      </w:tabs>
      <w:spacing w:after="0" w:line="240" w:lineRule="auto"/>
    </w:pPr>
  </w:style>
  <w:style w:type="character" w:customStyle="1" w:styleId="HeaderChar">
    <w:name w:val="Header Char"/>
    <w:basedOn w:val="DefaultParagraphFont"/>
    <w:link w:val="Header"/>
    <w:uiPriority w:val="99"/>
    <w:rsid w:val="0073198E"/>
    <w:rPr>
      <w:rFonts w:ascii="Calibri" w:eastAsia="Calibri" w:hAnsi="Calibri" w:cs="Times New Roman"/>
    </w:rPr>
  </w:style>
  <w:style w:type="character" w:customStyle="1" w:styleId="ListParagraphChar">
    <w:name w:val="List Paragraph Char"/>
    <w:aliases w:val="ПАРАГРАФ Char,Numbered list Char"/>
    <w:link w:val="ListParagraph"/>
    <w:uiPriority w:val="34"/>
    <w:locked/>
    <w:rsid w:val="007445BB"/>
    <w:rPr>
      <w:rFonts w:ascii="Times New Roman" w:eastAsia="Times New Roman" w:hAnsi="Times New Roman" w:cs="Times New Roman"/>
      <w:sz w:val="24"/>
      <w:szCs w:val="24"/>
      <w:lang w:val="en-US"/>
    </w:rPr>
  </w:style>
  <w:style w:type="character" w:styleId="Hyperlink">
    <w:name w:val="Hyperlink"/>
    <w:uiPriority w:val="99"/>
    <w:semiHidden/>
    <w:unhideWhenUsed/>
    <w:rsid w:val="00F22077"/>
    <w:rPr>
      <w:color w:val="0000FF"/>
      <w:u w:val="single"/>
    </w:rPr>
  </w:style>
  <w:style w:type="paragraph" w:styleId="BalloonText">
    <w:name w:val="Balloon Text"/>
    <w:basedOn w:val="Normal"/>
    <w:link w:val="BalloonTextChar"/>
    <w:uiPriority w:val="99"/>
    <w:semiHidden/>
    <w:unhideWhenUsed/>
    <w:rsid w:val="00A854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544D"/>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842DF5"/>
    <w:rPr>
      <w:sz w:val="16"/>
      <w:szCs w:val="16"/>
    </w:rPr>
  </w:style>
  <w:style w:type="paragraph" w:styleId="CommentText">
    <w:name w:val="annotation text"/>
    <w:basedOn w:val="Normal"/>
    <w:link w:val="CommentTextChar"/>
    <w:uiPriority w:val="99"/>
    <w:semiHidden/>
    <w:unhideWhenUsed/>
    <w:rsid w:val="00842DF5"/>
    <w:pPr>
      <w:spacing w:line="240" w:lineRule="auto"/>
    </w:pPr>
    <w:rPr>
      <w:sz w:val="20"/>
      <w:szCs w:val="20"/>
    </w:rPr>
  </w:style>
  <w:style w:type="character" w:customStyle="1" w:styleId="CommentTextChar">
    <w:name w:val="Comment Text Char"/>
    <w:basedOn w:val="DefaultParagraphFont"/>
    <w:link w:val="CommentText"/>
    <w:uiPriority w:val="99"/>
    <w:semiHidden/>
    <w:rsid w:val="00842DF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42DF5"/>
    <w:rPr>
      <w:b/>
      <w:bCs/>
    </w:rPr>
  </w:style>
  <w:style w:type="character" w:customStyle="1" w:styleId="CommentSubjectChar">
    <w:name w:val="Comment Subject Char"/>
    <w:basedOn w:val="CommentTextChar"/>
    <w:link w:val="CommentSubject"/>
    <w:uiPriority w:val="99"/>
    <w:semiHidden/>
    <w:rsid w:val="00842DF5"/>
    <w:rPr>
      <w:rFonts w:ascii="Calibri" w:eastAsia="Calibri" w:hAnsi="Calibri" w:cs="Times New Roman"/>
      <w:b/>
      <w:bCs/>
      <w:sz w:val="20"/>
      <w:szCs w:val="20"/>
    </w:rPr>
  </w:style>
  <w:style w:type="character" w:customStyle="1" w:styleId="135pt">
    <w:name w:val="Основен текст + 13.5 pt"/>
    <w:aliases w:val="Удебелен"/>
    <w:rsid w:val="00845573"/>
    <w:rPr>
      <w:rFonts w:ascii="Times New Roman" w:hAnsi="Times New Roman"/>
      <w:b/>
      <w:spacing w:val="0"/>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ds-bg.org/standard/info.php?natstd_id=6259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ds-bg.org/standard/info.php?natstd_id=625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EA1DD4-93D3-4DC5-9DAF-93F01D79E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8009</Words>
  <Characters>45656</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2020-02-17T07:04:00Z</dcterms:created>
  <dcterms:modified xsi:type="dcterms:W3CDTF">2020-02-17T09:32:00Z</dcterms:modified>
</cp:coreProperties>
</file>